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38A08" w14:textId="77777777" w:rsidR="00243373" w:rsidRPr="00ED16E4" w:rsidRDefault="00243373" w:rsidP="00AA0C42">
      <w:pPr>
        <w:widowControl w:val="0"/>
        <w:suppressAutoHyphens w:val="0"/>
        <w:spacing w:line="360" w:lineRule="auto"/>
        <w:outlineLvl w:val="0"/>
        <w:rPr>
          <w:rFonts w:ascii="Calibri" w:hAnsi="Calibri" w:cs="Calibri"/>
          <w:b/>
          <w:bCs/>
          <w:spacing w:val="-6"/>
        </w:rPr>
      </w:pPr>
      <w:bookmarkStart w:id="0" w:name="_Toc458156844"/>
      <w:bookmarkStart w:id="1" w:name="_Toc203239713"/>
      <w:r w:rsidRPr="00ED16E4">
        <w:rPr>
          <w:rFonts w:ascii="Calibri" w:hAnsi="Calibri" w:cs="Calibri"/>
          <w:b/>
          <w:bCs/>
          <w:spacing w:val="-6"/>
        </w:rPr>
        <w:t xml:space="preserve">Załącznik </w:t>
      </w:r>
      <w:r w:rsidR="001E01F3" w:rsidRPr="00ED16E4">
        <w:rPr>
          <w:rFonts w:ascii="Calibri" w:hAnsi="Calibri" w:cs="Calibri"/>
          <w:b/>
          <w:bCs/>
          <w:spacing w:val="-6"/>
        </w:rPr>
        <w:t>n</w:t>
      </w:r>
      <w:r w:rsidRPr="00ED16E4">
        <w:rPr>
          <w:rFonts w:ascii="Calibri" w:hAnsi="Calibri" w:cs="Calibri"/>
          <w:b/>
          <w:bCs/>
          <w:spacing w:val="-6"/>
        </w:rPr>
        <w:t>r 2 do SWZ</w:t>
      </w:r>
      <w:bookmarkEnd w:id="0"/>
      <w:r w:rsidR="00E2175C" w:rsidRPr="00ED16E4">
        <w:rPr>
          <w:rFonts w:ascii="Calibri" w:hAnsi="Calibri" w:cs="Calibri"/>
          <w:b/>
          <w:bCs/>
          <w:spacing w:val="-6"/>
        </w:rPr>
        <w:t>:</w:t>
      </w:r>
      <w:r w:rsidR="00A711BC" w:rsidRPr="00ED16E4">
        <w:rPr>
          <w:rFonts w:ascii="Calibri" w:hAnsi="Calibri" w:cs="Calibri"/>
          <w:b/>
          <w:bCs/>
          <w:spacing w:val="-6"/>
        </w:rPr>
        <w:t xml:space="preserve"> Formularz oferta</w:t>
      </w:r>
      <w:bookmarkEnd w:id="1"/>
    </w:p>
    <w:p w14:paraId="00FEF343" w14:textId="77777777" w:rsidR="00F26AA6" w:rsidRPr="00ED16E4" w:rsidRDefault="00F26AA6" w:rsidP="00AA0C42">
      <w:pPr>
        <w:widowControl w:val="0"/>
        <w:suppressAutoHyphens w:val="0"/>
        <w:spacing w:before="120" w:line="360" w:lineRule="auto"/>
        <w:jc w:val="center"/>
        <w:rPr>
          <w:rFonts w:ascii="Calibri" w:hAnsi="Calibri" w:cs="Calibri"/>
          <w:b/>
          <w:spacing w:val="-6"/>
          <w:lang w:eastAsia="en-US"/>
        </w:rPr>
      </w:pPr>
      <w:r w:rsidRPr="00ED16E4">
        <w:rPr>
          <w:rFonts w:ascii="Calibri" w:hAnsi="Calibri" w:cs="Calibri"/>
          <w:b/>
          <w:spacing w:val="-6"/>
          <w:lang w:eastAsia="en-US"/>
        </w:rPr>
        <w:t>OFERTA</w:t>
      </w:r>
    </w:p>
    <w:p w14:paraId="4FC6FF7F" w14:textId="77777777" w:rsidR="00F26AA6" w:rsidRPr="00ED16E4" w:rsidRDefault="00F26AA6" w:rsidP="00325CA0">
      <w:pPr>
        <w:widowControl w:val="0"/>
        <w:numPr>
          <w:ilvl w:val="0"/>
          <w:numId w:val="61"/>
        </w:numPr>
        <w:tabs>
          <w:tab w:val="left" w:pos="426"/>
        </w:tabs>
        <w:suppressAutoHyphens w:val="0"/>
        <w:spacing w:after="120" w:line="360" w:lineRule="auto"/>
        <w:ind w:left="426" w:hanging="426"/>
        <w:jc w:val="both"/>
        <w:rPr>
          <w:rFonts w:ascii="Calibri" w:hAnsi="Calibri" w:cs="Calibri"/>
          <w:b/>
          <w:spacing w:val="-6"/>
          <w:lang w:eastAsia="en-US"/>
        </w:rPr>
      </w:pPr>
      <w:r w:rsidRPr="00ED16E4">
        <w:rPr>
          <w:rFonts w:ascii="Calibri" w:hAnsi="Calibri" w:cs="Calibri"/>
          <w:b/>
          <w:spacing w:val="-6"/>
          <w:lang w:eastAsia="en-US"/>
        </w:rPr>
        <w:t xml:space="preserve">Dane dotyczące wykonawcy </w:t>
      </w:r>
    </w:p>
    <w:p w14:paraId="204480C8" w14:textId="77777777" w:rsidR="00F26AA6" w:rsidRPr="00ED16E4" w:rsidRDefault="00F26AA6" w:rsidP="00325CA0">
      <w:pPr>
        <w:widowControl w:val="0"/>
        <w:numPr>
          <w:ilvl w:val="0"/>
          <w:numId w:val="60"/>
        </w:numPr>
        <w:tabs>
          <w:tab w:val="left" w:pos="426"/>
        </w:tabs>
        <w:suppressAutoHyphens w:val="0"/>
        <w:spacing w:before="120" w:line="360" w:lineRule="auto"/>
        <w:ind w:left="426" w:hanging="426"/>
        <w:jc w:val="both"/>
        <w:rPr>
          <w:rFonts w:ascii="Calibri" w:hAnsi="Calibri" w:cs="Calibri"/>
          <w:spacing w:val="-6"/>
          <w:lang w:eastAsia="en-US"/>
        </w:rPr>
      </w:pPr>
      <w:r w:rsidRPr="00ED16E4">
        <w:rPr>
          <w:rFonts w:ascii="Calibri" w:hAnsi="Calibri" w:cs="Calibri"/>
          <w:b/>
          <w:spacing w:val="-6"/>
          <w:lang w:eastAsia="en-US"/>
        </w:rPr>
        <w:t>Firma wykonawcy</w:t>
      </w:r>
      <w:r w:rsidRPr="00ED16E4">
        <w:rPr>
          <w:rFonts w:ascii="Calibri" w:hAnsi="Calibri" w:cs="Calibri"/>
          <w:spacing w:val="-6"/>
          <w:lang w:eastAsia="en-US"/>
        </w:rPr>
        <w:t xml:space="preserve"> </w:t>
      </w:r>
      <w:r w:rsidRPr="00ED16E4">
        <w:rPr>
          <w:rFonts w:ascii="Calibri" w:hAnsi="Calibri" w:cs="Calibri"/>
          <w:i/>
          <w:spacing w:val="-6"/>
          <w:lang w:eastAsia="en-US"/>
        </w:rPr>
        <w:t>(należy wpisać dane wykonawcy, który posiada uprawnienia do wykonywania działalności ubezpieczeniowej, tzn. centralę zakładu ubezpieczeń lub główny oddział w Polsce w przypadku zagranicznego zakładu ubezpieczeń):</w:t>
      </w:r>
    </w:p>
    <w:p w14:paraId="7F0D4F32" w14:textId="7F9400B4"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Firma (nazwa)*:</w:t>
      </w:r>
      <w:r w:rsidRPr="00ED16E4">
        <w:rPr>
          <w:rFonts w:ascii="Calibri" w:hAnsi="Calibri" w:cs="Calibri"/>
          <w:spacing w:val="-6"/>
          <w:lang w:eastAsia="en-US"/>
        </w:rPr>
        <w:tab/>
      </w:r>
    </w:p>
    <w:p w14:paraId="3CA42980" w14:textId="6BEBEE6D"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Adres:</w:t>
      </w:r>
      <w:r w:rsidRPr="00ED16E4">
        <w:rPr>
          <w:rFonts w:ascii="Calibri" w:hAnsi="Calibri" w:cs="Calibri"/>
          <w:spacing w:val="-6"/>
          <w:lang w:eastAsia="en-US"/>
        </w:rPr>
        <w:tab/>
      </w:r>
    </w:p>
    <w:p w14:paraId="00D8E28E" w14:textId="5526C14F"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Telefon/faks:</w:t>
      </w:r>
      <w:r w:rsidRPr="00ED16E4">
        <w:rPr>
          <w:rFonts w:ascii="Calibri" w:hAnsi="Calibri" w:cs="Calibri"/>
          <w:spacing w:val="-6"/>
          <w:lang w:eastAsia="en-US"/>
        </w:rPr>
        <w:tab/>
      </w:r>
    </w:p>
    <w:p w14:paraId="1B7806E7" w14:textId="4AD2DB53" w:rsidR="00F26AA6" w:rsidRPr="00ED16E4" w:rsidRDefault="00F26AA6" w:rsidP="00AA0C42">
      <w:pPr>
        <w:widowControl w:val="0"/>
        <w:tabs>
          <w:tab w:val="left" w:pos="2127"/>
        </w:tabs>
        <w:suppressAutoHyphens w:val="0"/>
        <w:spacing w:line="360" w:lineRule="auto"/>
        <w:ind w:left="426"/>
        <w:rPr>
          <w:rFonts w:ascii="Calibri" w:hAnsi="Calibri" w:cs="Calibri"/>
          <w:spacing w:val="-6"/>
          <w:lang w:val="en-US" w:eastAsia="en-US"/>
        </w:rPr>
      </w:pPr>
      <w:r w:rsidRPr="00ED16E4">
        <w:rPr>
          <w:rFonts w:ascii="Calibri" w:hAnsi="Calibri" w:cs="Calibri"/>
          <w:spacing w:val="-6"/>
          <w:lang w:val="en-US" w:eastAsia="en-US"/>
        </w:rPr>
        <w:t>NIP:</w:t>
      </w:r>
      <w:r w:rsidRPr="00ED16E4">
        <w:rPr>
          <w:rFonts w:ascii="Calibri" w:hAnsi="Calibri" w:cs="Calibri"/>
          <w:spacing w:val="-6"/>
          <w:lang w:val="en-US" w:eastAsia="en-US"/>
        </w:rPr>
        <w:tab/>
      </w:r>
    </w:p>
    <w:p w14:paraId="66AD90ED" w14:textId="1634E103" w:rsidR="00F26AA6" w:rsidRPr="00ED16E4" w:rsidRDefault="005A2F6E" w:rsidP="00AA0C42">
      <w:pPr>
        <w:widowControl w:val="0"/>
        <w:tabs>
          <w:tab w:val="left" w:pos="2127"/>
        </w:tabs>
        <w:suppressAutoHyphens w:val="0"/>
        <w:spacing w:line="360" w:lineRule="auto"/>
        <w:ind w:left="426"/>
        <w:rPr>
          <w:rFonts w:ascii="Calibri" w:hAnsi="Calibri" w:cs="Calibri"/>
          <w:spacing w:val="-6"/>
          <w:lang w:val="en-US" w:eastAsia="en-US"/>
        </w:rPr>
      </w:pPr>
      <w:bookmarkStart w:id="2" w:name="_Hlk47298905"/>
      <w:r w:rsidRPr="00ED16E4">
        <w:rPr>
          <w:rFonts w:ascii="Calibri" w:hAnsi="Calibri" w:cs="Calibri"/>
          <w:spacing w:val="-6"/>
          <w:lang w:val="en-US" w:eastAsia="en-US"/>
        </w:rPr>
        <w:t>REGON</w:t>
      </w:r>
      <w:r w:rsidR="00F26AA6" w:rsidRPr="00ED16E4">
        <w:rPr>
          <w:rFonts w:ascii="Calibri" w:hAnsi="Calibri" w:cs="Calibri"/>
          <w:spacing w:val="-6"/>
          <w:lang w:val="en-US" w:eastAsia="en-US"/>
        </w:rPr>
        <w:t>:</w:t>
      </w:r>
      <w:r w:rsidR="00F26AA6" w:rsidRPr="00ED16E4">
        <w:rPr>
          <w:rFonts w:ascii="Calibri" w:hAnsi="Calibri" w:cs="Calibri"/>
          <w:spacing w:val="-6"/>
          <w:lang w:val="en-US" w:eastAsia="en-US"/>
        </w:rPr>
        <w:tab/>
      </w:r>
    </w:p>
    <w:bookmarkEnd w:id="2"/>
    <w:p w14:paraId="2B9DC49B" w14:textId="05A8EC1C" w:rsidR="00F26AA6" w:rsidRPr="00ED16E4" w:rsidRDefault="00F26AA6" w:rsidP="00AA0C42">
      <w:pPr>
        <w:widowControl w:val="0"/>
        <w:tabs>
          <w:tab w:val="left" w:pos="2127"/>
        </w:tabs>
        <w:suppressAutoHyphens w:val="0"/>
        <w:spacing w:line="360" w:lineRule="auto"/>
        <w:ind w:left="426"/>
        <w:rPr>
          <w:rFonts w:ascii="Calibri" w:hAnsi="Calibri" w:cs="Calibri"/>
          <w:spacing w:val="-6"/>
          <w:lang w:val="en-US" w:eastAsia="en-US"/>
        </w:rPr>
      </w:pPr>
      <w:r w:rsidRPr="00ED16E4">
        <w:rPr>
          <w:rFonts w:ascii="Calibri" w:hAnsi="Calibri" w:cs="Calibri"/>
          <w:spacing w:val="-6"/>
          <w:lang w:val="en-US" w:eastAsia="en-US"/>
        </w:rPr>
        <w:t>KRS:</w:t>
      </w:r>
      <w:r w:rsidRPr="00ED16E4">
        <w:rPr>
          <w:rFonts w:ascii="Calibri" w:hAnsi="Calibri" w:cs="Calibri"/>
          <w:spacing w:val="-6"/>
          <w:lang w:val="en-US" w:eastAsia="en-US"/>
        </w:rPr>
        <w:tab/>
      </w:r>
    </w:p>
    <w:p w14:paraId="5E8C2AB3" w14:textId="3C76B49B" w:rsidR="00F26AA6" w:rsidRPr="00ED16E4" w:rsidRDefault="00F26AA6" w:rsidP="00AA0C42">
      <w:pPr>
        <w:widowControl w:val="0"/>
        <w:tabs>
          <w:tab w:val="left" w:pos="2127"/>
        </w:tabs>
        <w:suppressAutoHyphens w:val="0"/>
        <w:spacing w:line="360" w:lineRule="auto"/>
        <w:ind w:left="426"/>
        <w:rPr>
          <w:rFonts w:ascii="Calibri" w:hAnsi="Calibri" w:cs="Calibri"/>
          <w:spacing w:val="-6"/>
          <w:lang w:val="en-US" w:eastAsia="en-US"/>
        </w:rPr>
      </w:pPr>
      <w:r w:rsidRPr="00ED16E4">
        <w:rPr>
          <w:rFonts w:ascii="Calibri" w:hAnsi="Calibri" w:cs="Calibri"/>
          <w:spacing w:val="-6"/>
          <w:lang w:val="en-US" w:eastAsia="en-US"/>
        </w:rPr>
        <w:t>e-mail:</w:t>
      </w:r>
      <w:r w:rsidRPr="00ED16E4">
        <w:rPr>
          <w:rFonts w:ascii="Calibri" w:hAnsi="Calibri" w:cs="Calibri"/>
          <w:spacing w:val="-6"/>
          <w:lang w:val="en-US" w:eastAsia="en-US"/>
        </w:rPr>
        <w:tab/>
      </w:r>
    </w:p>
    <w:p w14:paraId="424EFE4D" w14:textId="77777777" w:rsidR="00F26AA6" w:rsidRPr="00ED16E4" w:rsidRDefault="00F26AA6" w:rsidP="00AA0C42">
      <w:pPr>
        <w:widowControl w:val="0"/>
        <w:suppressAutoHyphens w:val="0"/>
        <w:spacing w:before="120" w:after="120" w:line="360" w:lineRule="auto"/>
        <w:ind w:left="426"/>
        <w:jc w:val="both"/>
        <w:rPr>
          <w:rFonts w:ascii="Calibri" w:hAnsi="Calibri" w:cs="Calibri"/>
          <w:i/>
          <w:spacing w:val="-6"/>
          <w:lang w:eastAsia="en-US"/>
        </w:rPr>
      </w:pPr>
      <w:r w:rsidRPr="00ED16E4">
        <w:rPr>
          <w:rFonts w:ascii="Calibri" w:hAnsi="Calibri" w:cs="Calibri"/>
          <w:i/>
          <w:spacing w:val="-6"/>
          <w:lang w:eastAsia="en-US"/>
        </w:rPr>
        <w:t>*w przypadku składania oferty przez Wykonawców wspólnie ubiegających się o udzielenie zamówienia należy podać nazwy (firmy) oraz dokładne adresy wszystkich Wykonawców</w:t>
      </w:r>
    </w:p>
    <w:p w14:paraId="6B7EB1AD" w14:textId="77777777" w:rsidR="00F26AA6" w:rsidRPr="00FA076B" w:rsidRDefault="00F26AA6" w:rsidP="00325CA0">
      <w:pPr>
        <w:widowControl w:val="0"/>
        <w:numPr>
          <w:ilvl w:val="0"/>
          <w:numId w:val="60"/>
        </w:numPr>
        <w:tabs>
          <w:tab w:val="left" w:pos="426"/>
        </w:tabs>
        <w:suppressAutoHyphens w:val="0"/>
        <w:spacing w:before="120" w:line="360" w:lineRule="auto"/>
        <w:ind w:left="426" w:hanging="426"/>
        <w:jc w:val="both"/>
        <w:rPr>
          <w:rFonts w:ascii="Calibri" w:hAnsi="Calibri" w:cs="Calibri"/>
          <w:spacing w:val="-8"/>
          <w:lang w:eastAsia="en-US"/>
        </w:rPr>
      </w:pPr>
      <w:r w:rsidRPr="00FA076B">
        <w:rPr>
          <w:rFonts w:ascii="Calibri" w:hAnsi="Calibri" w:cs="Calibri"/>
          <w:b/>
          <w:spacing w:val="-8"/>
          <w:lang w:eastAsia="en-US"/>
        </w:rPr>
        <w:t>Jednostka wykonawcy, która będzie brała udział w realizacji zamówienia</w:t>
      </w:r>
      <w:r w:rsidRPr="00FA076B">
        <w:rPr>
          <w:rFonts w:ascii="Calibri" w:hAnsi="Calibri" w:cs="Calibri"/>
          <w:spacing w:val="-8"/>
          <w:lang w:eastAsia="en-US"/>
        </w:rPr>
        <w:t xml:space="preserve"> </w:t>
      </w:r>
      <w:r w:rsidRPr="00FA076B">
        <w:rPr>
          <w:rFonts w:ascii="Calibri" w:hAnsi="Calibri" w:cs="Calibri"/>
          <w:i/>
          <w:spacing w:val="-8"/>
          <w:lang w:eastAsia="en-US"/>
        </w:rPr>
        <w:t>(należy wpisać dane oddziału, przedstawicielstwa, innej jednostki organizacyjnej wykonawcy lub przedsiębiorcy wykonującego czynności na rzecz wykonawcy w formie podobnej do przedstawicielstwa - jeśli dotyczy):</w:t>
      </w:r>
    </w:p>
    <w:p w14:paraId="767334A7" w14:textId="4556851C"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Firma (nazwa):</w:t>
      </w:r>
      <w:r w:rsidRPr="00ED16E4">
        <w:rPr>
          <w:rFonts w:ascii="Calibri" w:hAnsi="Calibri" w:cs="Calibri"/>
          <w:spacing w:val="-6"/>
          <w:lang w:eastAsia="en-US"/>
        </w:rPr>
        <w:tab/>
      </w:r>
    </w:p>
    <w:p w14:paraId="3CB7DFC8" w14:textId="233D6C73"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Adres:</w:t>
      </w:r>
      <w:r w:rsidRPr="00ED16E4">
        <w:rPr>
          <w:rFonts w:ascii="Calibri" w:hAnsi="Calibri" w:cs="Calibri"/>
          <w:spacing w:val="-6"/>
          <w:lang w:eastAsia="en-US"/>
        </w:rPr>
        <w:tab/>
      </w:r>
    </w:p>
    <w:p w14:paraId="7510D1E5" w14:textId="06763320"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Telefon/faks:</w:t>
      </w:r>
      <w:r w:rsidRPr="00ED16E4">
        <w:rPr>
          <w:rFonts w:ascii="Calibri" w:hAnsi="Calibri" w:cs="Calibri"/>
          <w:spacing w:val="-6"/>
          <w:lang w:eastAsia="en-US"/>
        </w:rPr>
        <w:tab/>
      </w:r>
    </w:p>
    <w:p w14:paraId="21514105" w14:textId="77777777" w:rsidR="00F26AA6" w:rsidRPr="00ED16E4" w:rsidRDefault="00F26AA6" w:rsidP="00325CA0">
      <w:pPr>
        <w:widowControl w:val="0"/>
        <w:numPr>
          <w:ilvl w:val="0"/>
          <w:numId w:val="60"/>
        </w:numPr>
        <w:tabs>
          <w:tab w:val="left" w:pos="426"/>
        </w:tabs>
        <w:suppressAutoHyphens w:val="0"/>
        <w:spacing w:before="120" w:line="360" w:lineRule="auto"/>
        <w:ind w:left="426" w:hanging="426"/>
        <w:jc w:val="both"/>
        <w:rPr>
          <w:rFonts w:ascii="Calibri" w:hAnsi="Calibri" w:cs="Calibri"/>
          <w:spacing w:val="-6"/>
          <w:lang w:eastAsia="en-US"/>
        </w:rPr>
      </w:pPr>
      <w:r w:rsidRPr="00ED16E4">
        <w:rPr>
          <w:rFonts w:ascii="Calibri" w:hAnsi="Calibri" w:cs="Calibri"/>
          <w:b/>
          <w:spacing w:val="-6"/>
          <w:lang w:eastAsia="en-US"/>
        </w:rPr>
        <w:t>Osoba uprawniona przez wykonawcę do podpisania i złożenia niniejszej oferty</w:t>
      </w:r>
      <w:r w:rsidRPr="00ED16E4">
        <w:rPr>
          <w:rFonts w:ascii="Calibri" w:hAnsi="Calibri" w:cs="Calibri"/>
          <w:spacing w:val="-6"/>
          <w:lang w:eastAsia="en-US"/>
        </w:rPr>
        <w:t xml:space="preserve"> </w:t>
      </w:r>
      <w:r w:rsidRPr="00ED16E4">
        <w:rPr>
          <w:rFonts w:ascii="Calibri" w:hAnsi="Calibri" w:cs="Calibri"/>
          <w:i/>
          <w:spacing w:val="-6"/>
          <w:lang w:eastAsia="en-US"/>
        </w:rPr>
        <w:t>(jeśli dotyczy):</w:t>
      </w:r>
    </w:p>
    <w:p w14:paraId="453815FD" w14:textId="3A5465F3"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Imię i nazwisko:</w:t>
      </w:r>
      <w:r w:rsidRPr="00ED16E4">
        <w:rPr>
          <w:rFonts w:ascii="Calibri" w:hAnsi="Calibri" w:cs="Calibri"/>
          <w:spacing w:val="-6"/>
          <w:lang w:eastAsia="en-US"/>
        </w:rPr>
        <w:tab/>
      </w:r>
    </w:p>
    <w:p w14:paraId="13B05518" w14:textId="52D8018B"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Stanowisko:</w:t>
      </w:r>
      <w:r w:rsidRPr="00ED16E4">
        <w:rPr>
          <w:rFonts w:ascii="Calibri" w:hAnsi="Calibri" w:cs="Calibri"/>
          <w:spacing w:val="-6"/>
          <w:lang w:eastAsia="en-US"/>
        </w:rPr>
        <w:tab/>
      </w:r>
    </w:p>
    <w:p w14:paraId="6EBD2673" w14:textId="43C02017"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Telefon/faks:</w:t>
      </w:r>
      <w:r w:rsidRPr="00ED16E4">
        <w:rPr>
          <w:rFonts w:ascii="Calibri" w:hAnsi="Calibri" w:cs="Calibri"/>
          <w:spacing w:val="-6"/>
          <w:lang w:eastAsia="en-US"/>
        </w:rPr>
        <w:tab/>
      </w:r>
    </w:p>
    <w:p w14:paraId="6978F479" w14:textId="3C9BF017" w:rsidR="00F26AA6" w:rsidRPr="00ED16E4" w:rsidRDefault="00F26AA6" w:rsidP="00AA0C42">
      <w:pPr>
        <w:widowControl w:val="0"/>
        <w:tabs>
          <w:tab w:val="left" w:pos="2127"/>
        </w:tabs>
        <w:suppressAutoHyphens w:val="0"/>
        <w:spacing w:line="360" w:lineRule="auto"/>
        <w:ind w:left="426"/>
        <w:rPr>
          <w:rFonts w:ascii="Calibri" w:hAnsi="Calibri" w:cs="Calibri"/>
          <w:spacing w:val="-6"/>
          <w:lang w:eastAsia="en-US"/>
        </w:rPr>
      </w:pPr>
      <w:r w:rsidRPr="00ED16E4">
        <w:rPr>
          <w:rFonts w:ascii="Calibri" w:hAnsi="Calibri" w:cs="Calibri"/>
          <w:spacing w:val="-6"/>
          <w:lang w:eastAsia="en-US"/>
        </w:rPr>
        <w:t>e-mail:</w:t>
      </w:r>
      <w:r w:rsidRPr="00ED16E4">
        <w:rPr>
          <w:rFonts w:ascii="Calibri" w:hAnsi="Calibri" w:cs="Calibri"/>
          <w:spacing w:val="-6"/>
          <w:lang w:eastAsia="en-US"/>
        </w:rPr>
        <w:tab/>
      </w:r>
    </w:p>
    <w:p w14:paraId="3A8FFB54" w14:textId="77777777" w:rsidR="00F26AA6" w:rsidRPr="00ED16E4" w:rsidRDefault="00F26AA6" w:rsidP="00325CA0">
      <w:pPr>
        <w:widowControl w:val="0"/>
        <w:numPr>
          <w:ilvl w:val="0"/>
          <w:numId w:val="61"/>
        </w:numPr>
        <w:tabs>
          <w:tab w:val="left" w:pos="426"/>
        </w:tabs>
        <w:suppressAutoHyphens w:val="0"/>
        <w:spacing w:before="120" w:line="360" w:lineRule="auto"/>
        <w:ind w:left="426" w:hanging="426"/>
        <w:jc w:val="both"/>
        <w:rPr>
          <w:rFonts w:ascii="Calibri" w:hAnsi="Calibri" w:cs="Calibri"/>
          <w:b/>
          <w:spacing w:val="-6"/>
          <w:lang w:eastAsia="en-US"/>
        </w:rPr>
      </w:pPr>
      <w:r w:rsidRPr="00ED16E4">
        <w:rPr>
          <w:rFonts w:ascii="Calibri" w:hAnsi="Calibri" w:cs="Calibri"/>
          <w:b/>
          <w:spacing w:val="-6"/>
          <w:lang w:eastAsia="en-US"/>
        </w:rPr>
        <w:t>Dane dotyczące zamawiającego:</w:t>
      </w:r>
    </w:p>
    <w:p w14:paraId="05ADE297" w14:textId="422B7C7D" w:rsidR="00ED6B5B" w:rsidRPr="00ED16E4" w:rsidRDefault="00ED6B5B" w:rsidP="00AA0C42">
      <w:pPr>
        <w:widowControl w:val="0"/>
        <w:tabs>
          <w:tab w:val="left" w:pos="426"/>
        </w:tabs>
        <w:suppressAutoHyphens w:val="0"/>
        <w:spacing w:line="360" w:lineRule="auto"/>
        <w:ind w:left="426"/>
        <w:jc w:val="both"/>
        <w:rPr>
          <w:rFonts w:ascii="Calibri" w:eastAsia="Calibri" w:hAnsi="Calibri" w:cs="Calibri"/>
          <w:b/>
          <w:spacing w:val="-6"/>
          <w:lang w:eastAsia="en-US"/>
        </w:rPr>
      </w:pPr>
      <w:r w:rsidRPr="00ED16E4">
        <w:rPr>
          <w:rFonts w:ascii="Calibri" w:eastAsia="Calibri" w:hAnsi="Calibri" w:cs="Calibri"/>
          <w:b/>
          <w:spacing w:val="-6"/>
          <w:lang w:eastAsia="en-US"/>
        </w:rPr>
        <w:t xml:space="preserve">Gmina </w:t>
      </w:r>
      <w:r w:rsidR="00FD0885">
        <w:rPr>
          <w:rFonts w:ascii="Calibri" w:eastAsia="Calibri" w:hAnsi="Calibri" w:cs="Calibri"/>
          <w:b/>
          <w:spacing w:val="-6"/>
          <w:lang w:eastAsia="en-US"/>
        </w:rPr>
        <w:t>Krapkowice</w:t>
      </w:r>
    </w:p>
    <w:p w14:paraId="7ADA5F1E" w14:textId="0C4FBD56" w:rsidR="00ED6B5B" w:rsidRPr="00ED16E4" w:rsidRDefault="00ED6B5B" w:rsidP="00AA0C42">
      <w:pPr>
        <w:widowControl w:val="0"/>
        <w:tabs>
          <w:tab w:val="left" w:pos="426"/>
        </w:tabs>
        <w:suppressAutoHyphens w:val="0"/>
        <w:spacing w:line="360" w:lineRule="auto"/>
        <w:ind w:left="426"/>
        <w:jc w:val="both"/>
        <w:rPr>
          <w:rFonts w:ascii="Calibri" w:eastAsia="Calibri" w:hAnsi="Calibri" w:cs="Calibri"/>
          <w:b/>
          <w:spacing w:val="-6"/>
          <w:lang w:eastAsia="en-US"/>
        </w:rPr>
      </w:pPr>
      <w:r w:rsidRPr="00ED16E4">
        <w:rPr>
          <w:rFonts w:ascii="Calibri" w:eastAsia="Calibri" w:hAnsi="Calibri" w:cs="Calibri"/>
          <w:b/>
          <w:spacing w:val="-6"/>
          <w:lang w:eastAsia="en-US"/>
        </w:rPr>
        <w:t>ul.</w:t>
      </w:r>
      <w:r w:rsidR="00FD0885">
        <w:rPr>
          <w:rFonts w:ascii="Calibri" w:eastAsia="Calibri" w:hAnsi="Calibri" w:cs="Calibri"/>
          <w:b/>
          <w:spacing w:val="-6"/>
          <w:lang w:eastAsia="en-US"/>
        </w:rPr>
        <w:t xml:space="preserve"> 3 maja 17</w:t>
      </w:r>
    </w:p>
    <w:p w14:paraId="267FFECE" w14:textId="36333B21" w:rsidR="00ED6B5B" w:rsidRPr="00ED16E4" w:rsidRDefault="00FD0885" w:rsidP="00AA0C42">
      <w:pPr>
        <w:widowControl w:val="0"/>
        <w:tabs>
          <w:tab w:val="left" w:pos="426"/>
        </w:tabs>
        <w:suppressAutoHyphens w:val="0"/>
        <w:spacing w:line="360" w:lineRule="auto"/>
        <w:ind w:left="426"/>
        <w:jc w:val="both"/>
        <w:rPr>
          <w:rFonts w:ascii="Calibri" w:eastAsia="Calibri" w:hAnsi="Calibri" w:cs="Calibri"/>
          <w:b/>
          <w:spacing w:val="-6"/>
          <w:lang w:eastAsia="en-US"/>
        </w:rPr>
      </w:pPr>
      <w:r>
        <w:rPr>
          <w:rFonts w:ascii="Calibri" w:eastAsia="Calibri" w:hAnsi="Calibri" w:cs="Calibri"/>
          <w:b/>
          <w:spacing w:val="-6"/>
          <w:lang w:eastAsia="en-US"/>
        </w:rPr>
        <w:t>47-303 Krapkowice</w:t>
      </w:r>
    </w:p>
    <w:p w14:paraId="07E4856F" w14:textId="04561E3C" w:rsidR="00F26AA6" w:rsidRPr="00ED16E4" w:rsidRDefault="00F26AA6" w:rsidP="00325CA0">
      <w:pPr>
        <w:widowControl w:val="0"/>
        <w:numPr>
          <w:ilvl w:val="0"/>
          <w:numId w:val="61"/>
        </w:numPr>
        <w:suppressAutoHyphens w:val="0"/>
        <w:spacing w:before="120" w:after="80" w:line="360" w:lineRule="auto"/>
        <w:ind w:left="426" w:hanging="426"/>
        <w:jc w:val="both"/>
        <w:rPr>
          <w:rFonts w:ascii="Calibri" w:eastAsia="Calibri" w:hAnsi="Calibri" w:cs="Calibri"/>
          <w:spacing w:val="-6"/>
          <w:lang w:eastAsia="en-US"/>
        </w:rPr>
      </w:pPr>
      <w:r w:rsidRPr="00ED16E4">
        <w:rPr>
          <w:rFonts w:ascii="Calibri" w:eastAsia="Calibri" w:hAnsi="Calibri" w:cs="Calibri"/>
          <w:spacing w:val="-6"/>
          <w:lang w:eastAsia="en-US"/>
        </w:rPr>
        <w:lastRenderedPageBreak/>
        <w:t>Składając ofertę w</w:t>
      </w:r>
      <w:r w:rsidR="006543BE" w:rsidRPr="00ED16E4">
        <w:rPr>
          <w:rFonts w:ascii="Calibri" w:eastAsia="Calibri" w:hAnsi="Calibri" w:cs="Calibri"/>
          <w:spacing w:val="-6"/>
          <w:lang w:eastAsia="en-US"/>
        </w:rPr>
        <w:t xml:space="preserve"> </w:t>
      </w:r>
      <w:r w:rsidRPr="00ED16E4">
        <w:rPr>
          <w:rFonts w:ascii="Calibri" w:eastAsia="Calibri" w:hAnsi="Calibri" w:cs="Calibri"/>
          <w:spacing w:val="-6"/>
          <w:lang w:eastAsia="en-US"/>
        </w:rPr>
        <w:t xml:space="preserve">postępowaniu o zamówienie publiczne, prowadzonym w trybie podstawowym na </w:t>
      </w:r>
      <w:r w:rsidRPr="00ED16E4">
        <w:rPr>
          <w:rFonts w:ascii="Calibri" w:eastAsia="Calibri" w:hAnsi="Calibri" w:cs="Calibri"/>
          <w:b/>
          <w:spacing w:val="-6"/>
          <w:lang w:eastAsia="en-US"/>
        </w:rPr>
        <w:t xml:space="preserve">,,Ubezpieczenie majątku i innych interesów </w:t>
      </w:r>
      <w:r w:rsidR="00236C34" w:rsidRPr="00ED16E4">
        <w:rPr>
          <w:rFonts w:ascii="Calibri" w:eastAsia="Calibri" w:hAnsi="Calibri" w:cs="Calibri"/>
          <w:b/>
          <w:spacing w:val="-6"/>
          <w:lang w:eastAsia="en-US"/>
        </w:rPr>
        <w:t xml:space="preserve">Gminy </w:t>
      </w:r>
      <w:r w:rsidR="00FD0885">
        <w:rPr>
          <w:rFonts w:ascii="Calibri" w:eastAsia="Calibri" w:hAnsi="Calibri" w:cs="Calibri"/>
          <w:b/>
          <w:spacing w:val="-6"/>
          <w:lang w:eastAsia="en-US"/>
        </w:rPr>
        <w:t>Krapkowice</w:t>
      </w:r>
      <w:r w:rsidRPr="00ED16E4">
        <w:rPr>
          <w:rFonts w:ascii="Calibri" w:eastAsia="Calibri" w:hAnsi="Calibri" w:cs="Calibri"/>
          <w:b/>
          <w:spacing w:val="-6"/>
          <w:lang w:eastAsia="en-US"/>
        </w:rPr>
        <w:t>”</w:t>
      </w:r>
      <w:r w:rsidRPr="00ED16E4">
        <w:rPr>
          <w:rFonts w:ascii="Calibri" w:eastAsia="Calibri" w:hAnsi="Calibri" w:cs="Calibri"/>
          <w:spacing w:val="-6"/>
          <w:lang w:eastAsia="en-US"/>
        </w:rPr>
        <w:t xml:space="preserve">, </w:t>
      </w:r>
      <w:r w:rsidRPr="00ED16E4">
        <w:rPr>
          <w:rFonts w:ascii="Calibri" w:eastAsia="Calibri" w:hAnsi="Calibri" w:cs="Calibri"/>
          <w:bCs/>
          <w:spacing w:val="-6"/>
          <w:lang w:eastAsia="en-US"/>
        </w:rPr>
        <w:t>oferujemy wykonanie zamówienia, zgodnie z wymogami specyfikacji warunków zamówienia, za cenę:</w:t>
      </w:r>
    </w:p>
    <w:p w14:paraId="64DF9710" w14:textId="23AE8BDD" w:rsidR="00F26AA6" w:rsidRPr="00ED16E4" w:rsidRDefault="00F26AA6" w:rsidP="00325CA0">
      <w:pPr>
        <w:pStyle w:val="Akapitzlist10"/>
        <w:widowControl w:val="0"/>
        <w:numPr>
          <w:ilvl w:val="0"/>
          <w:numId w:val="11"/>
        </w:numPr>
        <w:tabs>
          <w:tab w:val="left" w:pos="426"/>
        </w:tabs>
        <w:suppressAutoHyphens w:val="0"/>
        <w:spacing w:before="120" w:after="240" w:line="360" w:lineRule="auto"/>
        <w:ind w:left="426" w:hanging="426"/>
        <w:jc w:val="both"/>
        <w:rPr>
          <w:rFonts w:cs="Calibri"/>
          <w:b/>
          <w:spacing w:val="-6"/>
          <w:sz w:val="24"/>
          <w:szCs w:val="24"/>
        </w:rPr>
      </w:pPr>
      <w:r w:rsidRPr="00ED16E4">
        <w:rPr>
          <w:rFonts w:cs="Calibri"/>
          <w:b/>
          <w:spacing w:val="-6"/>
          <w:sz w:val="24"/>
          <w:szCs w:val="24"/>
        </w:rPr>
        <w:t>Część I zamówienia - „Ubezpieczenie majątku</w:t>
      </w:r>
      <w:r w:rsidR="005C0219" w:rsidRPr="00ED16E4">
        <w:rPr>
          <w:rFonts w:cs="Calibri"/>
          <w:b/>
          <w:spacing w:val="-6"/>
          <w:sz w:val="24"/>
          <w:szCs w:val="24"/>
        </w:rPr>
        <w:t xml:space="preserve"> i</w:t>
      </w:r>
      <w:r w:rsidRPr="00ED16E4">
        <w:rPr>
          <w:rFonts w:cs="Calibri"/>
          <w:b/>
          <w:spacing w:val="-6"/>
          <w:sz w:val="24"/>
          <w:szCs w:val="24"/>
        </w:rPr>
        <w:t xml:space="preserve"> odpowiedzialności cywilnej </w:t>
      </w:r>
      <w:r w:rsidR="00236C34" w:rsidRPr="00ED16E4">
        <w:rPr>
          <w:rFonts w:cs="Calibri"/>
          <w:b/>
          <w:spacing w:val="-6"/>
          <w:sz w:val="24"/>
          <w:szCs w:val="24"/>
        </w:rPr>
        <w:t xml:space="preserve">Gminy </w:t>
      </w:r>
      <w:r w:rsidR="00FD0885">
        <w:rPr>
          <w:rFonts w:eastAsia="Calibri" w:cs="Calibri"/>
          <w:b/>
          <w:spacing w:val="-6"/>
          <w:lang w:eastAsia="en-US"/>
        </w:rPr>
        <w:t>Krapkowice</w:t>
      </w:r>
      <w:r w:rsidRPr="00ED16E4">
        <w:rPr>
          <w:rFonts w:cs="Calibri"/>
          <w:b/>
          <w:spacing w:val="-6"/>
          <w:sz w:val="24"/>
          <w:szCs w:val="24"/>
        </w:rPr>
        <w:t>”</w:t>
      </w:r>
    </w:p>
    <w:p w14:paraId="70B3334D" w14:textId="7A386450" w:rsidR="00F26AA6" w:rsidRPr="00ED16E4" w:rsidRDefault="00F26AA6" w:rsidP="00AA0C42">
      <w:pPr>
        <w:widowControl w:val="0"/>
        <w:suppressAutoHyphens w:val="0"/>
        <w:spacing w:line="360" w:lineRule="auto"/>
        <w:jc w:val="center"/>
        <w:rPr>
          <w:rFonts w:ascii="Calibri" w:hAnsi="Calibri" w:cs="Calibri"/>
          <w:b/>
          <w:bCs/>
          <w:spacing w:val="-6"/>
        </w:rPr>
      </w:pPr>
      <w:r w:rsidRPr="00ED16E4">
        <w:rPr>
          <w:rFonts w:ascii="Calibri" w:hAnsi="Calibri" w:cs="Calibri"/>
          <w:b/>
          <w:bCs/>
          <w:spacing w:val="-6"/>
        </w:rPr>
        <w:t> złotych</w:t>
      </w:r>
      <w:r w:rsidR="008A391C">
        <w:rPr>
          <w:rFonts w:ascii="Calibri" w:hAnsi="Calibri" w:cs="Calibri"/>
          <w:b/>
          <w:bCs/>
          <w:spacing w:val="-6"/>
        </w:rPr>
        <w:t xml:space="preserve"> </w:t>
      </w:r>
    </w:p>
    <w:p w14:paraId="7FC314A4" w14:textId="77777777" w:rsidR="00414A78" w:rsidRPr="00ED16E4" w:rsidRDefault="00414A78" w:rsidP="00AA0C42">
      <w:pPr>
        <w:widowControl w:val="0"/>
        <w:suppressAutoHyphens w:val="0"/>
        <w:spacing w:line="276" w:lineRule="auto"/>
        <w:jc w:val="center"/>
        <w:rPr>
          <w:rFonts w:ascii="Calibri" w:hAnsi="Calibri" w:cs="Calibri"/>
          <w:spacing w:val="-6"/>
        </w:rPr>
      </w:pPr>
      <w:r w:rsidRPr="00ED16E4">
        <w:rPr>
          <w:rFonts w:ascii="Calibri" w:hAnsi="Calibri" w:cs="Calibri"/>
          <w:spacing w:val="-6"/>
        </w:rPr>
        <w:t xml:space="preserve">/usługa zwolniona z podatku VAT zgodnie z art. 43 ust. 1 pkt 37 </w:t>
      </w:r>
    </w:p>
    <w:p w14:paraId="6B38DB19" w14:textId="79FBDFCB" w:rsidR="00F26AA6" w:rsidRPr="00ED16E4" w:rsidRDefault="00414A78" w:rsidP="00AA0C42">
      <w:pPr>
        <w:widowControl w:val="0"/>
        <w:suppressAutoHyphens w:val="0"/>
        <w:spacing w:line="276" w:lineRule="auto"/>
        <w:jc w:val="center"/>
        <w:rPr>
          <w:rFonts w:ascii="Calibri" w:hAnsi="Calibri" w:cs="Calibri"/>
          <w:spacing w:val="-6"/>
        </w:rPr>
      </w:pPr>
      <w:r w:rsidRPr="00ED16E4">
        <w:rPr>
          <w:rFonts w:ascii="Calibri" w:hAnsi="Calibri" w:cs="Calibri"/>
          <w:spacing w:val="-6"/>
        </w:rPr>
        <w:t>ustawy z dnia 11 marca 2004 r. o podatku od towarów i usług/</w:t>
      </w:r>
    </w:p>
    <w:p w14:paraId="7F3A2B70" w14:textId="77777777" w:rsidR="00F26AA6" w:rsidRPr="00ED16E4" w:rsidRDefault="00F26AA6" w:rsidP="00AA0C42">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t>wynikającą z wypełnionego formularza cenowego, zawartego poniżej.</w:t>
      </w:r>
    </w:p>
    <w:p w14:paraId="75A1747A" w14:textId="5104D52D" w:rsidR="00F26AA6" w:rsidRPr="00ED16E4" w:rsidRDefault="00F26AA6" w:rsidP="00AA0C42">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t xml:space="preserve">Termin wykonania zamówienia: </w:t>
      </w:r>
      <w:r w:rsidR="008A391C" w:rsidRPr="00A15B5D">
        <w:rPr>
          <w:rFonts w:ascii="Calibri" w:hAnsi="Calibri" w:cs="Calibri"/>
          <w:b/>
          <w:spacing w:val="-6"/>
          <w:lang w:eastAsia="en-US"/>
        </w:rPr>
        <w:t>od dnia 01.</w:t>
      </w:r>
      <w:r w:rsidR="00FD0885">
        <w:rPr>
          <w:rFonts w:ascii="Calibri" w:hAnsi="Calibri" w:cs="Calibri"/>
          <w:b/>
          <w:spacing w:val="-6"/>
          <w:lang w:eastAsia="en-US"/>
        </w:rPr>
        <w:t>03</w:t>
      </w:r>
      <w:r w:rsidR="008A391C" w:rsidRPr="00A15B5D">
        <w:rPr>
          <w:rFonts w:ascii="Calibri" w:hAnsi="Calibri" w:cs="Calibri"/>
          <w:b/>
          <w:spacing w:val="-6"/>
          <w:lang w:eastAsia="en-US"/>
        </w:rPr>
        <w:t>.202</w:t>
      </w:r>
      <w:r w:rsidR="00FD0885">
        <w:rPr>
          <w:rFonts w:ascii="Calibri" w:hAnsi="Calibri" w:cs="Calibri"/>
          <w:b/>
          <w:spacing w:val="-6"/>
          <w:lang w:eastAsia="en-US"/>
        </w:rPr>
        <w:t>6</w:t>
      </w:r>
      <w:r w:rsidR="008A391C" w:rsidRPr="00A15B5D">
        <w:rPr>
          <w:rFonts w:ascii="Calibri" w:hAnsi="Calibri" w:cs="Calibri"/>
          <w:b/>
          <w:spacing w:val="-6"/>
          <w:lang w:eastAsia="en-US"/>
        </w:rPr>
        <w:t xml:space="preserve"> r. do dnia </w:t>
      </w:r>
      <w:r w:rsidR="00FD0885">
        <w:rPr>
          <w:rFonts w:ascii="Calibri" w:hAnsi="Calibri" w:cs="Calibri"/>
          <w:b/>
          <w:spacing w:val="-6"/>
          <w:lang w:eastAsia="en-US"/>
        </w:rPr>
        <w:t>29.02.2028</w:t>
      </w:r>
      <w:r w:rsidR="008A391C" w:rsidRPr="00A15B5D">
        <w:rPr>
          <w:rFonts w:ascii="Calibri" w:hAnsi="Calibri" w:cs="Calibri"/>
          <w:b/>
          <w:spacing w:val="-6"/>
          <w:lang w:eastAsia="en-US"/>
        </w:rPr>
        <w:t xml:space="preserve"> r.</w:t>
      </w:r>
      <w:r w:rsidRPr="00ED16E4">
        <w:rPr>
          <w:rFonts w:ascii="Calibri" w:hAnsi="Calibri" w:cs="Calibri"/>
          <w:b/>
          <w:i/>
          <w:spacing w:val="-6"/>
          <w:lang w:eastAsia="en-US"/>
        </w:rPr>
        <w:t xml:space="preserve"> </w:t>
      </w:r>
    </w:p>
    <w:p w14:paraId="4DFE51D9" w14:textId="0EEB205C" w:rsidR="00F26AA6" w:rsidRPr="00ED16E4" w:rsidRDefault="00F26AA6" w:rsidP="00AA0C42">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t>Termin związania ofertą i</w:t>
      </w:r>
      <w:r w:rsidR="0092273D" w:rsidRPr="00ED16E4">
        <w:rPr>
          <w:rFonts w:ascii="Calibri" w:hAnsi="Calibri" w:cs="Calibri"/>
          <w:spacing w:val="-6"/>
          <w:lang w:eastAsia="en-US"/>
        </w:rPr>
        <w:t xml:space="preserve"> </w:t>
      </w:r>
      <w:r w:rsidRPr="00ED16E4">
        <w:rPr>
          <w:rFonts w:ascii="Calibri" w:hAnsi="Calibri" w:cs="Calibri"/>
          <w:spacing w:val="-6"/>
          <w:lang w:eastAsia="en-US"/>
        </w:rPr>
        <w:t xml:space="preserve">warunki płatności: </w:t>
      </w:r>
      <w:r w:rsidRPr="00ED16E4">
        <w:rPr>
          <w:rFonts w:ascii="Calibri" w:hAnsi="Calibri" w:cs="Calibri"/>
          <w:b/>
          <w:spacing w:val="-6"/>
          <w:lang w:eastAsia="en-US"/>
        </w:rPr>
        <w:t>zgodne z</w:t>
      </w:r>
      <w:r w:rsidR="005C0219" w:rsidRPr="00ED16E4">
        <w:rPr>
          <w:rFonts w:ascii="Calibri" w:hAnsi="Calibri" w:cs="Calibri"/>
          <w:b/>
          <w:spacing w:val="-6"/>
          <w:lang w:eastAsia="en-US"/>
        </w:rPr>
        <w:t xml:space="preserve"> </w:t>
      </w:r>
      <w:r w:rsidRPr="00ED16E4">
        <w:rPr>
          <w:rFonts w:ascii="Calibri" w:hAnsi="Calibri" w:cs="Calibri"/>
          <w:b/>
          <w:spacing w:val="-6"/>
          <w:lang w:eastAsia="en-US"/>
        </w:rPr>
        <w:t>postanowieniami specyfikacji warunków zamówienia</w:t>
      </w:r>
      <w:r w:rsidRPr="00ED16E4">
        <w:rPr>
          <w:rFonts w:ascii="Calibri" w:hAnsi="Calibri" w:cs="Calibri"/>
          <w:spacing w:val="-6"/>
          <w:lang w:eastAsia="en-US"/>
        </w:rPr>
        <w:t>.</w:t>
      </w:r>
    </w:p>
    <w:p w14:paraId="3096D078" w14:textId="77777777" w:rsidR="00F26AA6" w:rsidRPr="00ED16E4" w:rsidRDefault="00F26AA6" w:rsidP="00AA0C42">
      <w:pPr>
        <w:widowControl w:val="0"/>
        <w:suppressAutoHyphens w:val="0"/>
        <w:spacing w:before="120" w:after="120" w:line="360" w:lineRule="auto"/>
        <w:jc w:val="center"/>
        <w:rPr>
          <w:rFonts w:ascii="Calibri" w:hAnsi="Calibri" w:cs="Calibri"/>
          <w:b/>
          <w:i/>
          <w:spacing w:val="-6"/>
          <w:lang w:eastAsia="en-US"/>
        </w:rPr>
      </w:pPr>
      <w:r w:rsidRPr="00ED16E4">
        <w:rPr>
          <w:rFonts w:ascii="Calibri" w:hAnsi="Calibri" w:cs="Calibri"/>
          <w:b/>
          <w:i/>
          <w:spacing w:val="-6"/>
          <w:lang w:eastAsia="en-US"/>
        </w:rPr>
        <w:t xml:space="preserve">Uwaga - jeśli Wykonawca nie składa oferty na niniejszą część zamówienia należy </w:t>
      </w:r>
      <w:r w:rsidRPr="00ED16E4">
        <w:rPr>
          <w:rFonts w:ascii="Calibri" w:hAnsi="Calibri" w:cs="Calibri"/>
          <w:b/>
          <w:i/>
          <w:spacing w:val="-6"/>
          <w:u w:val="single"/>
          <w:lang w:eastAsia="en-US"/>
        </w:rPr>
        <w:t>postawić kreskę</w:t>
      </w:r>
      <w:r w:rsidRPr="00ED16E4">
        <w:rPr>
          <w:rFonts w:ascii="Calibri" w:hAnsi="Calibri" w:cs="Calibri"/>
          <w:b/>
          <w:i/>
          <w:spacing w:val="-6"/>
          <w:lang w:eastAsia="en-US"/>
        </w:rPr>
        <w:t xml:space="preserve"> lub wprowadzić zapis: </w:t>
      </w:r>
      <w:r w:rsidRPr="00ED16E4">
        <w:rPr>
          <w:rFonts w:ascii="Calibri" w:hAnsi="Calibri" w:cs="Calibri"/>
          <w:b/>
          <w:i/>
          <w:spacing w:val="-6"/>
          <w:u w:val="single"/>
          <w:lang w:eastAsia="en-US"/>
        </w:rPr>
        <w:t>Nie dotyczy</w:t>
      </w:r>
      <w:r w:rsidRPr="00ED16E4">
        <w:rPr>
          <w:rFonts w:ascii="Calibri" w:hAnsi="Calibri" w:cs="Calibri"/>
          <w:b/>
          <w:i/>
          <w:spacing w:val="-6"/>
          <w:lang w:eastAsia="en-US"/>
        </w:rPr>
        <w:t>.</w:t>
      </w:r>
    </w:p>
    <w:p w14:paraId="24C84EE2" w14:textId="06868624" w:rsidR="00F26AA6" w:rsidRPr="00ED16E4" w:rsidRDefault="00F26AA6" w:rsidP="00AA0C42">
      <w:pPr>
        <w:widowControl w:val="0"/>
        <w:suppressAutoHyphens w:val="0"/>
        <w:spacing w:before="120" w:line="360" w:lineRule="auto"/>
        <w:jc w:val="both"/>
        <w:rPr>
          <w:rFonts w:ascii="Calibri" w:hAnsi="Calibri" w:cs="Calibri"/>
          <w:b/>
          <w:bCs/>
          <w:i/>
          <w:spacing w:val="-6"/>
          <w:lang w:eastAsia="en-US"/>
        </w:rPr>
      </w:pPr>
      <w:r w:rsidRPr="00ED16E4">
        <w:rPr>
          <w:rFonts w:ascii="Calibri" w:hAnsi="Calibri" w:cs="Calibri"/>
          <w:b/>
          <w:i/>
          <w:spacing w:val="-6"/>
          <w:lang w:eastAsia="en-US"/>
        </w:rPr>
        <w:t xml:space="preserve">Tabela nr 1: </w:t>
      </w:r>
      <w:r w:rsidRPr="00ED16E4">
        <w:rPr>
          <w:rFonts w:ascii="Calibri" w:hAnsi="Calibri" w:cs="Calibri"/>
          <w:b/>
          <w:bCs/>
          <w:i/>
          <w:spacing w:val="-6"/>
          <w:lang w:eastAsia="en-US"/>
        </w:rPr>
        <w:t>Formularz cenowy dotyczący części pierwszej zamówienia</w:t>
      </w:r>
      <w:r w:rsidR="003B75BB" w:rsidRPr="00ED16E4">
        <w:rPr>
          <w:rFonts w:ascii="Calibri" w:hAnsi="Calibri" w:cs="Calibri"/>
          <w:b/>
          <w:bCs/>
          <w:i/>
          <w:spacing w:val="-6"/>
          <w:lang w:eastAsia="en-US"/>
        </w:rPr>
        <w:t>.</w:t>
      </w:r>
    </w:p>
    <w:p w14:paraId="62CB5E6D" w14:textId="77A5FAFF" w:rsidR="005A2628" w:rsidRPr="008A391C" w:rsidRDefault="005A2628" w:rsidP="00AA0C42">
      <w:pPr>
        <w:widowControl w:val="0"/>
        <w:suppressAutoHyphens w:val="0"/>
        <w:spacing w:before="120" w:after="120" w:line="360" w:lineRule="auto"/>
        <w:jc w:val="both"/>
        <w:rPr>
          <w:rFonts w:ascii="Calibri" w:hAnsi="Calibri" w:cs="Calibri"/>
          <w:b/>
          <w:bCs/>
          <w:i/>
          <w:spacing w:val="-8"/>
          <w:lang w:eastAsia="en-US"/>
        </w:rPr>
      </w:pPr>
      <w:r w:rsidRPr="008A391C">
        <w:rPr>
          <w:rFonts w:ascii="Calibri" w:hAnsi="Calibri" w:cs="Calibri"/>
          <w:b/>
          <w:bCs/>
          <w:i/>
          <w:spacing w:val="-8"/>
          <w:lang w:eastAsia="en-US"/>
        </w:rPr>
        <w:t>Opis tabeli</w:t>
      </w:r>
      <w:r w:rsidRPr="008A391C">
        <w:rPr>
          <w:rFonts w:ascii="Calibri" w:hAnsi="Calibri" w:cs="Calibri"/>
          <w:i/>
          <w:spacing w:val="-8"/>
          <w:lang w:eastAsia="en-US"/>
        </w:rPr>
        <w:t>: 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r w:rsidRPr="008A391C">
        <w:rPr>
          <w:rFonts w:ascii="Calibri" w:hAnsi="Calibri" w:cs="Calibri"/>
          <w:b/>
          <w:bCs/>
          <w:i/>
          <w:spacing w:val="-8"/>
          <w:lang w:eastAsia="en-US"/>
        </w:rPr>
        <w:t xml:space="preserve"> </w:t>
      </w:r>
    </w:p>
    <w:tbl>
      <w:tblPr>
        <w:tblW w:w="498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
        <w:gridCol w:w="7180"/>
        <w:gridCol w:w="1939"/>
      </w:tblGrid>
      <w:tr w:rsidR="005A2628" w:rsidRPr="00ED16E4" w14:paraId="24DDD7AB" w14:textId="77777777" w:rsidTr="00FB1178">
        <w:trPr>
          <w:trHeight w:val="510"/>
          <w:jc w:val="center"/>
        </w:trPr>
        <w:tc>
          <w:tcPr>
            <w:tcW w:w="5000" w:type="pct"/>
            <w:gridSpan w:val="3"/>
            <w:vAlign w:val="center"/>
          </w:tcPr>
          <w:p w14:paraId="2EF26A1E" w14:textId="77777777" w:rsidR="005A2628" w:rsidRPr="00ED16E4" w:rsidRDefault="005A2628"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FORMULARZ CENOWY</w:t>
            </w:r>
          </w:p>
        </w:tc>
      </w:tr>
      <w:tr w:rsidR="005A2628" w:rsidRPr="00ED16E4" w14:paraId="5AD36FDE" w14:textId="77777777" w:rsidTr="00FB1178">
        <w:trPr>
          <w:trHeight w:val="510"/>
          <w:jc w:val="center"/>
        </w:trPr>
        <w:tc>
          <w:tcPr>
            <w:tcW w:w="240" w:type="pct"/>
            <w:vAlign w:val="center"/>
          </w:tcPr>
          <w:p w14:paraId="6DA77BA2" w14:textId="77777777" w:rsidR="005A2628" w:rsidRPr="00ED16E4" w:rsidRDefault="005A2628"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lp.</w:t>
            </w:r>
          </w:p>
        </w:tc>
        <w:tc>
          <w:tcPr>
            <w:tcW w:w="3748" w:type="pct"/>
            <w:vAlign w:val="center"/>
          </w:tcPr>
          <w:p w14:paraId="4D3EDEC0" w14:textId="77777777" w:rsidR="005A2628" w:rsidRPr="00ED16E4" w:rsidRDefault="005A2628"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Zakres zamówienia</w:t>
            </w:r>
          </w:p>
        </w:tc>
        <w:tc>
          <w:tcPr>
            <w:tcW w:w="1012" w:type="pct"/>
            <w:vAlign w:val="center"/>
          </w:tcPr>
          <w:p w14:paraId="7FF450F9" w14:textId="70925EF7" w:rsidR="005A2628" w:rsidRPr="00ED16E4" w:rsidRDefault="005A2628"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 xml:space="preserve">Składka za </w:t>
            </w:r>
            <w:r w:rsidR="005562F9">
              <w:rPr>
                <w:rFonts w:ascii="Calibri" w:hAnsi="Calibri" w:cs="Calibri"/>
                <w:b/>
                <w:spacing w:val="-6"/>
                <w:lang w:eastAsia="pl-PL"/>
              </w:rPr>
              <w:t>cały okres zamówienia</w:t>
            </w:r>
          </w:p>
        </w:tc>
      </w:tr>
      <w:tr w:rsidR="005A2628" w:rsidRPr="00ED16E4" w14:paraId="5C935FB9" w14:textId="77777777" w:rsidTr="00FB1178">
        <w:trPr>
          <w:trHeight w:val="510"/>
          <w:jc w:val="center"/>
        </w:trPr>
        <w:tc>
          <w:tcPr>
            <w:tcW w:w="240" w:type="pct"/>
            <w:vAlign w:val="center"/>
          </w:tcPr>
          <w:p w14:paraId="7C778AF6" w14:textId="77777777" w:rsidR="005A2628" w:rsidRPr="00ED16E4" w:rsidRDefault="005A2628" w:rsidP="00AA0C42">
            <w:pPr>
              <w:widowControl w:val="0"/>
              <w:suppressAutoHyphens w:val="0"/>
              <w:spacing w:line="276" w:lineRule="auto"/>
              <w:jc w:val="center"/>
              <w:rPr>
                <w:rFonts w:ascii="Calibri" w:hAnsi="Calibri" w:cs="Calibri"/>
                <w:bCs/>
                <w:spacing w:val="-6"/>
                <w:lang w:eastAsia="pl-PL"/>
              </w:rPr>
            </w:pPr>
            <w:r w:rsidRPr="00ED16E4">
              <w:rPr>
                <w:rFonts w:ascii="Calibri" w:hAnsi="Calibri" w:cs="Calibri"/>
                <w:bCs/>
                <w:spacing w:val="-6"/>
                <w:lang w:eastAsia="pl-PL"/>
              </w:rPr>
              <w:t>1</w:t>
            </w:r>
          </w:p>
        </w:tc>
        <w:tc>
          <w:tcPr>
            <w:tcW w:w="3748" w:type="pct"/>
            <w:vAlign w:val="center"/>
          </w:tcPr>
          <w:p w14:paraId="111AEE1D" w14:textId="77777777" w:rsidR="005A2628" w:rsidRPr="00ED16E4" w:rsidRDefault="005A2628" w:rsidP="00AA0C42">
            <w:pPr>
              <w:widowControl w:val="0"/>
              <w:suppressAutoHyphens w:val="0"/>
              <w:spacing w:line="276" w:lineRule="auto"/>
              <w:rPr>
                <w:rFonts w:ascii="Calibri" w:hAnsi="Calibri" w:cs="Calibri"/>
                <w:bCs/>
                <w:spacing w:val="-6"/>
                <w:lang w:eastAsia="pl-PL"/>
              </w:rPr>
            </w:pPr>
            <w:r w:rsidRPr="00ED16E4">
              <w:rPr>
                <w:rFonts w:ascii="Calibri" w:hAnsi="Calibri" w:cs="Calibri"/>
                <w:bCs/>
                <w:spacing w:val="-6"/>
                <w:lang w:eastAsia="pl-PL"/>
              </w:rPr>
              <w:t xml:space="preserve">Ubezpieczenie mienia od wszystkich </w:t>
            </w:r>
            <w:proofErr w:type="spellStart"/>
            <w:r w:rsidRPr="00ED16E4">
              <w:rPr>
                <w:rFonts w:ascii="Calibri" w:hAnsi="Calibri" w:cs="Calibri"/>
                <w:bCs/>
                <w:spacing w:val="-6"/>
                <w:lang w:eastAsia="pl-PL"/>
              </w:rPr>
              <w:t>ryzyk</w:t>
            </w:r>
            <w:proofErr w:type="spellEnd"/>
          </w:p>
        </w:tc>
        <w:tc>
          <w:tcPr>
            <w:tcW w:w="1012" w:type="pct"/>
            <w:vAlign w:val="center"/>
          </w:tcPr>
          <w:p w14:paraId="512D93FE" w14:textId="77777777" w:rsidR="005A2628" w:rsidRPr="00ED16E4" w:rsidRDefault="005A2628" w:rsidP="00AA0C42">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5A2628" w:rsidRPr="00ED16E4" w14:paraId="70E03F53" w14:textId="77777777" w:rsidTr="00FB1178">
        <w:trPr>
          <w:trHeight w:val="510"/>
          <w:jc w:val="center"/>
        </w:trPr>
        <w:tc>
          <w:tcPr>
            <w:tcW w:w="240" w:type="pct"/>
            <w:tcBorders>
              <w:bottom w:val="single" w:sz="6" w:space="0" w:color="auto"/>
            </w:tcBorders>
            <w:vAlign w:val="center"/>
          </w:tcPr>
          <w:p w14:paraId="1CCC1DFE" w14:textId="77777777" w:rsidR="005A2628" w:rsidRPr="00ED16E4" w:rsidRDefault="005A2628" w:rsidP="00AA0C42">
            <w:pPr>
              <w:widowControl w:val="0"/>
              <w:suppressAutoHyphens w:val="0"/>
              <w:spacing w:line="276" w:lineRule="auto"/>
              <w:jc w:val="center"/>
              <w:rPr>
                <w:rFonts w:ascii="Calibri" w:hAnsi="Calibri" w:cs="Calibri"/>
                <w:bCs/>
                <w:spacing w:val="-6"/>
                <w:lang w:eastAsia="pl-PL"/>
              </w:rPr>
            </w:pPr>
            <w:r w:rsidRPr="00ED16E4">
              <w:rPr>
                <w:rFonts w:ascii="Calibri" w:hAnsi="Calibri" w:cs="Calibri"/>
                <w:bCs/>
                <w:spacing w:val="-6"/>
                <w:lang w:eastAsia="pl-PL"/>
              </w:rPr>
              <w:t>2</w:t>
            </w:r>
          </w:p>
        </w:tc>
        <w:tc>
          <w:tcPr>
            <w:tcW w:w="3748" w:type="pct"/>
            <w:tcBorders>
              <w:bottom w:val="single" w:sz="6" w:space="0" w:color="auto"/>
            </w:tcBorders>
            <w:vAlign w:val="center"/>
          </w:tcPr>
          <w:p w14:paraId="5DA74E52" w14:textId="77777777" w:rsidR="005A2628" w:rsidRPr="00ED16E4" w:rsidRDefault="005A2628" w:rsidP="00AA0C42">
            <w:pPr>
              <w:widowControl w:val="0"/>
              <w:suppressAutoHyphens w:val="0"/>
              <w:spacing w:line="276" w:lineRule="auto"/>
              <w:rPr>
                <w:rFonts w:ascii="Calibri" w:hAnsi="Calibri" w:cs="Calibri"/>
                <w:bCs/>
                <w:spacing w:val="-6"/>
                <w:lang w:eastAsia="pl-PL"/>
              </w:rPr>
            </w:pPr>
            <w:r w:rsidRPr="00ED16E4">
              <w:rPr>
                <w:rFonts w:ascii="Calibri" w:hAnsi="Calibri" w:cs="Calibri"/>
                <w:bCs/>
                <w:spacing w:val="-6"/>
                <w:lang w:eastAsia="pl-PL"/>
              </w:rPr>
              <w:t xml:space="preserve">Ubezpieczenie sprzętu elektronicznego od wszystkich </w:t>
            </w:r>
            <w:proofErr w:type="spellStart"/>
            <w:r w:rsidRPr="00ED16E4">
              <w:rPr>
                <w:rFonts w:ascii="Calibri" w:hAnsi="Calibri" w:cs="Calibri"/>
                <w:bCs/>
                <w:spacing w:val="-6"/>
                <w:lang w:eastAsia="pl-PL"/>
              </w:rPr>
              <w:t>ryzyk</w:t>
            </w:r>
            <w:proofErr w:type="spellEnd"/>
          </w:p>
        </w:tc>
        <w:tc>
          <w:tcPr>
            <w:tcW w:w="1012" w:type="pct"/>
            <w:tcBorders>
              <w:bottom w:val="single" w:sz="6" w:space="0" w:color="auto"/>
            </w:tcBorders>
            <w:vAlign w:val="center"/>
          </w:tcPr>
          <w:p w14:paraId="767490B4" w14:textId="77777777" w:rsidR="005A2628" w:rsidRPr="00ED16E4" w:rsidRDefault="005A2628" w:rsidP="00AA0C42">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5A2628" w:rsidRPr="00ED16E4" w14:paraId="2CD85489" w14:textId="77777777" w:rsidTr="00FB1178">
        <w:trPr>
          <w:trHeight w:val="510"/>
          <w:jc w:val="center"/>
        </w:trPr>
        <w:tc>
          <w:tcPr>
            <w:tcW w:w="240" w:type="pct"/>
            <w:tcBorders>
              <w:top w:val="single" w:sz="6" w:space="0" w:color="auto"/>
              <w:bottom w:val="single" w:sz="6" w:space="0" w:color="auto"/>
            </w:tcBorders>
            <w:vAlign w:val="center"/>
          </w:tcPr>
          <w:p w14:paraId="65EA4FC2" w14:textId="77777777" w:rsidR="005A2628" w:rsidRPr="00ED16E4" w:rsidRDefault="005A2628" w:rsidP="00AA0C42">
            <w:pPr>
              <w:widowControl w:val="0"/>
              <w:suppressAutoHyphens w:val="0"/>
              <w:spacing w:line="276" w:lineRule="auto"/>
              <w:jc w:val="center"/>
              <w:rPr>
                <w:rFonts w:ascii="Calibri" w:hAnsi="Calibri" w:cs="Calibri"/>
                <w:bCs/>
                <w:spacing w:val="-6"/>
                <w:lang w:eastAsia="pl-PL"/>
              </w:rPr>
            </w:pPr>
            <w:r w:rsidRPr="00ED16E4">
              <w:rPr>
                <w:rFonts w:ascii="Calibri" w:hAnsi="Calibri" w:cs="Calibri"/>
                <w:bCs/>
                <w:spacing w:val="-6"/>
                <w:lang w:eastAsia="pl-PL"/>
              </w:rPr>
              <w:t>3</w:t>
            </w:r>
          </w:p>
        </w:tc>
        <w:tc>
          <w:tcPr>
            <w:tcW w:w="3748" w:type="pct"/>
            <w:tcBorders>
              <w:top w:val="single" w:sz="6" w:space="0" w:color="auto"/>
            </w:tcBorders>
            <w:vAlign w:val="center"/>
          </w:tcPr>
          <w:p w14:paraId="6902A203" w14:textId="77777777" w:rsidR="005A2628" w:rsidRPr="00ED16E4" w:rsidRDefault="005A2628" w:rsidP="00AA0C42">
            <w:pPr>
              <w:widowControl w:val="0"/>
              <w:suppressAutoHyphens w:val="0"/>
              <w:spacing w:line="276" w:lineRule="auto"/>
              <w:rPr>
                <w:rFonts w:ascii="Calibri" w:hAnsi="Calibri" w:cs="Calibri"/>
                <w:bCs/>
                <w:spacing w:val="-6"/>
                <w:lang w:eastAsia="pl-PL"/>
              </w:rPr>
            </w:pPr>
            <w:r w:rsidRPr="00ED16E4">
              <w:rPr>
                <w:rFonts w:ascii="Calibri" w:hAnsi="Calibri" w:cs="Calibri"/>
                <w:bCs/>
                <w:spacing w:val="-6"/>
                <w:lang w:eastAsia="pl-PL"/>
              </w:rPr>
              <w:t xml:space="preserve">Ubezpieczenie odpowiedzialności cywilnej </w:t>
            </w:r>
          </w:p>
        </w:tc>
        <w:tc>
          <w:tcPr>
            <w:tcW w:w="1012" w:type="pct"/>
            <w:tcBorders>
              <w:top w:val="single" w:sz="6" w:space="0" w:color="auto"/>
              <w:bottom w:val="single" w:sz="6" w:space="0" w:color="auto"/>
            </w:tcBorders>
            <w:vAlign w:val="center"/>
          </w:tcPr>
          <w:p w14:paraId="250E3372" w14:textId="77777777" w:rsidR="005A2628" w:rsidRPr="00ED16E4" w:rsidRDefault="005A2628" w:rsidP="00AA0C42">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FD0885" w:rsidRPr="00ED16E4" w14:paraId="52F90528" w14:textId="77777777" w:rsidTr="00E51E51">
        <w:trPr>
          <w:trHeight w:val="510"/>
          <w:jc w:val="center"/>
        </w:trPr>
        <w:tc>
          <w:tcPr>
            <w:tcW w:w="240" w:type="pct"/>
            <w:tcBorders>
              <w:top w:val="single" w:sz="6" w:space="0" w:color="auto"/>
              <w:bottom w:val="single" w:sz="6" w:space="0" w:color="auto"/>
            </w:tcBorders>
            <w:vAlign w:val="center"/>
          </w:tcPr>
          <w:p w14:paraId="2D62B845" w14:textId="73BD3495" w:rsidR="00FD0885" w:rsidRPr="00ED16E4" w:rsidRDefault="00FD0885" w:rsidP="00FD0885">
            <w:pPr>
              <w:widowControl w:val="0"/>
              <w:suppressAutoHyphens w:val="0"/>
              <w:spacing w:line="276" w:lineRule="auto"/>
              <w:jc w:val="center"/>
              <w:rPr>
                <w:rFonts w:ascii="Calibri" w:hAnsi="Calibri" w:cs="Calibri"/>
                <w:bCs/>
                <w:spacing w:val="-6"/>
                <w:lang w:eastAsia="pl-PL"/>
              </w:rPr>
            </w:pPr>
            <w:r>
              <w:rPr>
                <w:rFonts w:ascii="Calibri" w:hAnsi="Calibri" w:cs="Calibri"/>
                <w:bCs/>
                <w:spacing w:val="-6"/>
                <w:lang w:eastAsia="pl-PL"/>
              </w:rPr>
              <w:t>4</w:t>
            </w:r>
          </w:p>
        </w:tc>
        <w:tc>
          <w:tcPr>
            <w:tcW w:w="3748" w:type="pct"/>
            <w:tcBorders>
              <w:top w:val="single" w:sz="6" w:space="0" w:color="auto"/>
            </w:tcBorders>
          </w:tcPr>
          <w:p w14:paraId="3F43ED68" w14:textId="0A83F04A" w:rsidR="00FD0885" w:rsidRPr="00ED16E4" w:rsidRDefault="00FD0885" w:rsidP="00FD0885">
            <w:pPr>
              <w:widowControl w:val="0"/>
              <w:suppressAutoHyphens w:val="0"/>
              <w:spacing w:line="276" w:lineRule="auto"/>
              <w:rPr>
                <w:rFonts w:ascii="Calibri" w:hAnsi="Calibri" w:cs="Calibri"/>
                <w:bCs/>
                <w:spacing w:val="-6"/>
                <w:lang w:eastAsia="pl-PL"/>
              </w:rPr>
            </w:pPr>
            <w:r>
              <w:rPr>
                <w:rFonts w:ascii="Calibri" w:hAnsi="Calibri" w:cs="Calibri"/>
                <w:color w:val="000000"/>
                <w:lang w:eastAsia="pl-PL"/>
              </w:rPr>
              <w:t>U</w:t>
            </w:r>
            <w:r w:rsidRPr="0028799F">
              <w:rPr>
                <w:rFonts w:ascii="Calibri" w:hAnsi="Calibri" w:cs="Calibri"/>
                <w:color w:val="000000"/>
                <w:lang w:eastAsia="pl-PL"/>
              </w:rPr>
              <w:t xml:space="preserve">bezpieczenie następstw nieszczęśliwych członków organu wykonawczego jednostek pomocniczych, </w:t>
            </w:r>
          </w:p>
        </w:tc>
        <w:tc>
          <w:tcPr>
            <w:tcW w:w="1012" w:type="pct"/>
            <w:tcBorders>
              <w:top w:val="single" w:sz="6" w:space="0" w:color="auto"/>
              <w:bottom w:val="single" w:sz="6" w:space="0" w:color="auto"/>
            </w:tcBorders>
          </w:tcPr>
          <w:p w14:paraId="2BF78D6B" w14:textId="52CB129C" w:rsidR="00FD0885" w:rsidRPr="00ED16E4" w:rsidRDefault="00FD0885" w:rsidP="00FD0885">
            <w:pPr>
              <w:widowControl w:val="0"/>
              <w:suppressAutoHyphens w:val="0"/>
              <w:spacing w:line="276" w:lineRule="auto"/>
              <w:jc w:val="right"/>
              <w:rPr>
                <w:rFonts w:ascii="Calibri" w:hAnsi="Calibri" w:cs="Calibri"/>
                <w:bCs/>
                <w:spacing w:val="-6"/>
                <w:lang w:eastAsia="pl-PL"/>
              </w:rPr>
            </w:pPr>
            <w:r w:rsidRPr="000E400C">
              <w:rPr>
                <w:rFonts w:ascii="Calibri" w:hAnsi="Calibri" w:cs="Calibri"/>
                <w:bCs/>
                <w:spacing w:val="-6"/>
                <w:lang w:eastAsia="pl-PL"/>
              </w:rPr>
              <w:t>zł</w:t>
            </w:r>
          </w:p>
        </w:tc>
      </w:tr>
      <w:tr w:rsidR="00FD0885" w:rsidRPr="00ED16E4" w14:paraId="2E7CEE4B" w14:textId="77777777" w:rsidTr="00E51E51">
        <w:trPr>
          <w:trHeight w:val="510"/>
          <w:jc w:val="center"/>
        </w:trPr>
        <w:tc>
          <w:tcPr>
            <w:tcW w:w="240" w:type="pct"/>
            <w:tcBorders>
              <w:top w:val="single" w:sz="6" w:space="0" w:color="auto"/>
              <w:bottom w:val="single" w:sz="6" w:space="0" w:color="auto"/>
            </w:tcBorders>
            <w:vAlign w:val="center"/>
          </w:tcPr>
          <w:p w14:paraId="3647ADB8" w14:textId="3C973F9A" w:rsidR="00FD0885" w:rsidRPr="00ED16E4" w:rsidRDefault="00FD0885" w:rsidP="00FD0885">
            <w:pPr>
              <w:widowControl w:val="0"/>
              <w:suppressAutoHyphens w:val="0"/>
              <w:spacing w:line="276" w:lineRule="auto"/>
              <w:jc w:val="center"/>
              <w:rPr>
                <w:rFonts w:ascii="Calibri" w:hAnsi="Calibri" w:cs="Calibri"/>
                <w:bCs/>
                <w:spacing w:val="-6"/>
                <w:lang w:eastAsia="pl-PL"/>
              </w:rPr>
            </w:pPr>
            <w:r>
              <w:rPr>
                <w:rFonts w:ascii="Calibri" w:hAnsi="Calibri" w:cs="Calibri"/>
                <w:bCs/>
                <w:spacing w:val="-6"/>
                <w:lang w:eastAsia="pl-PL"/>
              </w:rPr>
              <w:t>5</w:t>
            </w:r>
          </w:p>
        </w:tc>
        <w:tc>
          <w:tcPr>
            <w:tcW w:w="3748" w:type="pct"/>
            <w:tcBorders>
              <w:top w:val="single" w:sz="6" w:space="0" w:color="auto"/>
            </w:tcBorders>
          </w:tcPr>
          <w:p w14:paraId="76E02BAE" w14:textId="35B5FF42" w:rsidR="00FD0885" w:rsidRPr="00ED16E4" w:rsidRDefault="00FD0885" w:rsidP="00FD0885">
            <w:pPr>
              <w:widowControl w:val="0"/>
              <w:suppressAutoHyphens w:val="0"/>
              <w:spacing w:line="276" w:lineRule="auto"/>
              <w:rPr>
                <w:rFonts w:ascii="Calibri" w:hAnsi="Calibri" w:cs="Calibri"/>
                <w:bCs/>
                <w:spacing w:val="-6"/>
                <w:lang w:eastAsia="pl-PL"/>
              </w:rPr>
            </w:pPr>
            <w:r>
              <w:rPr>
                <w:rFonts w:ascii="Calibri" w:hAnsi="Calibri" w:cs="Calibri"/>
                <w:color w:val="000000"/>
                <w:sz w:val="23"/>
                <w:szCs w:val="23"/>
                <w:lang w:eastAsia="pl-PL"/>
              </w:rPr>
              <w:t>U</w:t>
            </w:r>
            <w:r w:rsidRPr="0028799F">
              <w:rPr>
                <w:rFonts w:ascii="Calibri" w:hAnsi="Calibri" w:cs="Calibri"/>
                <w:color w:val="000000"/>
                <w:sz w:val="23"/>
                <w:szCs w:val="23"/>
                <w:lang w:eastAsia="pl-PL"/>
              </w:rPr>
              <w:t xml:space="preserve">bezpieczenie maszyn od wszystkich </w:t>
            </w:r>
            <w:proofErr w:type="spellStart"/>
            <w:r w:rsidRPr="0028799F">
              <w:rPr>
                <w:rFonts w:ascii="Calibri" w:hAnsi="Calibri" w:cs="Calibri"/>
                <w:color w:val="000000"/>
                <w:sz w:val="23"/>
                <w:szCs w:val="23"/>
                <w:lang w:eastAsia="pl-PL"/>
              </w:rPr>
              <w:t>ryzyk</w:t>
            </w:r>
            <w:proofErr w:type="spellEnd"/>
            <w:r w:rsidRPr="0028799F">
              <w:rPr>
                <w:rFonts w:ascii="Calibri" w:hAnsi="Calibri" w:cs="Calibri"/>
                <w:color w:val="000000"/>
                <w:sz w:val="23"/>
                <w:szCs w:val="23"/>
                <w:lang w:eastAsia="pl-PL"/>
              </w:rPr>
              <w:t>,</w:t>
            </w:r>
          </w:p>
        </w:tc>
        <w:tc>
          <w:tcPr>
            <w:tcW w:w="1012" w:type="pct"/>
            <w:tcBorders>
              <w:top w:val="single" w:sz="6" w:space="0" w:color="auto"/>
              <w:bottom w:val="single" w:sz="6" w:space="0" w:color="auto"/>
            </w:tcBorders>
          </w:tcPr>
          <w:p w14:paraId="10F8A920" w14:textId="5395DC6A" w:rsidR="00FD0885" w:rsidRPr="00ED16E4" w:rsidRDefault="00FD0885" w:rsidP="00FD0885">
            <w:pPr>
              <w:widowControl w:val="0"/>
              <w:suppressAutoHyphens w:val="0"/>
              <w:spacing w:line="276" w:lineRule="auto"/>
              <w:jc w:val="right"/>
              <w:rPr>
                <w:rFonts w:ascii="Calibri" w:hAnsi="Calibri" w:cs="Calibri"/>
                <w:bCs/>
                <w:spacing w:val="-6"/>
                <w:lang w:eastAsia="pl-PL"/>
              </w:rPr>
            </w:pPr>
            <w:r w:rsidRPr="000E400C">
              <w:rPr>
                <w:rFonts w:ascii="Calibri" w:hAnsi="Calibri" w:cs="Calibri"/>
                <w:bCs/>
                <w:spacing w:val="-6"/>
                <w:lang w:eastAsia="pl-PL"/>
              </w:rPr>
              <w:t>zł</w:t>
            </w:r>
          </w:p>
        </w:tc>
      </w:tr>
      <w:tr w:rsidR="00FD0885" w:rsidRPr="00ED16E4" w14:paraId="59C3681B" w14:textId="77777777" w:rsidTr="00E51E51">
        <w:trPr>
          <w:trHeight w:val="510"/>
          <w:jc w:val="center"/>
        </w:trPr>
        <w:tc>
          <w:tcPr>
            <w:tcW w:w="240" w:type="pct"/>
            <w:tcBorders>
              <w:top w:val="single" w:sz="6" w:space="0" w:color="auto"/>
              <w:bottom w:val="single" w:sz="6" w:space="0" w:color="auto"/>
            </w:tcBorders>
            <w:vAlign w:val="center"/>
          </w:tcPr>
          <w:p w14:paraId="09CE7988" w14:textId="116FBA02" w:rsidR="00FD0885" w:rsidRPr="00ED16E4" w:rsidRDefault="00FD0885" w:rsidP="00FD0885">
            <w:pPr>
              <w:widowControl w:val="0"/>
              <w:suppressAutoHyphens w:val="0"/>
              <w:spacing w:line="276" w:lineRule="auto"/>
              <w:jc w:val="center"/>
              <w:rPr>
                <w:rFonts w:ascii="Calibri" w:hAnsi="Calibri" w:cs="Calibri"/>
                <w:bCs/>
                <w:spacing w:val="-6"/>
                <w:lang w:eastAsia="pl-PL"/>
              </w:rPr>
            </w:pPr>
            <w:r>
              <w:rPr>
                <w:rFonts w:ascii="Calibri" w:hAnsi="Calibri" w:cs="Calibri"/>
                <w:bCs/>
                <w:spacing w:val="-6"/>
                <w:lang w:eastAsia="pl-PL"/>
              </w:rPr>
              <w:t>6</w:t>
            </w:r>
          </w:p>
        </w:tc>
        <w:tc>
          <w:tcPr>
            <w:tcW w:w="3748" w:type="pct"/>
            <w:tcBorders>
              <w:top w:val="single" w:sz="6" w:space="0" w:color="auto"/>
            </w:tcBorders>
          </w:tcPr>
          <w:p w14:paraId="5119186B" w14:textId="19BC9C19" w:rsidR="00FD0885" w:rsidRPr="00ED16E4" w:rsidRDefault="00FD0885" w:rsidP="00FD0885">
            <w:pPr>
              <w:widowControl w:val="0"/>
              <w:suppressAutoHyphens w:val="0"/>
              <w:spacing w:line="276" w:lineRule="auto"/>
              <w:rPr>
                <w:rFonts w:ascii="Calibri" w:hAnsi="Calibri" w:cs="Calibri"/>
                <w:bCs/>
                <w:spacing w:val="-6"/>
                <w:lang w:eastAsia="pl-PL"/>
              </w:rPr>
            </w:pPr>
            <w:r>
              <w:rPr>
                <w:rFonts w:ascii="Calibri" w:hAnsi="Calibri" w:cs="Calibri"/>
                <w:color w:val="000000"/>
                <w:sz w:val="23"/>
                <w:szCs w:val="23"/>
                <w:lang w:eastAsia="pl-PL"/>
              </w:rPr>
              <w:t>O</w:t>
            </w:r>
            <w:r w:rsidRPr="0028799F">
              <w:rPr>
                <w:rFonts w:ascii="Calibri" w:hAnsi="Calibri" w:cs="Calibri"/>
                <w:color w:val="000000"/>
                <w:sz w:val="23"/>
                <w:szCs w:val="23"/>
                <w:lang w:eastAsia="pl-PL"/>
              </w:rPr>
              <w:t>bowiązkowe ubezpieczenie odpowiedzialności cywilnej zarządcy nieruchomości</w:t>
            </w:r>
          </w:p>
        </w:tc>
        <w:tc>
          <w:tcPr>
            <w:tcW w:w="1012" w:type="pct"/>
            <w:tcBorders>
              <w:top w:val="single" w:sz="6" w:space="0" w:color="auto"/>
              <w:bottom w:val="single" w:sz="6" w:space="0" w:color="auto"/>
            </w:tcBorders>
          </w:tcPr>
          <w:p w14:paraId="4ACA9BAF" w14:textId="37359E02" w:rsidR="00FD0885" w:rsidRPr="00ED16E4" w:rsidRDefault="00FD0885" w:rsidP="00FD0885">
            <w:pPr>
              <w:widowControl w:val="0"/>
              <w:suppressAutoHyphens w:val="0"/>
              <w:spacing w:line="276" w:lineRule="auto"/>
              <w:jc w:val="right"/>
              <w:rPr>
                <w:rFonts w:ascii="Calibri" w:hAnsi="Calibri" w:cs="Calibri"/>
                <w:bCs/>
                <w:spacing w:val="-6"/>
                <w:lang w:eastAsia="pl-PL"/>
              </w:rPr>
            </w:pPr>
            <w:r w:rsidRPr="000E400C">
              <w:rPr>
                <w:rFonts w:ascii="Calibri" w:hAnsi="Calibri" w:cs="Calibri"/>
                <w:bCs/>
                <w:spacing w:val="-6"/>
                <w:lang w:eastAsia="pl-PL"/>
              </w:rPr>
              <w:t>zł</w:t>
            </w:r>
          </w:p>
        </w:tc>
      </w:tr>
      <w:tr w:rsidR="005A2628" w:rsidRPr="00ED16E4" w14:paraId="05E362E1" w14:textId="77777777" w:rsidTr="00FB1178">
        <w:trPr>
          <w:trHeight w:val="510"/>
          <w:jc w:val="center"/>
        </w:trPr>
        <w:tc>
          <w:tcPr>
            <w:tcW w:w="3988" w:type="pct"/>
            <w:gridSpan w:val="2"/>
            <w:vAlign w:val="center"/>
          </w:tcPr>
          <w:p w14:paraId="2E8683B7" w14:textId="0ABB9D97" w:rsidR="005A2628" w:rsidRPr="00ED16E4" w:rsidRDefault="00C832DF" w:rsidP="00AA0C42">
            <w:pPr>
              <w:widowControl w:val="0"/>
              <w:suppressAutoHyphens w:val="0"/>
              <w:spacing w:line="276" w:lineRule="auto"/>
              <w:jc w:val="both"/>
              <w:rPr>
                <w:rFonts w:ascii="Calibri" w:hAnsi="Calibri" w:cs="Calibri"/>
                <w:b/>
                <w:spacing w:val="-6"/>
                <w:lang w:eastAsia="pl-PL"/>
              </w:rPr>
            </w:pPr>
            <w:r w:rsidRPr="00ED16E4">
              <w:rPr>
                <w:rFonts w:ascii="Calibri" w:hAnsi="Calibri" w:cs="Calibri"/>
                <w:b/>
                <w:spacing w:val="-6"/>
                <w:lang w:eastAsia="pl-PL"/>
              </w:rPr>
              <w:lastRenderedPageBreak/>
              <w:t>Razem składka do zapłaty za I część zamówienia (suma składek z wierszy 1, 2</w:t>
            </w:r>
            <w:r w:rsidR="00FD0885">
              <w:rPr>
                <w:rFonts w:ascii="Calibri" w:hAnsi="Calibri" w:cs="Calibri"/>
                <w:b/>
                <w:spacing w:val="-6"/>
                <w:lang w:eastAsia="pl-PL"/>
              </w:rPr>
              <w:t>, 3, 4, 5</w:t>
            </w:r>
            <w:r w:rsidRPr="00ED16E4">
              <w:rPr>
                <w:rFonts w:ascii="Calibri" w:hAnsi="Calibri" w:cs="Calibri"/>
                <w:b/>
                <w:spacing w:val="-6"/>
                <w:lang w:eastAsia="pl-PL"/>
              </w:rPr>
              <w:t xml:space="preserve"> i </w:t>
            </w:r>
            <w:r w:rsidR="00FD0885">
              <w:rPr>
                <w:rFonts w:ascii="Calibri" w:hAnsi="Calibri" w:cs="Calibri"/>
                <w:b/>
                <w:spacing w:val="-6"/>
                <w:lang w:eastAsia="pl-PL"/>
              </w:rPr>
              <w:t>6</w:t>
            </w:r>
            <w:r w:rsidRPr="00ED16E4">
              <w:rPr>
                <w:rFonts w:ascii="Calibri" w:hAnsi="Calibri" w:cs="Calibri"/>
                <w:b/>
                <w:spacing w:val="-6"/>
                <w:lang w:eastAsia="pl-PL"/>
              </w:rPr>
              <w:t>):</w:t>
            </w:r>
          </w:p>
        </w:tc>
        <w:tc>
          <w:tcPr>
            <w:tcW w:w="1012" w:type="pct"/>
            <w:vAlign w:val="center"/>
          </w:tcPr>
          <w:p w14:paraId="7977D997" w14:textId="77777777" w:rsidR="005A2628" w:rsidRPr="00ED16E4" w:rsidRDefault="005A2628" w:rsidP="00AA0C42">
            <w:pPr>
              <w:widowControl w:val="0"/>
              <w:suppressAutoHyphens w:val="0"/>
              <w:spacing w:line="276" w:lineRule="auto"/>
              <w:jc w:val="right"/>
              <w:rPr>
                <w:rFonts w:ascii="Calibri" w:hAnsi="Calibri" w:cs="Calibri"/>
                <w:b/>
                <w:spacing w:val="-6"/>
                <w:lang w:eastAsia="pl-PL"/>
              </w:rPr>
            </w:pPr>
            <w:r w:rsidRPr="00ED16E4">
              <w:rPr>
                <w:rFonts w:ascii="Calibri" w:hAnsi="Calibri" w:cs="Calibri"/>
                <w:b/>
                <w:spacing w:val="-6"/>
                <w:lang w:eastAsia="pl-PL"/>
              </w:rPr>
              <w:t>zł</w:t>
            </w:r>
          </w:p>
        </w:tc>
      </w:tr>
    </w:tbl>
    <w:p w14:paraId="7D5F4D82" w14:textId="40BE26E0" w:rsidR="005A2628" w:rsidRPr="00ED16E4" w:rsidRDefault="005A2628" w:rsidP="00AA0C42">
      <w:pPr>
        <w:widowControl w:val="0"/>
        <w:suppressAutoHyphens w:val="0"/>
        <w:spacing w:before="240" w:line="360" w:lineRule="auto"/>
        <w:jc w:val="both"/>
        <w:rPr>
          <w:rFonts w:ascii="Calibri" w:hAnsi="Calibri" w:cs="Calibri"/>
          <w:b/>
          <w:bCs/>
          <w:i/>
          <w:spacing w:val="-6"/>
          <w:lang w:eastAsia="en-US"/>
        </w:rPr>
      </w:pPr>
      <w:r w:rsidRPr="00ED16E4">
        <w:rPr>
          <w:rFonts w:ascii="Calibri" w:hAnsi="Calibri" w:cs="Calibri"/>
          <w:b/>
          <w:i/>
          <w:spacing w:val="-6"/>
          <w:lang w:eastAsia="en-US"/>
        </w:rPr>
        <w:t xml:space="preserve">Tabela nr 2: </w:t>
      </w:r>
      <w:r w:rsidRPr="00ED16E4">
        <w:rPr>
          <w:rFonts w:ascii="Calibri" w:hAnsi="Calibri" w:cs="Calibri"/>
          <w:b/>
          <w:bCs/>
          <w:i/>
          <w:spacing w:val="-6"/>
          <w:lang w:eastAsia="en-US"/>
        </w:rPr>
        <w:t>Klauzule dodatkowe i inne postanowienia szczególne fakultatywne, dotyczące części pierwszej zamówienia.</w:t>
      </w:r>
    </w:p>
    <w:p w14:paraId="4C2D7806" w14:textId="77777777" w:rsidR="005A2628" w:rsidRPr="00ED16E4" w:rsidRDefault="005A2628" w:rsidP="00AA0C42">
      <w:pPr>
        <w:widowControl w:val="0"/>
        <w:suppressAutoHyphens w:val="0"/>
        <w:spacing w:before="60" w:after="120" w:line="360" w:lineRule="auto"/>
        <w:jc w:val="both"/>
        <w:rPr>
          <w:rFonts w:ascii="Calibri" w:hAnsi="Calibri" w:cs="Calibri"/>
          <w:i/>
          <w:spacing w:val="-6"/>
          <w:lang w:eastAsia="en-US"/>
        </w:rPr>
      </w:pPr>
      <w:r w:rsidRPr="00ED16E4">
        <w:rPr>
          <w:rFonts w:ascii="Calibri" w:hAnsi="Calibri" w:cs="Calibri"/>
          <w:b/>
          <w:bCs/>
          <w:i/>
          <w:spacing w:val="-6"/>
          <w:lang w:eastAsia="en-US"/>
        </w:rPr>
        <w:t>Opis tabeli</w:t>
      </w:r>
      <w:r w:rsidRPr="00ED16E4">
        <w:rPr>
          <w:rFonts w:ascii="Calibri" w:hAnsi="Calibri" w:cs="Calibri"/>
          <w:i/>
          <w:spacing w:val="-6"/>
          <w:lang w:eastAsia="en-US"/>
        </w:rPr>
        <w:t>: tabela składa się z dwóch kolumn. W kolumnie pierwszej od lewej strony zawarty jest wykaz klauzul fakultatywnych, a w kolumnie drugiej przewidziano miejsce do akceptacji lub braku akceptacji danej klauzuli.</w:t>
      </w:r>
    </w:p>
    <w:tbl>
      <w:tblPr>
        <w:tblW w:w="498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337"/>
        <w:gridCol w:w="1233"/>
      </w:tblGrid>
      <w:tr w:rsidR="005A2628" w:rsidRPr="00ED16E4" w14:paraId="0145E560" w14:textId="77777777" w:rsidTr="008A391C">
        <w:trPr>
          <w:cantSplit/>
          <w:trHeight w:val="454"/>
          <w:jc w:val="center"/>
        </w:trPr>
        <w:tc>
          <w:tcPr>
            <w:tcW w:w="4356" w:type="pct"/>
            <w:tcBorders>
              <w:bottom w:val="single" w:sz="6" w:space="0" w:color="000000"/>
            </w:tcBorders>
            <w:vAlign w:val="center"/>
          </w:tcPr>
          <w:p w14:paraId="07626B81"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lang w:eastAsia="pl-PL"/>
              </w:rPr>
            </w:pPr>
            <w:r w:rsidRPr="00ED16E4">
              <w:rPr>
                <w:rFonts w:ascii="Calibri" w:hAnsi="Calibri" w:cs="Calibri"/>
                <w:b/>
                <w:bCs/>
                <w:spacing w:val="-6"/>
                <w:lang w:eastAsia="pl-PL"/>
              </w:rPr>
              <w:t>Wykaz klauzul</w:t>
            </w:r>
          </w:p>
        </w:tc>
        <w:tc>
          <w:tcPr>
            <w:tcW w:w="644" w:type="pct"/>
            <w:tcBorders>
              <w:bottom w:val="single" w:sz="6" w:space="0" w:color="000000"/>
            </w:tcBorders>
            <w:vAlign w:val="center"/>
          </w:tcPr>
          <w:p w14:paraId="65C2E7DD"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lang w:eastAsia="pl-PL"/>
              </w:rPr>
            </w:pPr>
            <w:r w:rsidRPr="00ED16E4">
              <w:rPr>
                <w:rFonts w:ascii="Calibri" w:hAnsi="Calibri" w:cs="Calibri"/>
                <w:b/>
                <w:bCs/>
                <w:spacing w:val="-6"/>
                <w:lang w:eastAsia="pl-PL"/>
              </w:rPr>
              <w:t>Akceptacja</w:t>
            </w:r>
          </w:p>
        </w:tc>
      </w:tr>
      <w:tr w:rsidR="005A2628" w:rsidRPr="00ED16E4" w14:paraId="6F82E9B8" w14:textId="77777777" w:rsidTr="008A391C">
        <w:trPr>
          <w:cantSplit/>
          <w:trHeight w:val="454"/>
          <w:jc w:val="center"/>
        </w:trPr>
        <w:tc>
          <w:tcPr>
            <w:tcW w:w="5000" w:type="pct"/>
            <w:gridSpan w:val="2"/>
            <w:tcBorders>
              <w:top w:val="single" w:sz="6" w:space="0" w:color="000000"/>
              <w:bottom w:val="single" w:sz="6" w:space="0" w:color="000000"/>
            </w:tcBorders>
            <w:shd w:val="clear" w:color="auto" w:fill="D9D9D9"/>
            <w:vAlign w:val="center"/>
          </w:tcPr>
          <w:p w14:paraId="717D506A"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lang w:eastAsia="pl-PL"/>
              </w:rPr>
            </w:pPr>
            <w:r w:rsidRPr="00ED16E4">
              <w:rPr>
                <w:rFonts w:ascii="Calibri" w:hAnsi="Calibri" w:cs="Calibri"/>
                <w:b/>
                <w:bCs/>
                <w:spacing w:val="-6"/>
                <w:lang w:eastAsia="pl-PL"/>
              </w:rPr>
              <w:t xml:space="preserve">Ubezpieczenie mienia od wszystkich </w:t>
            </w:r>
            <w:proofErr w:type="spellStart"/>
            <w:r w:rsidRPr="00ED16E4">
              <w:rPr>
                <w:rFonts w:ascii="Calibri" w:hAnsi="Calibri" w:cs="Calibri"/>
                <w:b/>
                <w:bCs/>
                <w:spacing w:val="-6"/>
                <w:lang w:eastAsia="pl-PL"/>
              </w:rPr>
              <w:t>ryzyk</w:t>
            </w:r>
            <w:proofErr w:type="spellEnd"/>
          </w:p>
        </w:tc>
      </w:tr>
      <w:tr w:rsidR="00321925" w:rsidRPr="00ED16E4" w14:paraId="1E3B8DC0" w14:textId="77777777" w:rsidTr="00351EC8">
        <w:trPr>
          <w:cantSplit/>
          <w:trHeight w:val="454"/>
          <w:jc w:val="center"/>
        </w:trPr>
        <w:tc>
          <w:tcPr>
            <w:tcW w:w="4356" w:type="pct"/>
            <w:tcBorders>
              <w:top w:val="single" w:sz="6" w:space="0" w:color="000000"/>
            </w:tcBorders>
          </w:tcPr>
          <w:p w14:paraId="0C4D1CED" w14:textId="258EF707"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ubezpieczenia mienia wyłączonego z eksploatacji</w:t>
            </w:r>
            <w:r w:rsidRPr="00452183">
              <w:rPr>
                <w:rFonts w:asciiTheme="minorHAnsi" w:hAnsiTheme="minorHAnsi" w:cstheme="minorHAnsi"/>
              </w:rPr>
              <w:t xml:space="preserve"> – 4 punkty</w:t>
            </w:r>
          </w:p>
        </w:tc>
        <w:tc>
          <w:tcPr>
            <w:tcW w:w="644" w:type="pct"/>
            <w:tcBorders>
              <w:top w:val="single" w:sz="6" w:space="0" w:color="000000"/>
            </w:tcBorders>
          </w:tcPr>
          <w:p w14:paraId="055B64ED"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402FE380" w14:textId="77777777" w:rsidTr="00351EC8">
        <w:trPr>
          <w:cantSplit/>
          <w:trHeight w:val="454"/>
          <w:jc w:val="center"/>
        </w:trPr>
        <w:tc>
          <w:tcPr>
            <w:tcW w:w="4356" w:type="pct"/>
          </w:tcPr>
          <w:p w14:paraId="6DB9B452" w14:textId="78A78668" w:rsidR="00321925" w:rsidRPr="00ED16E4" w:rsidRDefault="00321925" w:rsidP="00321925">
            <w:pPr>
              <w:widowControl w:val="0"/>
              <w:suppressAutoHyphens w:val="0"/>
              <w:spacing w:line="276" w:lineRule="auto"/>
              <w:jc w:val="both"/>
              <w:rPr>
                <w:rFonts w:ascii="Calibri" w:eastAsia="Calibri" w:hAnsi="Calibri" w:cs="Calibri"/>
                <w:spacing w:val="-6"/>
                <w:lang w:eastAsia="en-US"/>
              </w:rPr>
            </w:pPr>
            <w:r w:rsidRPr="00C544D9">
              <w:rPr>
                <w:rFonts w:asciiTheme="minorHAnsi" w:hAnsiTheme="minorHAnsi" w:cstheme="minorHAnsi"/>
              </w:rPr>
              <w:t>Przyjęcie podanej klauzuli aktów terroryzmu</w:t>
            </w:r>
            <w:r w:rsidRPr="00452183">
              <w:rPr>
                <w:rFonts w:asciiTheme="minorHAnsi" w:hAnsiTheme="minorHAnsi" w:cstheme="minorHAnsi"/>
              </w:rPr>
              <w:t xml:space="preserve"> – 3 punkty</w:t>
            </w:r>
          </w:p>
        </w:tc>
        <w:tc>
          <w:tcPr>
            <w:tcW w:w="644" w:type="pct"/>
          </w:tcPr>
          <w:p w14:paraId="0847A920"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205C7E7D" w14:textId="77777777" w:rsidTr="00351EC8">
        <w:trPr>
          <w:cantSplit/>
          <w:trHeight w:val="454"/>
          <w:jc w:val="center"/>
        </w:trPr>
        <w:tc>
          <w:tcPr>
            <w:tcW w:w="4356" w:type="pct"/>
          </w:tcPr>
          <w:p w14:paraId="08378C28" w14:textId="4DDC2CD5"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kosztów alarmu</w:t>
            </w:r>
            <w:r w:rsidRPr="00452183">
              <w:rPr>
                <w:rFonts w:asciiTheme="minorHAnsi" w:hAnsiTheme="minorHAnsi" w:cstheme="minorHAnsi"/>
              </w:rPr>
              <w:t xml:space="preserve"> – 4 punkty</w:t>
            </w:r>
          </w:p>
        </w:tc>
        <w:tc>
          <w:tcPr>
            <w:tcW w:w="644" w:type="pct"/>
          </w:tcPr>
          <w:p w14:paraId="56088829"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3AB16D8D" w14:textId="77777777" w:rsidTr="00351EC8">
        <w:trPr>
          <w:cantSplit/>
          <w:trHeight w:val="454"/>
          <w:jc w:val="center"/>
        </w:trPr>
        <w:tc>
          <w:tcPr>
            <w:tcW w:w="4356" w:type="pct"/>
          </w:tcPr>
          <w:p w14:paraId="176D42FA" w14:textId="12B0B455"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naprawy szkód dodatkowych</w:t>
            </w:r>
            <w:r w:rsidRPr="00452183">
              <w:rPr>
                <w:rFonts w:asciiTheme="minorHAnsi" w:hAnsiTheme="minorHAnsi" w:cstheme="minorHAnsi"/>
              </w:rPr>
              <w:t xml:space="preserve"> – 4 punkty</w:t>
            </w:r>
          </w:p>
        </w:tc>
        <w:tc>
          <w:tcPr>
            <w:tcW w:w="644" w:type="pct"/>
          </w:tcPr>
          <w:p w14:paraId="55AF21D3"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00AFC192" w14:textId="77777777" w:rsidTr="00351EC8">
        <w:trPr>
          <w:cantSplit/>
          <w:trHeight w:val="454"/>
          <w:jc w:val="center"/>
        </w:trPr>
        <w:tc>
          <w:tcPr>
            <w:tcW w:w="4356" w:type="pct"/>
          </w:tcPr>
          <w:p w14:paraId="43C48227" w14:textId="2002E943"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zrównoważonej odbudowy</w:t>
            </w:r>
            <w:r w:rsidRPr="00452183">
              <w:rPr>
                <w:rFonts w:asciiTheme="minorHAnsi" w:hAnsiTheme="minorHAnsi" w:cstheme="minorHAnsi"/>
              </w:rPr>
              <w:t xml:space="preserve"> – 4 punkty</w:t>
            </w:r>
          </w:p>
        </w:tc>
        <w:tc>
          <w:tcPr>
            <w:tcW w:w="644" w:type="pct"/>
          </w:tcPr>
          <w:p w14:paraId="64C1FA64"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127C5CB8" w14:textId="77777777" w:rsidTr="00351EC8">
        <w:trPr>
          <w:cantSplit/>
          <w:trHeight w:val="454"/>
          <w:jc w:val="center"/>
        </w:trPr>
        <w:tc>
          <w:tcPr>
            <w:tcW w:w="4356" w:type="pct"/>
          </w:tcPr>
          <w:p w14:paraId="71A1BF73" w14:textId="2ABB74A6"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wyrównania sumy ubezpieczenia</w:t>
            </w:r>
            <w:r w:rsidRPr="00452183">
              <w:rPr>
                <w:rFonts w:asciiTheme="minorHAnsi" w:hAnsiTheme="minorHAnsi" w:cstheme="minorHAnsi"/>
              </w:rPr>
              <w:t xml:space="preserve"> – 4 punkty</w:t>
            </w:r>
          </w:p>
        </w:tc>
        <w:tc>
          <w:tcPr>
            <w:tcW w:w="644" w:type="pct"/>
          </w:tcPr>
          <w:p w14:paraId="653A8E92"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10571809" w14:textId="77777777" w:rsidTr="00351EC8">
        <w:trPr>
          <w:cantSplit/>
          <w:trHeight w:val="454"/>
          <w:jc w:val="center"/>
        </w:trPr>
        <w:tc>
          <w:tcPr>
            <w:tcW w:w="4356" w:type="pct"/>
          </w:tcPr>
          <w:p w14:paraId="47FDC4FA" w14:textId="7476DED1"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pokrycia kosztów naprawy uszkodzeń powstałych w mieniu otaczającym</w:t>
            </w:r>
            <w:r w:rsidRPr="00452183">
              <w:rPr>
                <w:rFonts w:asciiTheme="minorHAnsi" w:hAnsiTheme="minorHAnsi" w:cstheme="minorHAnsi"/>
              </w:rPr>
              <w:t xml:space="preserve"> – 4 punkty</w:t>
            </w:r>
          </w:p>
        </w:tc>
        <w:tc>
          <w:tcPr>
            <w:tcW w:w="644" w:type="pct"/>
          </w:tcPr>
          <w:p w14:paraId="6D7A8542"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1FEE2A8E" w14:textId="77777777" w:rsidTr="00351EC8">
        <w:trPr>
          <w:cantSplit/>
          <w:trHeight w:val="454"/>
          <w:jc w:val="center"/>
        </w:trPr>
        <w:tc>
          <w:tcPr>
            <w:tcW w:w="4356" w:type="pct"/>
          </w:tcPr>
          <w:p w14:paraId="7841C9D6" w14:textId="0F4EE1F4"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zmiany lokalizacji odbudowy</w:t>
            </w:r>
            <w:r w:rsidRPr="00452183">
              <w:rPr>
                <w:rFonts w:asciiTheme="minorHAnsi" w:hAnsiTheme="minorHAnsi" w:cstheme="minorHAnsi"/>
              </w:rPr>
              <w:t xml:space="preserve"> – 4 punkty</w:t>
            </w:r>
          </w:p>
        </w:tc>
        <w:tc>
          <w:tcPr>
            <w:tcW w:w="644" w:type="pct"/>
          </w:tcPr>
          <w:p w14:paraId="0EE91C45"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794FC3DF" w14:textId="77777777" w:rsidTr="00351EC8">
        <w:trPr>
          <w:cantSplit/>
          <w:trHeight w:val="454"/>
          <w:jc w:val="center"/>
        </w:trPr>
        <w:tc>
          <w:tcPr>
            <w:tcW w:w="4356" w:type="pct"/>
          </w:tcPr>
          <w:p w14:paraId="0EE358DD" w14:textId="603F0204" w:rsidR="00321925" w:rsidRPr="00ED16E4" w:rsidRDefault="00321925" w:rsidP="00321925">
            <w:pPr>
              <w:widowControl w:val="0"/>
              <w:suppressAutoHyphens w:val="0"/>
              <w:spacing w:line="276" w:lineRule="auto"/>
              <w:jc w:val="both"/>
              <w:rPr>
                <w:rFonts w:ascii="Calibri" w:eastAsia="Calibri" w:hAnsi="Calibri" w:cs="Calibri"/>
                <w:spacing w:val="-6"/>
                <w:lang w:eastAsia="en-US"/>
              </w:rPr>
            </w:pPr>
            <w:r w:rsidRPr="00C544D9">
              <w:rPr>
                <w:rFonts w:asciiTheme="minorHAnsi" w:hAnsiTheme="minorHAnsi" w:cstheme="minorHAnsi"/>
              </w:rPr>
              <w:t xml:space="preserve">Zwiększenie do kwoty 10 000 000,00 zł </w:t>
            </w:r>
            <w:proofErr w:type="spellStart"/>
            <w:r w:rsidRPr="00C544D9">
              <w:rPr>
                <w:rFonts w:asciiTheme="minorHAnsi" w:hAnsiTheme="minorHAnsi" w:cstheme="minorHAnsi"/>
              </w:rPr>
              <w:t>bezskładkowego</w:t>
            </w:r>
            <w:proofErr w:type="spellEnd"/>
            <w:r w:rsidRPr="00C544D9">
              <w:rPr>
                <w:rFonts w:asciiTheme="minorHAnsi" w:hAnsiTheme="minorHAnsi" w:cstheme="minorHAnsi"/>
              </w:rPr>
              <w:t xml:space="preserve"> limitu w klauzuli automatycznego pokrycia</w:t>
            </w:r>
            <w:r w:rsidRPr="00452183">
              <w:rPr>
                <w:rFonts w:asciiTheme="minorHAnsi" w:hAnsiTheme="minorHAnsi" w:cstheme="minorHAnsi"/>
              </w:rPr>
              <w:t xml:space="preserve"> – 4 punkty</w:t>
            </w:r>
          </w:p>
        </w:tc>
        <w:tc>
          <w:tcPr>
            <w:tcW w:w="644" w:type="pct"/>
          </w:tcPr>
          <w:p w14:paraId="42D4D081"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321925" w:rsidRPr="00ED16E4" w14:paraId="03A912FB" w14:textId="77777777" w:rsidTr="00351EC8">
        <w:trPr>
          <w:cantSplit/>
          <w:trHeight w:val="454"/>
          <w:jc w:val="center"/>
        </w:trPr>
        <w:tc>
          <w:tcPr>
            <w:tcW w:w="4356" w:type="pct"/>
          </w:tcPr>
          <w:p w14:paraId="041A2825" w14:textId="6C3D2C04"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Zniesienie franszyzy integralnej</w:t>
            </w:r>
            <w:r w:rsidRPr="00452183">
              <w:rPr>
                <w:rFonts w:asciiTheme="minorHAnsi" w:hAnsiTheme="minorHAnsi" w:cstheme="minorHAnsi"/>
              </w:rPr>
              <w:t xml:space="preserve"> – 6 punktów</w:t>
            </w:r>
          </w:p>
        </w:tc>
        <w:tc>
          <w:tcPr>
            <w:tcW w:w="644" w:type="pct"/>
          </w:tcPr>
          <w:p w14:paraId="7A82B6BB"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5A2628" w:rsidRPr="00ED16E4" w14:paraId="340DF292" w14:textId="77777777" w:rsidTr="008A391C">
        <w:trPr>
          <w:cantSplit/>
          <w:trHeight w:val="454"/>
          <w:jc w:val="center"/>
        </w:trPr>
        <w:tc>
          <w:tcPr>
            <w:tcW w:w="5000" w:type="pct"/>
            <w:gridSpan w:val="2"/>
            <w:tcBorders>
              <w:top w:val="single" w:sz="6" w:space="0" w:color="000000"/>
              <w:bottom w:val="single" w:sz="6" w:space="0" w:color="000000"/>
            </w:tcBorders>
            <w:shd w:val="clear" w:color="auto" w:fill="D9D9D9"/>
            <w:vAlign w:val="center"/>
          </w:tcPr>
          <w:p w14:paraId="218CDD2E"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lang w:eastAsia="pl-PL"/>
              </w:rPr>
            </w:pPr>
            <w:r w:rsidRPr="00ED16E4">
              <w:rPr>
                <w:rFonts w:ascii="Calibri" w:hAnsi="Calibri" w:cs="Calibri"/>
                <w:b/>
                <w:bCs/>
                <w:spacing w:val="-6"/>
                <w:lang w:eastAsia="pl-PL"/>
              </w:rPr>
              <w:t xml:space="preserve">Ubezpieczenie sprzętu elektronicznego od wszystkich </w:t>
            </w:r>
            <w:proofErr w:type="spellStart"/>
            <w:r w:rsidRPr="00ED16E4">
              <w:rPr>
                <w:rFonts w:ascii="Calibri" w:hAnsi="Calibri" w:cs="Calibri"/>
                <w:b/>
                <w:bCs/>
                <w:spacing w:val="-6"/>
                <w:lang w:eastAsia="pl-PL"/>
              </w:rPr>
              <w:t>ryzyk</w:t>
            </w:r>
            <w:proofErr w:type="spellEnd"/>
          </w:p>
        </w:tc>
      </w:tr>
      <w:tr w:rsidR="00321925" w:rsidRPr="00ED16E4" w14:paraId="0A18D095" w14:textId="77777777" w:rsidTr="000E655C">
        <w:trPr>
          <w:cantSplit/>
          <w:trHeight w:val="454"/>
          <w:jc w:val="center"/>
        </w:trPr>
        <w:tc>
          <w:tcPr>
            <w:tcW w:w="4356" w:type="pct"/>
            <w:tcBorders>
              <w:top w:val="single" w:sz="6" w:space="0" w:color="000000"/>
            </w:tcBorders>
          </w:tcPr>
          <w:p w14:paraId="161FA21C" w14:textId="521BA454" w:rsidR="00321925" w:rsidRPr="00ED16E4" w:rsidRDefault="00321925" w:rsidP="00321925">
            <w:pPr>
              <w:widowControl w:val="0"/>
              <w:tabs>
                <w:tab w:val="left" w:pos="567"/>
              </w:tabs>
              <w:suppressAutoHyphens w:val="0"/>
              <w:spacing w:line="276" w:lineRule="auto"/>
              <w:rPr>
                <w:rFonts w:ascii="Calibri" w:hAnsi="Calibri" w:cs="Calibri"/>
                <w:spacing w:val="-6"/>
                <w:lang w:eastAsia="pl-PL"/>
              </w:rPr>
            </w:pPr>
            <w:bookmarkStart w:id="3" w:name="_Hlk41052384"/>
            <w:r w:rsidRPr="00C544D9">
              <w:rPr>
                <w:rFonts w:asciiTheme="minorHAnsi" w:hAnsiTheme="minorHAnsi" w:cstheme="minorHAnsi"/>
              </w:rPr>
              <w:t xml:space="preserve">Zwiększenie do kwoty 1 000 000,00 zł </w:t>
            </w:r>
            <w:proofErr w:type="spellStart"/>
            <w:r w:rsidRPr="00C544D9">
              <w:rPr>
                <w:rFonts w:asciiTheme="minorHAnsi" w:hAnsiTheme="minorHAnsi" w:cstheme="minorHAnsi"/>
              </w:rPr>
              <w:t>bezskładkowego</w:t>
            </w:r>
            <w:proofErr w:type="spellEnd"/>
            <w:r w:rsidRPr="00C544D9">
              <w:rPr>
                <w:rFonts w:asciiTheme="minorHAnsi" w:hAnsiTheme="minorHAnsi" w:cstheme="minorHAnsi"/>
              </w:rPr>
              <w:t xml:space="preserve"> limitu w klauzuli automatycznego pokrycia</w:t>
            </w:r>
            <w:bookmarkEnd w:id="3"/>
            <w:r w:rsidRPr="0073756C">
              <w:rPr>
                <w:rFonts w:asciiTheme="minorHAnsi" w:hAnsiTheme="minorHAnsi" w:cstheme="minorHAnsi"/>
              </w:rPr>
              <w:t xml:space="preserve"> – 4 punkty</w:t>
            </w:r>
          </w:p>
        </w:tc>
        <w:tc>
          <w:tcPr>
            <w:tcW w:w="644" w:type="pct"/>
            <w:tcBorders>
              <w:top w:val="single" w:sz="6" w:space="0" w:color="000000"/>
            </w:tcBorders>
          </w:tcPr>
          <w:p w14:paraId="569AC232"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1D73B7D1" w14:textId="77777777" w:rsidTr="000E655C">
        <w:trPr>
          <w:cantSplit/>
          <w:trHeight w:val="454"/>
          <w:jc w:val="center"/>
        </w:trPr>
        <w:tc>
          <w:tcPr>
            <w:tcW w:w="4356" w:type="pct"/>
          </w:tcPr>
          <w:p w14:paraId="35CBEC3F" w14:textId="097BFB11" w:rsidR="00321925" w:rsidRPr="00ED16E4" w:rsidRDefault="00321925" w:rsidP="00321925">
            <w:pPr>
              <w:widowControl w:val="0"/>
              <w:tabs>
                <w:tab w:val="left" w:pos="567"/>
              </w:tabs>
              <w:suppressAutoHyphens w:val="0"/>
              <w:spacing w:line="276" w:lineRule="auto"/>
              <w:rPr>
                <w:rFonts w:ascii="Calibri" w:hAnsi="Calibri" w:cs="Calibri"/>
                <w:spacing w:val="-6"/>
                <w:lang w:eastAsia="pl-PL"/>
              </w:rPr>
            </w:pPr>
            <w:r w:rsidRPr="00C544D9">
              <w:rPr>
                <w:rFonts w:asciiTheme="minorHAnsi" w:hAnsiTheme="minorHAnsi" w:cstheme="minorHAnsi"/>
              </w:rPr>
              <w:t>Zniesienie franszyzy integralnej</w:t>
            </w:r>
            <w:r w:rsidRPr="0073756C">
              <w:rPr>
                <w:rFonts w:asciiTheme="minorHAnsi" w:hAnsiTheme="minorHAnsi" w:cstheme="minorHAnsi"/>
              </w:rPr>
              <w:t xml:space="preserve"> – 6 punktów</w:t>
            </w:r>
          </w:p>
        </w:tc>
        <w:tc>
          <w:tcPr>
            <w:tcW w:w="644" w:type="pct"/>
          </w:tcPr>
          <w:p w14:paraId="6B32F87D"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46C903BF" w14:textId="77777777" w:rsidTr="00321925">
        <w:trPr>
          <w:cantSplit/>
          <w:trHeight w:val="454"/>
          <w:jc w:val="center"/>
        </w:trPr>
        <w:tc>
          <w:tcPr>
            <w:tcW w:w="5000" w:type="pct"/>
            <w:gridSpan w:val="2"/>
            <w:shd w:val="clear" w:color="auto" w:fill="D9D9D9" w:themeFill="background1" w:themeFillShade="D9"/>
            <w:vAlign w:val="center"/>
          </w:tcPr>
          <w:p w14:paraId="52A6098B" w14:textId="4AB5FB2D" w:rsidR="00321925" w:rsidRPr="00321925" w:rsidRDefault="00321925" w:rsidP="00AA0C42">
            <w:pPr>
              <w:widowControl w:val="0"/>
              <w:tabs>
                <w:tab w:val="left" w:pos="567"/>
              </w:tabs>
              <w:suppressAutoHyphens w:val="0"/>
              <w:snapToGrid w:val="0"/>
              <w:spacing w:line="276" w:lineRule="auto"/>
              <w:jc w:val="center"/>
              <w:rPr>
                <w:rFonts w:ascii="Calibri" w:hAnsi="Calibri" w:cs="Calibri"/>
                <w:b/>
                <w:bCs/>
                <w:spacing w:val="-6"/>
                <w:lang w:eastAsia="pl-PL"/>
              </w:rPr>
            </w:pPr>
            <w:r w:rsidRPr="00321925">
              <w:rPr>
                <w:rFonts w:ascii="Calibri" w:hAnsi="Calibri" w:cs="Calibri"/>
                <w:b/>
                <w:bCs/>
                <w:spacing w:val="-6"/>
                <w:lang w:eastAsia="pl-PL"/>
              </w:rPr>
              <w:t xml:space="preserve">Ubezpieczenie maszyn i urządzeń od wszystkich </w:t>
            </w:r>
            <w:proofErr w:type="spellStart"/>
            <w:r w:rsidRPr="00321925">
              <w:rPr>
                <w:rFonts w:ascii="Calibri" w:hAnsi="Calibri" w:cs="Calibri"/>
                <w:b/>
                <w:bCs/>
                <w:spacing w:val="-6"/>
                <w:lang w:eastAsia="pl-PL"/>
              </w:rPr>
              <w:t>ryzyk</w:t>
            </w:r>
            <w:proofErr w:type="spellEnd"/>
          </w:p>
        </w:tc>
      </w:tr>
      <w:tr w:rsidR="00321925" w:rsidRPr="00ED16E4" w14:paraId="205FC8B0" w14:textId="77777777" w:rsidTr="008A391C">
        <w:trPr>
          <w:cantSplit/>
          <w:trHeight w:val="454"/>
          <w:jc w:val="center"/>
        </w:trPr>
        <w:tc>
          <w:tcPr>
            <w:tcW w:w="4356" w:type="pct"/>
            <w:vAlign w:val="center"/>
          </w:tcPr>
          <w:p w14:paraId="28A17F98" w14:textId="19AD8023" w:rsidR="00321925" w:rsidRPr="00ED16E4" w:rsidRDefault="00321925" w:rsidP="00321925">
            <w:pPr>
              <w:widowControl w:val="0"/>
              <w:tabs>
                <w:tab w:val="left" w:pos="1134"/>
              </w:tabs>
              <w:suppressAutoHyphens w:val="0"/>
              <w:spacing w:line="360" w:lineRule="auto"/>
              <w:jc w:val="both"/>
              <w:rPr>
                <w:rFonts w:ascii="Calibri" w:hAnsi="Calibri" w:cs="Calibri"/>
                <w:spacing w:val="-6"/>
                <w:lang w:eastAsia="pl-PL"/>
              </w:rPr>
            </w:pPr>
            <w:bookmarkStart w:id="4" w:name="_Hlk151388265"/>
            <w:bookmarkStart w:id="5" w:name="_Hlk47955416"/>
            <w:r w:rsidRPr="00C544D9">
              <w:rPr>
                <w:rFonts w:asciiTheme="minorHAnsi" w:hAnsiTheme="minorHAnsi" w:cstheme="minorHAnsi"/>
              </w:rPr>
              <w:t>Zniesienie franszyzy integralnej</w:t>
            </w:r>
            <w:bookmarkEnd w:id="4"/>
            <w:bookmarkEnd w:id="5"/>
            <w:r>
              <w:rPr>
                <w:rFonts w:asciiTheme="minorHAnsi" w:hAnsiTheme="minorHAnsi" w:cstheme="minorHAnsi"/>
              </w:rPr>
              <w:t xml:space="preserve"> – 6 punktów</w:t>
            </w:r>
          </w:p>
        </w:tc>
        <w:tc>
          <w:tcPr>
            <w:tcW w:w="644" w:type="pct"/>
          </w:tcPr>
          <w:p w14:paraId="56A8AF74" w14:textId="77777777" w:rsidR="00321925" w:rsidRPr="00ED16E4" w:rsidRDefault="00321925" w:rsidP="00AA0C42">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19970D79" w14:textId="77777777" w:rsidTr="00321925">
        <w:trPr>
          <w:cantSplit/>
          <w:trHeight w:val="454"/>
          <w:jc w:val="center"/>
        </w:trPr>
        <w:tc>
          <w:tcPr>
            <w:tcW w:w="5000" w:type="pct"/>
            <w:gridSpan w:val="2"/>
            <w:shd w:val="clear" w:color="auto" w:fill="D9D9D9" w:themeFill="background1" w:themeFillShade="D9"/>
            <w:vAlign w:val="center"/>
          </w:tcPr>
          <w:p w14:paraId="2207A022" w14:textId="24E11352" w:rsidR="00321925" w:rsidRPr="00321925" w:rsidRDefault="00321925" w:rsidP="00AA0C42">
            <w:pPr>
              <w:widowControl w:val="0"/>
              <w:tabs>
                <w:tab w:val="left" w:pos="567"/>
              </w:tabs>
              <w:suppressAutoHyphens w:val="0"/>
              <w:snapToGrid w:val="0"/>
              <w:spacing w:line="276" w:lineRule="auto"/>
              <w:jc w:val="center"/>
              <w:rPr>
                <w:rFonts w:ascii="Calibri" w:hAnsi="Calibri" w:cs="Calibri"/>
                <w:b/>
                <w:bCs/>
                <w:spacing w:val="-6"/>
                <w:lang w:eastAsia="pl-PL"/>
              </w:rPr>
            </w:pPr>
            <w:r w:rsidRPr="00321925">
              <w:rPr>
                <w:rFonts w:ascii="Calibri" w:hAnsi="Calibri" w:cs="Calibri"/>
                <w:b/>
                <w:bCs/>
                <w:spacing w:val="-6"/>
                <w:lang w:eastAsia="pl-PL"/>
              </w:rPr>
              <w:t>Ubezpieczenie następstw nieszczęśliwych wypadków członków organu wykonawczego jednostek pomocniczych</w:t>
            </w:r>
          </w:p>
        </w:tc>
      </w:tr>
      <w:tr w:rsidR="00321925" w:rsidRPr="00ED16E4" w14:paraId="7CB75142" w14:textId="77777777" w:rsidTr="007E4864">
        <w:trPr>
          <w:cantSplit/>
          <w:trHeight w:val="454"/>
          <w:jc w:val="center"/>
        </w:trPr>
        <w:tc>
          <w:tcPr>
            <w:tcW w:w="4356" w:type="pct"/>
          </w:tcPr>
          <w:p w14:paraId="56F221C8" w14:textId="731881AD" w:rsidR="00321925" w:rsidRPr="00ED16E4" w:rsidRDefault="00321925" w:rsidP="00321925">
            <w:pPr>
              <w:widowControl w:val="0"/>
              <w:tabs>
                <w:tab w:val="left" w:pos="567"/>
              </w:tabs>
              <w:suppressAutoHyphens w:val="0"/>
              <w:spacing w:line="276" w:lineRule="auto"/>
              <w:rPr>
                <w:rFonts w:ascii="Calibri" w:hAnsi="Calibri" w:cs="Calibri"/>
                <w:spacing w:val="-6"/>
                <w:lang w:eastAsia="pl-PL"/>
              </w:rPr>
            </w:pPr>
            <w:r w:rsidRPr="00C544D9">
              <w:rPr>
                <w:rFonts w:asciiTheme="minorHAnsi" w:hAnsiTheme="minorHAnsi" w:cstheme="minorHAnsi"/>
              </w:rPr>
              <w:lastRenderedPageBreak/>
              <w:t>Przy doznaniu przez ubezpieczonego trwałego uszczerbku na zdrowiu przekraczającego 25%, wypłata odszkodowania w procencie sumy ubezpieczenia odpowiadającym dwukrotności doznanego uszczerbku na zdrowiu – tzw. progresywne ustalanie odszkodowania</w:t>
            </w:r>
            <w:r w:rsidRPr="00081950">
              <w:rPr>
                <w:rFonts w:asciiTheme="minorHAnsi" w:hAnsiTheme="minorHAnsi" w:cstheme="minorHAnsi"/>
              </w:rPr>
              <w:t xml:space="preserve"> – 3 punkty</w:t>
            </w:r>
          </w:p>
        </w:tc>
        <w:tc>
          <w:tcPr>
            <w:tcW w:w="644" w:type="pct"/>
          </w:tcPr>
          <w:p w14:paraId="2206DF75"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4098BFB8" w14:textId="77777777" w:rsidTr="007E4864">
        <w:trPr>
          <w:cantSplit/>
          <w:trHeight w:val="454"/>
          <w:jc w:val="center"/>
        </w:trPr>
        <w:tc>
          <w:tcPr>
            <w:tcW w:w="4356" w:type="pct"/>
          </w:tcPr>
          <w:p w14:paraId="1FB5554D" w14:textId="0E33C961" w:rsidR="00321925" w:rsidRPr="00ED16E4" w:rsidRDefault="00321925" w:rsidP="00321925">
            <w:pPr>
              <w:widowControl w:val="0"/>
              <w:tabs>
                <w:tab w:val="left" w:pos="567"/>
              </w:tabs>
              <w:suppressAutoHyphens w:val="0"/>
              <w:spacing w:line="276" w:lineRule="auto"/>
              <w:rPr>
                <w:rFonts w:ascii="Calibri" w:hAnsi="Calibri" w:cs="Calibri"/>
                <w:spacing w:val="-6"/>
                <w:lang w:eastAsia="pl-PL"/>
              </w:rPr>
            </w:pPr>
            <w:r w:rsidRPr="00C544D9">
              <w:rPr>
                <w:rFonts w:asciiTheme="minorHAnsi" w:hAnsiTheme="minorHAnsi" w:cstheme="minorHAnsi"/>
              </w:rPr>
              <w:t>Wypłata jednorazowego świadczenia w przypadku braku trwałego uszczerbku na zdrowiu w wysokości 5% sumy ubezpieczenia</w:t>
            </w:r>
            <w:r w:rsidRPr="00081950">
              <w:rPr>
                <w:rFonts w:asciiTheme="minorHAnsi" w:hAnsiTheme="minorHAnsi" w:cstheme="minorHAnsi"/>
              </w:rPr>
              <w:t xml:space="preserve"> – 3 punkty</w:t>
            </w:r>
          </w:p>
        </w:tc>
        <w:tc>
          <w:tcPr>
            <w:tcW w:w="644" w:type="pct"/>
          </w:tcPr>
          <w:p w14:paraId="0A963C6C"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5A2628" w:rsidRPr="00ED16E4" w14:paraId="1C1826B6" w14:textId="77777777" w:rsidTr="008A391C">
        <w:trPr>
          <w:cantSplit/>
          <w:trHeight w:val="454"/>
          <w:jc w:val="center"/>
        </w:trPr>
        <w:tc>
          <w:tcPr>
            <w:tcW w:w="5000" w:type="pct"/>
            <w:gridSpan w:val="2"/>
            <w:tcBorders>
              <w:top w:val="single" w:sz="6" w:space="0" w:color="000000"/>
              <w:bottom w:val="single" w:sz="6" w:space="0" w:color="000000"/>
            </w:tcBorders>
            <w:shd w:val="clear" w:color="auto" w:fill="D9D9D9"/>
            <w:vAlign w:val="center"/>
          </w:tcPr>
          <w:p w14:paraId="7B5F8FAF"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lang w:eastAsia="pl-PL"/>
              </w:rPr>
            </w:pPr>
            <w:r w:rsidRPr="00ED16E4">
              <w:rPr>
                <w:rFonts w:ascii="Calibri" w:hAnsi="Calibri" w:cs="Calibri"/>
                <w:b/>
                <w:bCs/>
                <w:spacing w:val="-6"/>
                <w:lang w:eastAsia="pl-PL"/>
              </w:rPr>
              <w:t>Ubezpieczenie odpowiedzialności cywilnej</w:t>
            </w:r>
          </w:p>
        </w:tc>
      </w:tr>
      <w:tr w:rsidR="00321925" w:rsidRPr="00ED16E4" w14:paraId="530E06D8" w14:textId="77777777" w:rsidTr="008A391C">
        <w:trPr>
          <w:cantSplit/>
          <w:trHeight w:val="454"/>
          <w:jc w:val="center"/>
        </w:trPr>
        <w:tc>
          <w:tcPr>
            <w:tcW w:w="4356" w:type="pct"/>
            <w:tcBorders>
              <w:top w:val="single" w:sz="6" w:space="0" w:color="000000"/>
            </w:tcBorders>
          </w:tcPr>
          <w:p w14:paraId="6591CA97" w14:textId="7F82E30C"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Zwiększenie obligatoryjnego limitu odpowiedzialności dla klauzuli reprezentantów w ubezpie</w:t>
            </w:r>
            <w:r w:rsidRPr="00C544D9">
              <w:rPr>
                <w:rFonts w:asciiTheme="minorHAnsi" w:hAnsiTheme="minorHAnsi" w:cstheme="minorHAnsi"/>
              </w:rPr>
              <w:softHyphen/>
              <w:t>cze</w:t>
            </w:r>
            <w:r w:rsidRPr="00C544D9">
              <w:rPr>
                <w:rFonts w:asciiTheme="minorHAnsi" w:hAnsiTheme="minorHAnsi" w:cstheme="minorHAnsi"/>
              </w:rPr>
              <w:softHyphen/>
              <w:t>niu OC z 500 000,00 zł do wysokości sumy gwarancyjnej na jeden i wszystkie wypadki ubezpieczeniowe</w:t>
            </w:r>
            <w:r w:rsidRPr="008551DD">
              <w:rPr>
                <w:rFonts w:asciiTheme="minorHAnsi" w:hAnsiTheme="minorHAnsi" w:cstheme="minorHAnsi"/>
              </w:rPr>
              <w:t xml:space="preserve"> – 4 punkty</w:t>
            </w:r>
          </w:p>
        </w:tc>
        <w:tc>
          <w:tcPr>
            <w:tcW w:w="644" w:type="pct"/>
            <w:tcBorders>
              <w:top w:val="single" w:sz="6" w:space="0" w:color="000000"/>
            </w:tcBorders>
          </w:tcPr>
          <w:p w14:paraId="2515DEB8"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395C1F6D" w14:textId="77777777" w:rsidTr="008A391C">
        <w:trPr>
          <w:cantSplit/>
          <w:trHeight w:val="454"/>
          <w:jc w:val="center"/>
        </w:trPr>
        <w:tc>
          <w:tcPr>
            <w:tcW w:w="4356" w:type="pct"/>
            <w:tcBorders>
              <w:top w:val="single" w:sz="6" w:space="0" w:color="000000"/>
            </w:tcBorders>
          </w:tcPr>
          <w:p w14:paraId="45F2418B" w14:textId="6A73CE87"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Objęcie ochroną ubezpieczeniową w zakresie klauzuli reprezentantów w ubezpieczeniu OC – do limitu w wysokości 300 000,00 zł na jeden i wszystkie wypadki ubezpieczeniowe – również reprezentantów</w:t>
            </w:r>
            <w:r>
              <w:rPr>
                <w:rFonts w:asciiTheme="minorHAnsi" w:hAnsiTheme="minorHAnsi" w:cstheme="minorHAnsi"/>
              </w:rPr>
              <w:t xml:space="preserve"> </w:t>
            </w:r>
            <w:r w:rsidRPr="00C544D9">
              <w:rPr>
                <w:rFonts w:asciiTheme="minorHAnsi" w:hAnsiTheme="minorHAnsi" w:cstheme="minorHAnsi"/>
              </w:rPr>
              <w:t>ubezpieczającego/ubezpieczonego</w:t>
            </w:r>
            <w:r w:rsidRPr="008551DD">
              <w:rPr>
                <w:rFonts w:asciiTheme="minorHAnsi" w:hAnsiTheme="minorHAnsi" w:cstheme="minorHAnsi"/>
              </w:rPr>
              <w:t xml:space="preserve"> – 4 punkty</w:t>
            </w:r>
          </w:p>
        </w:tc>
        <w:tc>
          <w:tcPr>
            <w:tcW w:w="644" w:type="pct"/>
            <w:tcBorders>
              <w:top w:val="single" w:sz="6" w:space="0" w:color="000000"/>
            </w:tcBorders>
          </w:tcPr>
          <w:p w14:paraId="79C944AA"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052FD0FC" w14:textId="77777777" w:rsidTr="008A391C">
        <w:trPr>
          <w:cantSplit/>
          <w:trHeight w:val="454"/>
          <w:jc w:val="center"/>
        </w:trPr>
        <w:tc>
          <w:tcPr>
            <w:tcW w:w="4356" w:type="pct"/>
          </w:tcPr>
          <w:p w14:paraId="5C2969AE" w14:textId="77C6FE49" w:rsidR="00321925" w:rsidRPr="00ED16E4" w:rsidRDefault="00321925" w:rsidP="00321925">
            <w:pPr>
              <w:widowControl w:val="0"/>
              <w:suppressAutoHyphens w:val="0"/>
              <w:spacing w:line="276" w:lineRule="auto"/>
              <w:jc w:val="both"/>
              <w:rPr>
                <w:rFonts w:ascii="Calibri" w:eastAsia="Calibri" w:hAnsi="Calibri" w:cs="Calibri"/>
                <w:spacing w:val="-6"/>
                <w:lang w:eastAsia="en-US"/>
              </w:rPr>
            </w:pPr>
            <w:r w:rsidRPr="00C544D9">
              <w:rPr>
                <w:rFonts w:asciiTheme="minorHAnsi" w:hAnsiTheme="minorHAnsi" w:cstheme="minorHAnsi"/>
              </w:rPr>
              <w:t>Objęcie ochroną ubezpieczeniową kar pieniężnych, kar umownych, grzywien sądowych i administracyjnych, zadatków, odszkodowań o charakterze karnym, jeżeli zostały nałożone na ubezpieczonego</w:t>
            </w:r>
            <w:r w:rsidRPr="008551DD">
              <w:rPr>
                <w:rFonts w:asciiTheme="minorHAnsi" w:hAnsiTheme="minorHAnsi" w:cstheme="minorHAnsi"/>
              </w:rPr>
              <w:t xml:space="preserve"> – 4 punkty</w:t>
            </w:r>
          </w:p>
        </w:tc>
        <w:tc>
          <w:tcPr>
            <w:tcW w:w="644" w:type="pct"/>
          </w:tcPr>
          <w:p w14:paraId="3BC8108D"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697D72EE" w14:textId="77777777" w:rsidTr="008A391C">
        <w:trPr>
          <w:cantSplit/>
          <w:trHeight w:val="454"/>
          <w:jc w:val="center"/>
        </w:trPr>
        <w:tc>
          <w:tcPr>
            <w:tcW w:w="4356" w:type="pct"/>
          </w:tcPr>
          <w:p w14:paraId="16710C45" w14:textId="38E0F9A8"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 xml:space="preserve">Rozszerzenie zakresu ubezpieczenia o odpowiedzialność za szkody polegające na naruszeniu przepisów o ochronie danych osobowych, do </w:t>
            </w:r>
            <w:proofErr w:type="spellStart"/>
            <w:r w:rsidRPr="00C544D9">
              <w:rPr>
                <w:rFonts w:asciiTheme="minorHAnsi" w:hAnsiTheme="minorHAnsi" w:cstheme="minorHAnsi"/>
              </w:rPr>
              <w:t>podlimitu</w:t>
            </w:r>
            <w:proofErr w:type="spellEnd"/>
            <w:r w:rsidRPr="00C544D9">
              <w:rPr>
                <w:rFonts w:asciiTheme="minorHAnsi" w:hAnsiTheme="minorHAnsi" w:cstheme="minorHAnsi"/>
              </w:rPr>
              <w:t xml:space="preserve"> w wysokości  100 000,00 zł na jeden i wszystkie wypadki ubezpieczeniowe w każdym okresie ubezpieczenia</w:t>
            </w:r>
            <w:r w:rsidRPr="008551DD">
              <w:rPr>
                <w:rFonts w:asciiTheme="minorHAnsi" w:hAnsiTheme="minorHAnsi" w:cstheme="minorHAnsi"/>
              </w:rPr>
              <w:t xml:space="preserve"> – 4 punkty</w:t>
            </w:r>
          </w:p>
        </w:tc>
        <w:tc>
          <w:tcPr>
            <w:tcW w:w="644" w:type="pct"/>
          </w:tcPr>
          <w:p w14:paraId="09F079CD"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3D322903" w14:textId="77777777" w:rsidTr="008A391C">
        <w:trPr>
          <w:cantSplit/>
          <w:trHeight w:val="454"/>
          <w:jc w:val="center"/>
        </w:trPr>
        <w:tc>
          <w:tcPr>
            <w:tcW w:w="4356" w:type="pct"/>
          </w:tcPr>
          <w:p w14:paraId="0CAEFCEA" w14:textId="29D66BFD"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Zniesienie franszyz integralnych i redukcyjnych (za wyjątkiem OC pracodawcy)</w:t>
            </w:r>
            <w:r w:rsidRPr="008551DD">
              <w:rPr>
                <w:rFonts w:asciiTheme="minorHAnsi" w:hAnsiTheme="minorHAnsi" w:cstheme="minorHAnsi"/>
              </w:rPr>
              <w:t xml:space="preserve"> – 6 punktów</w:t>
            </w:r>
          </w:p>
        </w:tc>
        <w:tc>
          <w:tcPr>
            <w:tcW w:w="644" w:type="pct"/>
          </w:tcPr>
          <w:p w14:paraId="3029586D"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5A2628" w:rsidRPr="00ED16E4" w14:paraId="084434BB" w14:textId="77777777" w:rsidTr="008A391C">
        <w:trPr>
          <w:cantSplit/>
          <w:trHeight w:val="454"/>
          <w:jc w:val="center"/>
        </w:trPr>
        <w:tc>
          <w:tcPr>
            <w:tcW w:w="5000" w:type="pct"/>
            <w:gridSpan w:val="2"/>
            <w:tcBorders>
              <w:top w:val="single" w:sz="6" w:space="0" w:color="000000"/>
              <w:bottom w:val="single" w:sz="6" w:space="0" w:color="000000"/>
            </w:tcBorders>
            <w:shd w:val="clear" w:color="auto" w:fill="D9D9D9"/>
            <w:vAlign w:val="center"/>
          </w:tcPr>
          <w:p w14:paraId="75563BE2"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lang w:eastAsia="pl-PL"/>
              </w:rPr>
            </w:pPr>
            <w:r w:rsidRPr="00ED16E4">
              <w:rPr>
                <w:rFonts w:ascii="Calibri" w:hAnsi="Calibri" w:cs="Calibri"/>
                <w:b/>
                <w:bCs/>
                <w:spacing w:val="-6"/>
                <w:lang w:eastAsia="pl-PL"/>
              </w:rPr>
              <w:t>Pozostałe klauzule dodatkowe</w:t>
            </w:r>
          </w:p>
        </w:tc>
      </w:tr>
      <w:tr w:rsidR="00321925" w:rsidRPr="00ED16E4" w14:paraId="6FB15581" w14:textId="77777777" w:rsidTr="008C79FC">
        <w:trPr>
          <w:cantSplit/>
          <w:trHeight w:val="454"/>
          <w:jc w:val="center"/>
        </w:trPr>
        <w:tc>
          <w:tcPr>
            <w:tcW w:w="4356" w:type="pct"/>
            <w:tcBorders>
              <w:top w:val="single" w:sz="6" w:space="0" w:color="000000"/>
            </w:tcBorders>
          </w:tcPr>
          <w:p w14:paraId="3BA7A581" w14:textId="012A43B7"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funduszu prewencyjnego</w:t>
            </w:r>
            <w:r w:rsidRPr="000C48C3">
              <w:rPr>
                <w:rFonts w:asciiTheme="minorHAnsi" w:hAnsiTheme="minorHAnsi" w:cstheme="minorHAnsi"/>
              </w:rPr>
              <w:t xml:space="preserve"> – 3 punkty</w:t>
            </w:r>
          </w:p>
        </w:tc>
        <w:tc>
          <w:tcPr>
            <w:tcW w:w="644" w:type="pct"/>
            <w:tcBorders>
              <w:top w:val="single" w:sz="6" w:space="0" w:color="000000"/>
            </w:tcBorders>
          </w:tcPr>
          <w:p w14:paraId="298508DA"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60A4051B" w14:textId="77777777" w:rsidTr="008C79FC">
        <w:trPr>
          <w:cantSplit/>
          <w:trHeight w:val="454"/>
          <w:jc w:val="center"/>
        </w:trPr>
        <w:tc>
          <w:tcPr>
            <w:tcW w:w="4356" w:type="pct"/>
          </w:tcPr>
          <w:p w14:paraId="012A2C8E" w14:textId="4D746BDE"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udziału w zysku</w:t>
            </w:r>
            <w:r w:rsidRPr="000C48C3">
              <w:rPr>
                <w:rFonts w:asciiTheme="minorHAnsi" w:hAnsiTheme="minorHAnsi" w:cstheme="minorHAnsi"/>
              </w:rPr>
              <w:t xml:space="preserve"> – 3 punkty</w:t>
            </w:r>
          </w:p>
        </w:tc>
        <w:tc>
          <w:tcPr>
            <w:tcW w:w="644" w:type="pct"/>
          </w:tcPr>
          <w:p w14:paraId="49FBEC46"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7F0C96E5" w14:textId="77777777" w:rsidTr="008C79FC">
        <w:trPr>
          <w:cantSplit/>
          <w:trHeight w:val="454"/>
          <w:jc w:val="center"/>
        </w:trPr>
        <w:tc>
          <w:tcPr>
            <w:tcW w:w="4356" w:type="pct"/>
          </w:tcPr>
          <w:p w14:paraId="0F64D3A6" w14:textId="065AF9D2"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szkód powstałych wskutek powolnego oddziaływania</w:t>
            </w:r>
            <w:r w:rsidRPr="000C48C3">
              <w:rPr>
                <w:rFonts w:asciiTheme="minorHAnsi" w:hAnsiTheme="minorHAnsi" w:cstheme="minorHAnsi"/>
              </w:rPr>
              <w:t xml:space="preserve"> – 3 punkty</w:t>
            </w:r>
          </w:p>
        </w:tc>
        <w:tc>
          <w:tcPr>
            <w:tcW w:w="644" w:type="pct"/>
          </w:tcPr>
          <w:p w14:paraId="2A183DEE"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5128F959" w14:textId="77777777" w:rsidTr="008C79FC">
        <w:trPr>
          <w:cantSplit/>
          <w:trHeight w:val="454"/>
          <w:jc w:val="center"/>
        </w:trPr>
        <w:tc>
          <w:tcPr>
            <w:tcW w:w="4356" w:type="pct"/>
          </w:tcPr>
          <w:p w14:paraId="2105BB51" w14:textId="6B2EA7E1"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Przyjęcie podanej klauzuli automatycznego pokrycia konsumpcji sumy ubezpieczenia w ubezpieczeniu mienia systemem pierwszego ryzyka</w:t>
            </w:r>
            <w:r w:rsidRPr="000C48C3">
              <w:rPr>
                <w:rFonts w:asciiTheme="minorHAnsi" w:hAnsiTheme="minorHAnsi" w:cstheme="minorHAnsi"/>
              </w:rPr>
              <w:t xml:space="preserve"> – 3 punkty</w:t>
            </w:r>
          </w:p>
        </w:tc>
        <w:tc>
          <w:tcPr>
            <w:tcW w:w="644" w:type="pct"/>
          </w:tcPr>
          <w:p w14:paraId="73EFCA18"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r w:rsidR="00321925" w:rsidRPr="00ED16E4" w14:paraId="67D0C1BB" w14:textId="77777777" w:rsidTr="008C79FC">
        <w:trPr>
          <w:cantSplit/>
          <w:trHeight w:val="454"/>
          <w:jc w:val="center"/>
        </w:trPr>
        <w:tc>
          <w:tcPr>
            <w:tcW w:w="4356" w:type="pct"/>
          </w:tcPr>
          <w:p w14:paraId="2BF2A446" w14:textId="77EB6496" w:rsidR="00321925" w:rsidRPr="00ED16E4" w:rsidRDefault="00321925" w:rsidP="00321925">
            <w:pPr>
              <w:widowControl w:val="0"/>
              <w:suppressAutoHyphens w:val="0"/>
              <w:spacing w:line="276" w:lineRule="auto"/>
              <w:jc w:val="both"/>
              <w:rPr>
                <w:rFonts w:ascii="Calibri" w:hAnsi="Calibri" w:cs="Calibri"/>
                <w:spacing w:val="-6"/>
                <w:lang w:eastAsia="pl-PL"/>
              </w:rPr>
            </w:pPr>
            <w:r w:rsidRPr="00C544D9">
              <w:rPr>
                <w:rFonts w:asciiTheme="minorHAnsi" w:hAnsiTheme="minorHAnsi" w:cstheme="minorHAnsi"/>
              </w:rPr>
              <w:t xml:space="preserve">Zwiększenie limitu w ryzyku katastrofy budowlanej do sumy ubezpieczenia (limit wspólny z ubezpieczeniem mienia od wszystkich </w:t>
            </w:r>
            <w:proofErr w:type="spellStart"/>
            <w:r w:rsidRPr="00C544D9">
              <w:rPr>
                <w:rFonts w:asciiTheme="minorHAnsi" w:hAnsiTheme="minorHAnsi" w:cstheme="minorHAnsi"/>
              </w:rPr>
              <w:t>ryzyk</w:t>
            </w:r>
            <w:proofErr w:type="spellEnd"/>
            <w:r w:rsidRPr="00C544D9">
              <w:rPr>
                <w:rFonts w:asciiTheme="minorHAnsi" w:hAnsiTheme="minorHAnsi" w:cstheme="minorHAnsi"/>
              </w:rPr>
              <w:t>)</w:t>
            </w:r>
            <w:r w:rsidRPr="000C48C3">
              <w:rPr>
                <w:rFonts w:asciiTheme="minorHAnsi" w:hAnsiTheme="minorHAnsi" w:cstheme="minorHAnsi"/>
              </w:rPr>
              <w:t xml:space="preserve"> – 3 punkty</w:t>
            </w:r>
          </w:p>
        </w:tc>
        <w:tc>
          <w:tcPr>
            <w:tcW w:w="644" w:type="pct"/>
          </w:tcPr>
          <w:p w14:paraId="1694DC36" w14:textId="77777777" w:rsidR="00321925" w:rsidRPr="00ED16E4" w:rsidRDefault="00321925" w:rsidP="00321925">
            <w:pPr>
              <w:widowControl w:val="0"/>
              <w:tabs>
                <w:tab w:val="left" w:pos="567"/>
              </w:tabs>
              <w:suppressAutoHyphens w:val="0"/>
              <w:snapToGrid w:val="0"/>
              <w:spacing w:line="276" w:lineRule="auto"/>
              <w:jc w:val="center"/>
              <w:rPr>
                <w:rFonts w:ascii="Calibri" w:hAnsi="Calibri" w:cs="Calibri"/>
                <w:spacing w:val="-6"/>
                <w:lang w:eastAsia="pl-PL"/>
              </w:rPr>
            </w:pPr>
          </w:p>
        </w:tc>
      </w:tr>
    </w:tbl>
    <w:p w14:paraId="5EFF3886" w14:textId="756172E3" w:rsidR="00390D08" w:rsidRPr="00ED16E4" w:rsidRDefault="006E6B06" w:rsidP="00AA0C42">
      <w:pPr>
        <w:widowControl w:val="0"/>
        <w:suppressAutoHyphens w:val="0"/>
        <w:spacing w:before="120" w:line="360" w:lineRule="auto"/>
        <w:jc w:val="both"/>
        <w:rPr>
          <w:rFonts w:ascii="Calibri" w:hAnsi="Calibri" w:cs="Calibri"/>
          <w:i/>
          <w:spacing w:val="-6"/>
          <w:lang w:eastAsia="en-US"/>
        </w:rPr>
      </w:pPr>
      <w:r w:rsidRPr="00ED16E4">
        <w:rPr>
          <w:rFonts w:ascii="Calibri" w:hAnsi="Calibri" w:cs="Calibri"/>
          <w:i/>
          <w:spacing w:val="-6"/>
          <w:lang w:eastAsia="en-US"/>
        </w:rPr>
        <w:t xml:space="preserve">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w:t>
      </w:r>
      <w:r w:rsidRPr="00ED16E4">
        <w:rPr>
          <w:rFonts w:ascii="Calibri" w:hAnsi="Calibri" w:cs="Calibri"/>
          <w:i/>
          <w:spacing w:val="-6"/>
          <w:lang w:eastAsia="en-US"/>
        </w:rPr>
        <w:lastRenderedPageBreak/>
        <w:t>przyzna punktów dodatkowych.</w:t>
      </w:r>
    </w:p>
    <w:p w14:paraId="49680BDD" w14:textId="1309D2DB" w:rsidR="005A2628" w:rsidRPr="00ED16E4" w:rsidRDefault="005A2628" w:rsidP="00325CA0">
      <w:pPr>
        <w:pStyle w:val="Akapitzlist10"/>
        <w:widowControl w:val="0"/>
        <w:numPr>
          <w:ilvl w:val="0"/>
          <w:numId w:val="11"/>
        </w:numPr>
        <w:tabs>
          <w:tab w:val="left" w:pos="426"/>
        </w:tabs>
        <w:suppressAutoHyphens w:val="0"/>
        <w:spacing w:before="240" w:after="0" w:line="360" w:lineRule="auto"/>
        <w:ind w:left="426" w:hanging="426"/>
        <w:jc w:val="both"/>
        <w:rPr>
          <w:rFonts w:cs="Calibri"/>
          <w:b/>
          <w:spacing w:val="-6"/>
          <w:sz w:val="24"/>
          <w:szCs w:val="24"/>
          <w:lang w:eastAsia="en-US"/>
        </w:rPr>
      </w:pPr>
      <w:r w:rsidRPr="00ED16E4">
        <w:rPr>
          <w:rFonts w:cs="Calibri"/>
          <w:b/>
          <w:spacing w:val="-6"/>
          <w:sz w:val="24"/>
          <w:szCs w:val="24"/>
          <w:lang w:eastAsia="en-US"/>
        </w:rPr>
        <w:t xml:space="preserve">Część II zamówienia - „Ubezpieczenie pojazdów mechanicznych </w:t>
      </w:r>
      <w:r w:rsidR="00236C34" w:rsidRPr="00ED16E4">
        <w:rPr>
          <w:rFonts w:cs="Calibri"/>
          <w:b/>
          <w:spacing w:val="-6"/>
          <w:sz w:val="24"/>
          <w:szCs w:val="24"/>
          <w:lang w:eastAsia="en-US"/>
        </w:rPr>
        <w:t xml:space="preserve">Gminy </w:t>
      </w:r>
      <w:r w:rsidR="00FD0885">
        <w:rPr>
          <w:rFonts w:cs="Calibri"/>
          <w:b/>
          <w:spacing w:val="-6"/>
          <w:sz w:val="24"/>
          <w:szCs w:val="24"/>
          <w:lang w:eastAsia="en-US"/>
        </w:rPr>
        <w:t>Krapkowice</w:t>
      </w:r>
      <w:r w:rsidRPr="00ED16E4">
        <w:rPr>
          <w:rFonts w:cs="Calibri"/>
          <w:b/>
          <w:spacing w:val="-6"/>
          <w:sz w:val="24"/>
          <w:szCs w:val="24"/>
          <w:lang w:eastAsia="en-US"/>
        </w:rPr>
        <w:t>”</w:t>
      </w:r>
    </w:p>
    <w:p w14:paraId="379BE7B1" w14:textId="7AEAD553" w:rsidR="005A2628" w:rsidRPr="00ED16E4" w:rsidRDefault="005A2628" w:rsidP="00AA0C42">
      <w:pPr>
        <w:widowControl w:val="0"/>
        <w:suppressAutoHyphens w:val="0"/>
        <w:spacing w:before="240" w:line="360" w:lineRule="auto"/>
        <w:jc w:val="center"/>
        <w:rPr>
          <w:rFonts w:ascii="Calibri" w:hAnsi="Calibri" w:cs="Calibri"/>
          <w:b/>
          <w:bCs/>
          <w:spacing w:val="-6"/>
          <w:lang w:eastAsia="en-US"/>
        </w:rPr>
      </w:pPr>
      <w:r w:rsidRPr="00ED16E4">
        <w:rPr>
          <w:rFonts w:ascii="Calibri" w:hAnsi="Calibri" w:cs="Calibri"/>
          <w:b/>
          <w:bCs/>
          <w:spacing w:val="-6"/>
          <w:lang w:eastAsia="en-US"/>
        </w:rPr>
        <w:t> złotych</w:t>
      </w:r>
      <w:r w:rsidR="008A391C">
        <w:rPr>
          <w:rFonts w:ascii="Calibri" w:hAnsi="Calibri" w:cs="Calibri"/>
          <w:b/>
          <w:bCs/>
          <w:spacing w:val="-6"/>
          <w:lang w:eastAsia="en-US"/>
        </w:rPr>
        <w:t xml:space="preserve"> </w:t>
      </w:r>
    </w:p>
    <w:p w14:paraId="731432EF" w14:textId="77777777" w:rsidR="005A2628" w:rsidRPr="00ED16E4" w:rsidRDefault="005A2628" w:rsidP="00AA0C42">
      <w:pPr>
        <w:widowControl w:val="0"/>
        <w:suppressAutoHyphens w:val="0"/>
        <w:spacing w:line="276" w:lineRule="auto"/>
        <w:jc w:val="center"/>
        <w:rPr>
          <w:rFonts w:ascii="Calibri" w:hAnsi="Calibri" w:cs="Calibri"/>
          <w:spacing w:val="-6"/>
        </w:rPr>
      </w:pPr>
      <w:r w:rsidRPr="00ED16E4">
        <w:rPr>
          <w:rFonts w:ascii="Calibri" w:hAnsi="Calibri" w:cs="Calibri"/>
          <w:spacing w:val="-6"/>
        </w:rPr>
        <w:t xml:space="preserve">/usługa zwolniona z podatku VAT zgodnie z art. 43 ust. 1 pkt 37 </w:t>
      </w:r>
    </w:p>
    <w:p w14:paraId="68F2FF85" w14:textId="77777777" w:rsidR="005A2628" w:rsidRPr="00ED16E4" w:rsidRDefault="005A2628"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spacing w:val="-6"/>
        </w:rPr>
        <w:t>ustawy z dnia 11 marca 2004 r. o podatku od towarów i usług/</w:t>
      </w:r>
    </w:p>
    <w:p w14:paraId="4D418588" w14:textId="77777777" w:rsidR="005A2628" w:rsidRPr="00ED16E4" w:rsidRDefault="005A2628" w:rsidP="00AA0C42">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t>wynikającą z wypełnionego formularza cenowego, zawartego poniżej.</w:t>
      </w:r>
    </w:p>
    <w:p w14:paraId="65AC81AE" w14:textId="75BEB6F0" w:rsidR="005A2628" w:rsidRPr="00ED16E4" w:rsidRDefault="005A2628" w:rsidP="00AA0C42">
      <w:pPr>
        <w:widowControl w:val="0"/>
        <w:suppressAutoHyphens w:val="0"/>
        <w:spacing w:before="60" w:line="360" w:lineRule="auto"/>
        <w:jc w:val="both"/>
        <w:rPr>
          <w:rFonts w:ascii="Calibri" w:hAnsi="Calibri" w:cs="Calibri"/>
          <w:bCs/>
          <w:spacing w:val="-6"/>
          <w:lang w:eastAsia="en-US"/>
        </w:rPr>
      </w:pPr>
      <w:r w:rsidRPr="00ED16E4">
        <w:rPr>
          <w:rFonts w:ascii="Calibri" w:hAnsi="Calibri" w:cs="Calibri"/>
          <w:spacing w:val="-6"/>
          <w:lang w:eastAsia="en-US"/>
        </w:rPr>
        <w:t xml:space="preserve">Termin wykonania zamówienia: </w:t>
      </w:r>
      <w:r w:rsidR="008A391C" w:rsidRPr="00A15B5D">
        <w:rPr>
          <w:rFonts w:ascii="Calibri" w:hAnsi="Calibri" w:cs="Calibri"/>
          <w:b/>
          <w:spacing w:val="-6"/>
          <w:lang w:eastAsia="en-US"/>
        </w:rPr>
        <w:t xml:space="preserve">24 miesiące </w:t>
      </w:r>
      <w:r w:rsidR="008A391C" w:rsidRPr="00A15B5D">
        <w:rPr>
          <w:rFonts w:ascii="Calibri" w:hAnsi="Calibri" w:cs="Calibri"/>
          <w:bCs/>
          <w:spacing w:val="-6"/>
          <w:lang w:eastAsia="en-US"/>
        </w:rPr>
        <w:t xml:space="preserve">(w terminach indywidualnych dla każdego pojazdu), przy czym ostatnim dniem umożliwiającym ubezpieczenie pojazdu mechanicznego na warunkach umowy </w:t>
      </w:r>
      <w:r w:rsidR="008A391C" w:rsidRPr="00A15B5D">
        <w:rPr>
          <w:rFonts w:ascii="Calibri" w:hAnsi="Calibri" w:cs="Calibri"/>
          <w:bCs/>
          <w:spacing w:val="-6"/>
          <w:lang w:eastAsia="en-US"/>
        </w:rPr>
        <w:br/>
        <w:t xml:space="preserve">o udzielenie zamówienia publicznego jest dzień </w:t>
      </w:r>
      <w:r w:rsidR="00FD0885">
        <w:rPr>
          <w:rFonts w:ascii="Calibri" w:hAnsi="Calibri" w:cs="Calibri"/>
          <w:bCs/>
          <w:spacing w:val="-6"/>
          <w:lang w:eastAsia="en-US"/>
        </w:rPr>
        <w:t>29.02.2028</w:t>
      </w:r>
      <w:r w:rsidR="008A391C" w:rsidRPr="00A15B5D">
        <w:rPr>
          <w:rFonts w:ascii="Calibri" w:hAnsi="Calibri" w:cs="Calibri"/>
          <w:bCs/>
          <w:spacing w:val="-6"/>
          <w:lang w:eastAsia="en-US"/>
        </w:rPr>
        <w:t xml:space="preserve"> r. Maksymalnie okres ubezpieczenia pojazdów zakończy się dnia </w:t>
      </w:r>
      <w:r w:rsidR="00FD0885">
        <w:rPr>
          <w:rFonts w:ascii="Calibri" w:hAnsi="Calibri" w:cs="Calibri"/>
          <w:bCs/>
          <w:spacing w:val="-6"/>
          <w:lang w:eastAsia="en-US"/>
        </w:rPr>
        <w:t>28.02.2029</w:t>
      </w:r>
      <w:r w:rsidR="008A391C" w:rsidRPr="00A15B5D">
        <w:rPr>
          <w:rFonts w:ascii="Calibri" w:hAnsi="Calibri" w:cs="Calibri"/>
          <w:bCs/>
          <w:spacing w:val="-6"/>
          <w:lang w:eastAsia="en-US"/>
        </w:rPr>
        <w:t xml:space="preserve"> r.</w:t>
      </w:r>
      <w:r w:rsidRPr="00ED16E4">
        <w:rPr>
          <w:rFonts w:ascii="Calibri" w:hAnsi="Calibri" w:cs="Calibri"/>
          <w:bCs/>
          <w:spacing w:val="-6"/>
          <w:lang w:eastAsia="en-US"/>
        </w:rPr>
        <w:t xml:space="preserve">  </w:t>
      </w:r>
    </w:p>
    <w:p w14:paraId="25F7D0CC" w14:textId="77777777" w:rsidR="005A2628" w:rsidRPr="00ED16E4" w:rsidRDefault="005A2628" w:rsidP="00AA0C42">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t xml:space="preserve">Termin związania ofertą i warunki płatności: </w:t>
      </w:r>
      <w:r w:rsidRPr="00ED16E4">
        <w:rPr>
          <w:rFonts w:ascii="Calibri" w:hAnsi="Calibri" w:cs="Calibri"/>
          <w:b/>
          <w:spacing w:val="-6"/>
          <w:lang w:eastAsia="en-US"/>
        </w:rPr>
        <w:t>zgodne z postanowieniami specyfikacji warunków zamówienia</w:t>
      </w:r>
      <w:r w:rsidRPr="00ED16E4">
        <w:rPr>
          <w:rFonts w:ascii="Calibri" w:hAnsi="Calibri" w:cs="Calibri"/>
          <w:spacing w:val="-6"/>
          <w:lang w:eastAsia="en-US"/>
        </w:rPr>
        <w:t>.</w:t>
      </w:r>
    </w:p>
    <w:p w14:paraId="2F11DAC2" w14:textId="77777777" w:rsidR="005A2628" w:rsidRPr="00ED16E4" w:rsidRDefault="005A2628" w:rsidP="00AA0C42">
      <w:pPr>
        <w:widowControl w:val="0"/>
        <w:suppressAutoHyphens w:val="0"/>
        <w:spacing w:before="120" w:line="360" w:lineRule="auto"/>
        <w:jc w:val="center"/>
        <w:rPr>
          <w:rFonts w:ascii="Calibri" w:hAnsi="Calibri" w:cs="Calibri"/>
          <w:b/>
          <w:i/>
          <w:spacing w:val="-6"/>
          <w:lang w:eastAsia="en-US"/>
        </w:rPr>
      </w:pPr>
      <w:r w:rsidRPr="00ED16E4">
        <w:rPr>
          <w:rFonts w:ascii="Calibri" w:hAnsi="Calibri" w:cs="Calibri"/>
          <w:b/>
          <w:i/>
          <w:spacing w:val="-6"/>
          <w:lang w:eastAsia="en-US"/>
        </w:rPr>
        <w:t xml:space="preserve">Uwaga - jeśli Wykonawca nie składa oferty na niniejszą część zamówienia należy </w:t>
      </w:r>
      <w:r w:rsidRPr="00ED16E4">
        <w:rPr>
          <w:rFonts w:ascii="Calibri" w:hAnsi="Calibri" w:cs="Calibri"/>
          <w:b/>
          <w:i/>
          <w:spacing w:val="-6"/>
          <w:u w:val="single"/>
          <w:lang w:eastAsia="en-US"/>
        </w:rPr>
        <w:t>postawić kreskę</w:t>
      </w:r>
      <w:r w:rsidRPr="00ED16E4">
        <w:rPr>
          <w:rFonts w:ascii="Calibri" w:hAnsi="Calibri" w:cs="Calibri"/>
          <w:b/>
          <w:i/>
          <w:spacing w:val="-6"/>
          <w:lang w:eastAsia="en-US"/>
        </w:rPr>
        <w:t xml:space="preserve"> lub wprowadzić zapis: </w:t>
      </w:r>
      <w:r w:rsidRPr="00ED16E4">
        <w:rPr>
          <w:rFonts w:ascii="Calibri" w:hAnsi="Calibri" w:cs="Calibri"/>
          <w:b/>
          <w:i/>
          <w:spacing w:val="-6"/>
          <w:u w:val="single"/>
          <w:lang w:eastAsia="en-US"/>
        </w:rPr>
        <w:t>Nie dotyczy</w:t>
      </w:r>
      <w:r w:rsidRPr="00ED16E4">
        <w:rPr>
          <w:rFonts w:ascii="Calibri" w:hAnsi="Calibri" w:cs="Calibri"/>
          <w:b/>
          <w:i/>
          <w:spacing w:val="-6"/>
          <w:lang w:eastAsia="en-US"/>
        </w:rPr>
        <w:t>.</w:t>
      </w:r>
    </w:p>
    <w:p w14:paraId="5B02043D" w14:textId="77777777" w:rsidR="005A2628" w:rsidRPr="00ED16E4" w:rsidRDefault="005A2628" w:rsidP="00AA0C42">
      <w:pPr>
        <w:widowControl w:val="0"/>
        <w:suppressAutoHyphens w:val="0"/>
        <w:spacing w:before="120" w:line="360" w:lineRule="auto"/>
        <w:jc w:val="both"/>
        <w:rPr>
          <w:rFonts w:ascii="Calibri" w:hAnsi="Calibri" w:cs="Calibri"/>
          <w:b/>
          <w:bCs/>
          <w:i/>
          <w:spacing w:val="-6"/>
          <w:lang w:eastAsia="en-US"/>
        </w:rPr>
      </w:pPr>
      <w:r w:rsidRPr="00ED16E4">
        <w:rPr>
          <w:rFonts w:ascii="Calibri" w:hAnsi="Calibri" w:cs="Calibri"/>
          <w:b/>
          <w:i/>
          <w:spacing w:val="-6"/>
          <w:lang w:eastAsia="en-US"/>
        </w:rPr>
        <w:t xml:space="preserve">Tabela nr 3: </w:t>
      </w:r>
      <w:r w:rsidRPr="00ED16E4">
        <w:rPr>
          <w:rFonts w:ascii="Calibri" w:hAnsi="Calibri" w:cs="Calibri"/>
          <w:b/>
          <w:bCs/>
          <w:i/>
          <w:spacing w:val="-6"/>
          <w:lang w:eastAsia="en-US"/>
        </w:rPr>
        <w:t>Formularz cenowy dotyczący części drugiej zamówienia.</w:t>
      </w:r>
    </w:p>
    <w:p w14:paraId="7769881A" w14:textId="44CF531D" w:rsidR="005A2628" w:rsidRPr="008A391C" w:rsidRDefault="005A2628" w:rsidP="00AA0C42">
      <w:pPr>
        <w:widowControl w:val="0"/>
        <w:suppressAutoHyphens w:val="0"/>
        <w:spacing w:before="120" w:after="240" w:line="360" w:lineRule="auto"/>
        <w:jc w:val="both"/>
        <w:rPr>
          <w:rFonts w:ascii="Calibri" w:hAnsi="Calibri" w:cs="Calibri"/>
          <w:b/>
          <w:bCs/>
          <w:i/>
          <w:spacing w:val="-8"/>
          <w:lang w:eastAsia="en-US"/>
        </w:rPr>
      </w:pPr>
      <w:r w:rsidRPr="008A391C">
        <w:rPr>
          <w:rFonts w:ascii="Calibri" w:hAnsi="Calibri" w:cs="Calibri"/>
          <w:b/>
          <w:bCs/>
          <w:i/>
          <w:spacing w:val="-8"/>
          <w:lang w:eastAsia="en-US"/>
        </w:rPr>
        <w:t>Opis tabeli</w:t>
      </w:r>
      <w:r w:rsidRPr="008A391C">
        <w:rPr>
          <w:rFonts w:ascii="Calibri" w:hAnsi="Calibri" w:cs="Calibri"/>
          <w:i/>
          <w:spacing w:val="-8"/>
          <w:lang w:eastAsia="en-US"/>
        </w:rPr>
        <w:t>: 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r w:rsidRPr="008A391C">
        <w:rPr>
          <w:rFonts w:ascii="Calibri" w:hAnsi="Calibri" w:cs="Calibri"/>
          <w:b/>
          <w:bCs/>
          <w:i/>
          <w:spacing w:val="-8"/>
          <w:lang w:eastAsia="en-US"/>
        </w:rPr>
        <w:t xml:space="preserve"> </w:t>
      </w:r>
    </w:p>
    <w:tbl>
      <w:tblPr>
        <w:tblW w:w="951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4"/>
        <w:gridCol w:w="7551"/>
        <w:gridCol w:w="1448"/>
      </w:tblGrid>
      <w:tr w:rsidR="005A2628" w:rsidRPr="00ED16E4" w14:paraId="11ED14B3" w14:textId="77777777" w:rsidTr="008A391C">
        <w:trPr>
          <w:trHeight w:val="454"/>
          <w:jc w:val="center"/>
        </w:trPr>
        <w:tc>
          <w:tcPr>
            <w:tcW w:w="9513" w:type="dxa"/>
            <w:gridSpan w:val="3"/>
            <w:vAlign w:val="center"/>
          </w:tcPr>
          <w:p w14:paraId="26973586" w14:textId="77777777" w:rsidR="005A2628" w:rsidRPr="00ED16E4" w:rsidRDefault="005A2628"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 xml:space="preserve">FORMULARZ CENOWY </w:t>
            </w:r>
          </w:p>
        </w:tc>
      </w:tr>
      <w:tr w:rsidR="004F2FD0" w:rsidRPr="00ED16E4" w14:paraId="17496F2F" w14:textId="77777777" w:rsidTr="008A391C">
        <w:trPr>
          <w:trHeight w:val="454"/>
          <w:jc w:val="center"/>
        </w:trPr>
        <w:tc>
          <w:tcPr>
            <w:tcW w:w="514" w:type="dxa"/>
            <w:tcBorders>
              <w:bottom w:val="single" w:sz="6" w:space="0" w:color="auto"/>
            </w:tcBorders>
            <w:vAlign w:val="center"/>
          </w:tcPr>
          <w:p w14:paraId="4F3FC149" w14:textId="77777777" w:rsidR="004F2FD0" w:rsidRPr="00ED16E4" w:rsidRDefault="004F2FD0"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lp.</w:t>
            </w:r>
          </w:p>
        </w:tc>
        <w:tc>
          <w:tcPr>
            <w:tcW w:w="7551" w:type="dxa"/>
            <w:tcBorders>
              <w:bottom w:val="single" w:sz="6" w:space="0" w:color="auto"/>
            </w:tcBorders>
            <w:vAlign w:val="center"/>
          </w:tcPr>
          <w:p w14:paraId="5BE6F871" w14:textId="77777777" w:rsidR="004F2FD0" w:rsidRPr="00ED16E4" w:rsidRDefault="004F2FD0"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Zakres zamówienia</w:t>
            </w:r>
          </w:p>
        </w:tc>
        <w:tc>
          <w:tcPr>
            <w:tcW w:w="1448" w:type="dxa"/>
            <w:vAlign w:val="center"/>
          </w:tcPr>
          <w:p w14:paraId="46D5E89B" w14:textId="79D19E45" w:rsidR="004F2FD0" w:rsidRPr="00ED16E4" w:rsidRDefault="004F2FD0"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 xml:space="preserve">Składka za </w:t>
            </w:r>
            <w:r>
              <w:rPr>
                <w:rFonts w:ascii="Calibri" w:hAnsi="Calibri" w:cs="Calibri"/>
                <w:b/>
                <w:spacing w:val="-6"/>
                <w:lang w:eastAsia="pl-PL"/>
              </w:rPr>
              <w:t>cały okres zamówienia</w:t>
            </w:r>
          </w:p>
        </w:tc>
      </w:tr>
      <w:tr w:rsidR="005A2628" w:rsidRPr="00ED16E4" w14:paraId="62A46351" w14:textId="77777777" w:rsidTr="008A391C">
        <w:trPr>
          <w:trHeight w:val="454"/>
          <w:jc w:val="center"/>
        </w:trPr>
        <w:tc>
          <w:tcPr>
            <w:tcW w:w="514" w:type="dxa"/>
            <w:tcBorders>
              <w:top w:val="single" w:sz="6" w:space="0" w:color="auto"/>
              <w:bottom w:val="single" w:sz="6" w:space="0" w:color="auto"/>
            </w:tcBorders>
            <w:vAlign w:val="center"/>
          </w:tcPr>
          <w:p w14:paraId="773B0EA0" w14:textId="77777777" w:rsidR="005A2628" w:rsidRPr="00ED16E4" w:rsidRDefault="005A2628" w:rsidP="00AA0C42">
            <w:pPr>
              <w:widowControl w:val="0"/>
              <w:suppressAutoHyphens w:val="0"/>
              <w:spacing w:line="276" w:lineRule="auto"/>
              <w:jc w:val="center"/>
              <w:rPr>
                <w:rFonts w:ascii="Calibri" w:hAnsi="Calibri" w:cs="Calibri"/>
                <w:spacing w:val="-6"/>
                <w:lang w:eastAsia="pl-PL"/>
              </w:rPr>
            </w:pPr>
            <w:r w:rsidRPr="00ED16E4">
              <w:rPr>
                <w:rFonts w:ascii="Calibri" w:hAnsi="Calibri" w:cs="Calibri"/>
                <w:spacing w:val="-6"/>
                <w:lang w:eastAsia="pl-PL"/>
              </w:rPr>
              <w:t>1</w:t>
            </w:r>
          </w:p>
        </w:tc>
        <w:tc>
          <w:tcPr>
            <w:tcW w:w="7551" w:type="dxa"/>
            <w:tcBorders>
              <w:top w:val="single" w:sz="6" w:space="0" w:color="auto"/>
              <w:bottom w:val="single" w:sz="6" w:space="0" w:color="auto"/>
            </w:tcBorders>
            <w:vAlign w:val="center"/>
          </w:tcPr>
          <w:p w14:paraId="2FAD04F1" w14:textId="77777777" w:rsidR="005A2628" w:rsidRPr="00ED16E4" w:rsidRDefault="005A2628" w:rsidP="00AA0C42">
            <w:pPr>
              <w:widowControl w:val="0"/>
              <w:suppressAutoHyphens w:val="0"/>
              <w:spacing w:line="276" w:lineRule="auto"/>
              <w:jc w:val="both"/>
              <w:rPr>
                <w:rFonts w:ascii="Calibri" w:hAnsi="Calibri" w:cs="Calibri"/>
                <w:spacing w:val="-6"/>
                <w:lang w:eastAsia="pl-PL"/>
              </w:rPr>
            </w:pPr>
            <w:r w:rsidRPr="00ED16E4">
              <w:rPr>
                <w:rFonts w:ascii="Calibri" w:hAnsi="Calibri" w:cs="Calibri"/>
                <w:spacing w:val="-6"/>
                <w:lang w:eastAsia="pl-PL"/>
              </w:rPr>
              <w:t>Ubezpieczenie odpowiedzialności cywilnej posiadaczy pojazdów mechanicznych</w:t>
            </w:r>
          </w:p>
        </w:tc>
        <w:tc>
          <w:tcPr>
            <w:tcW w:w="1448" w:type="dxa"/>
            <w:tcBorders>
              <w:top w:val="single" w:sz="6" w:space="0" w:color="auto"/>
              <w:bottom w:val="single" w:sz="6" w:space="0" w:color="auto"/>
            </w:tcBorders>
            <w:vAlign w:val="center"/>
          </w:tcPr>
          <w:p w14:paraId="1BA34BEC" w14:textId="77777777" w:rsidR="005A2628" w:rsidRPr="00ED16E4" w:rsidRDefault="005A2628" w:rsidP="00AA0C42">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5A2628" w:rsidRPr="00ED16E4" w14:paraId="10B60BE2" w14:textId="77777777" w:rsidTr="008A391C">
        <w:trPr>
          <w:trHeight w:val="454"/>
          <w:jc w:val="center"/>
        </w:trPr>
        <w:tc>
          <w:tcPr>
            <w:tcW w:w="514" w:type="dxa"/>
            <w:tcBorders>
              <w:top w:val="single" w:sz="6" w:space="0" w:color="auto"/>
              <w:bottom w:val="single" w:sz="6" w:space="0" w:color="auto"/>
            </w:tcBorders>
            <w:vAlign w:val="center"/>
          </w:tcPr>
          <w:p w14:paraId="5782F84F" w14:textId="77777777" w:rsidR="005A2628" w:rsidRPr="00ED16E4" w:rsidRDefault="005A2628" w:rsidP="00AA0C42">
            <w:pPr>
              <w:widowControl w:val="0"/>
              <w:suppressAutoHyphens w:val="0"/>
              <w:spacing w:line="276" w:lineRule="auto"/>
              <w:jc w:val="center"/>
              <w:rPr>
                <w:rFonts w:ascii="Calibri" w:hAnsi="Calibri" w:cs="Calibri"/>
                <w:spacing w:val="-6"/>
                <w:lang w:eastAsia="pl-PL"/>
              </w:rPr>
            </w:pPr>
            <w:r w:rsidRPr="00ED16E4">
              <w:rPr>
                <w:rFonts w:ascii="Calibri" w:hAnsi="Calibri" w:cs="Calibri"/>
                <w:spacing w:val="-6"/>
                <w:lang w:eastAsia="pl-PL"/>
              </w:rPr>
              <w:t>2</w:t>
            </w:r>
          </w:p>
        </w:tc>
        <w:tc>
          <w:tcPr>
            <w:tcW w:w="7551" w:type="dxa"/>
            <w:tcBorders>
              <w:top w:val="single" w:sz="6" w:space="0" w:color="auto"/>
              <w:bottom w:val="single" w:sz="6" w:space="0" w:color="auto"/>
            </w:tcBorders>
            <w:vAlign w:val="center"/>
          </w:tcPr>
          <w:p w14:paraId="567CDF64" w14:textId="77777777" w:rsidR="005A2628" w:rsidRPr="00ED16E4" w:rsidRDefault="005A2628" w:rsidP="00AA0C42">
            <w:pPr>
              <w:widowControl w:val="0"/>
              <w:suppressAutoHyphens w:val="0"/>
              <w:spacing w:line="276" w:lineRule="auto"/>
              <w:rPr>
                <w:rFonts w:ascii="Calibri" w:hAnsi="Calibri" w:cs="Calibri"/>
                <w:spacing w:val="-6"/>
                <w:lang w:eastAsia="pl-PL"/>
              </w:rPr>
            </w:pPr>
            <w:r w:rsidRPr="00ED16E4">
              <w:rPr>
                <w:rFonts w:ascii="Calibri" w:hAnsi="Calibri" w:cs="Calibri"/>
                <w:spacing w:val="-6"/>
                <w:lang w:eastAsia="pl-PL"/>
              </w:rPr>
              <w:t>Ubezpieczenie auto casco</w:t>
            </w:r>
          </w:p>
        </w:tc>
        <w:tc>
          <w:tcPr>
            <w:tcW w:w="1448" w:type="dxa"/>
            <w:tcBorders>
              <w:top w:val="single" w:sz="6" w:space="0" w:color="auto"/>
            </w:tcBorders>
            <w:vAlign w:val="center"/>
          </w:tcPr>
          <w:p w14:paraId="0F92E05D" w14:textId="77777777" w:rsidR="005A2628" w:rsidRPr="00ED16E4" w:rsidRDefault="005A2628" w:rsidP="00AA0C42">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F34FAE" w:rsidRPr="00ED16E4" w14:paraId="31E0FCC0" w14:textId="77777777" w:rsidTr="008A391C">
        <w:trPr>
          <w:trHeight w:val="454"/>
          <w:jc w:val="center"/>
        </w:trPr>
        <w:tc>
          <w:tcPr>
            <w:tcW w:w="514" w:type="dxa"/>
            <w:tcBorders>
              <w:top w:val="single" w:sz="6" w:space="0" w:color="auto"/>
              <w:bottom w:val="single" w:sz="6" w:space="0" w:color="auto"/>
            </w:tcBorders>
            <w:vAlign w:val="center"/>
          </w:tcPr>
          <w:p w14:paraId="70C5A5F3" w14:textId="6BC9B4E3" w:rsidR="00F34FAE" w:rsidRPr="00ED16E4" w:rsidRDefault="00F34FAE" w:rsidP="00AA0C42">
            <w:pPr>
              <w:widowControl w:val="0"/>
              <w:suppressAutoHyphens w:val="0"/>
              <w:spacing w:line="276" w:lineRule="auto"/>
              <w:jc w:val="center"/>
              <w:rPr>
                <w:rFonts w:ascii="Calibri" w:hAnsi="Calibri" w:cs="Calibri"/>
                <w:spacing w:val="-6"/>
                <w:lang w:eastAsia="pl-PL"/>
              </w:rPr>
            </w:pPr>
            <w:r w:rsidRPr="00ED16E4">
              <w:rPr>
                <w:rFonts w:ascii="Calibri" w:hAnsi="Calibri" w:cs="Calibri"/>
                <w:spacing w:val="-6"/>
                <w:lang w:eastAsia="pl-PL"/>
              </w:rPr>
              <w:t>3</w:t>
            </w:r>
          </w:p>
        </w:tc>
        <w:tc>
          <w:tcPr>
            <w:tcW w:w="7551" w:type="dxa"/>
            <w:tcBorders>
              <w:top w:val="single" w:sz="6" w:space="0" w:color="auto"/>
              <w:bottom w:val="single" w:sz="6" w:space="0" w:color="auto"/>
            </w:tcBorders>
            <w:vAlign w:val="center"/>
          </w:tcPr>
          <w:p w14:paraId="697C4CCB" w14:textId="2A467380" w:rsidR="00F34FAE" w:rsidRPr="00ED16E4" w:rsidRDefault="00F34FAE" w:rsidP="00AA0C42">
            <w:pPr>
              <w:widowControl w:val="0"/>
              <w:suppressAutoHyphens w:val="0"/>
              <w:spacing w:line="276" w:lineRule="auto"/>
              <w:rPr>
                <w:rFonts w:ascii="Calibri" w:hAnsi="Calibri" w:cs="Calibri"/>
                <w:spacing w:val="-6"/>
                <w:lang w:eastAsia="pl-PL"/>
              </w:rPr>
            </w:pPr>
            <w:r w:rsidRPr="00ED16E4">
              <w:rPr>
                <w:rFonts w:ascii="Calibri" w:hAnsi="Calibri" w:cs="Calibri"/>
                <w:spacing w:val="-6"/>
                <w:lang w:eastAsia="pl-PL"/>
              </w:rPr>
              <w:t xml:space="preserve">Odpłatne, rozszerzone ubezpieczenie </w:t>
            </w:r>
            <w:proofErr w:type="spellStart"/>
            <w:r w:rsidRPr="00ED16E4">
              <w:rPr>
                <w:rFonts w:ascii="Calibri" w:hAnsi="Calibri" w:cs="Calibri"/>
                <w:spacing w:val="-6"/>
                <w:lang w:eastAsia="pl-PL"/>
              </w:rPr>
              <w:t>assistance</w:t>
            </w:r>
            <w:proofErr w:type="spellEnd"/>
          </w:p>
        </w:tc>
        <w:tc>
          <w:tcPr>
            <w:tcW w:w="1448" w:type="dxa"/>
            <w:tcBorders>
              <w:top w:val="single" w:sz="6" w:space="0" w:color="auto"/>
            </w:tcBorders>
            <w:vAlign w:val="center"/>
          </w:tcPr>
          <w:p w14:paraId="609AE8C7" w14:textId="112CFFA6" w:rsidR="00F34FAE" w:rsidRPr="00ED16E4" w:rsidRDefault="00F34FAE" w:rsidP="00AA0C42">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5A2628" w:rsidRPr="00ED16E4" w14:paraId="4C5DACD5" w14:textId="77777777" w:rsidTr="008A391C">
        <w:trPr>
          <w:trHeight w:val="454"/>
          <w:jc w:val="center"/>
        </w:trPr>
        <w:tc>
          <w:tcPr>
            <w:tcW w:w="514" w:type="dxa"/>
            <w:tcBorders>
              <w:top w:val="single" w:sz="6" w:space="0" w:color="auto"/>
              <w:bottom w:val="single" w:sz="6" w:space="0" w:color="auto"/>
            </w:tcBorders>
            <w:vAlign w:val="center"/>
          </w:tcPr>
          <w:p w14:paraId="32F28424" w14:textId="4B2C8FDA" w:rsidR="005A2628" w:rsidRPr="00ED16E4" w:rsidRDefault="00F34FAE" w:rsidP="00AA0C42">
            <w:pPr>
              <w:widowControl w:val="0"/>
              <w:suppressAutoHyphens w:val="0"/>
              <w:spacing w:line="276" w:lineRule="auto"/>
              <w:jc w:val="center"/>
              <w:rPr>
                <w:rFonts w:ascii="Calibri" w:hAnsi="Calibri" w:cs="Calibri"/>
                <w:spacing w:val="-6"/>
                <w:lang w:eastAsia="pl-PL"/>
              </w:rPr>
            </w:pPr>
            <w:r w:rsidRPr="00ED16E4">
              <w:rPr>
                <w:rFonts w:ascii="Calibri" w:hAnsi="Calibri" w:cs="Calibri"/>
                <w:spacing w:val="-6"/>
                <w:lang w:eastAsia="pl-PL"/>
              </w:rPr>
              <w:t>4</w:t>
            </w:r>
          </w:p>
        </w:tc>
        <w:tc>
          <w:tcPr>
            <w:tcW w:w="7551" w:type="dxa"/>
            <w:tcBorders>
              <w:top w:val="single" w:sz="6" w:space="0" w:color="auto"/>
              <w:bottom w:val="single" w:sz="6" w:space="0" w:color="auto"/>
            </w:tcBorders>
            <w:vAlign w:val="center"/>
          </w:tcPr>
          <w:p w14:paraId="1CC424E8" w14:textId="77777777" w:rsidR="005A2628" w:rsidRPr="00ED16E4" w:rsidRDefault="005A2628" w:rsidP="00AA0C42">
            <w:pPr>
              <w:widowControl w:val="0"/>
              <w:suppressAutoHyphens w:val="0"/>
              <w:spacing w:line="276" w:lineRule="auto"/>
              <w:rPr>
                <w:rFonts w:ascii="Calibri" w:hAnsi="Calibri" w:cs="Calibri"/>
                <w:spacing w:val="-6"/>
                <w:lang w:eastAsia="pl-PL"/>
              </w:rPr>
            </w:pPr>
            <w:r w:rsidRPr="00ED16E4">
              <w:rPr>
                <w:rFonts w:ascii="Calibri" w:hAnsi="Calibri" w:cs="Calibri"/>
                <w:spacing w:val="-6"/>
                <w:lang w:eastAsia="pl-PL"/>
              </w:rPr>
              <w:t>Ubezpieczenie następstw nieszczęśliwych wypadków kierowców i pasażerów</w:t>
            </w:r>
          </w:p>
        </w:tc>
        <w:tc>
          <w:tcPr>
            <w:tcW w:w="1448" w:type="dxa"/>
            <w:vAlign w:val="center"/>
          </w:tcPr>
          <w:p w14:paraId="2BC8AB3A" w14:textId="77777777" w:rsidR="005A2628" w:rsidRPr="00ED16E4" w:rsidRDefault="005A2628" w:rsidP="00AA0C42">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5A2628" w:rsidRPr="00ED16E4" w14:paraId="0093A55A" w14:textId="77777777" w:rsidTr="008A391C">
        <w:trPr>
          <w:trHeight w:val="454"/>
          <w:jc w:val="center"/>
        </w:trPr>
        <w:tc>
          <w:tcPr>
            <w:tcW w:w="8065" w:type="dxa"/>
            <w:gridSpan w:val="2"/>
            <w:tcBorders>
              <w:top w:val="single" w:sz="12" w:space="0" w:color="auto"/>
              <w:bottom w:val="single" w:sz="12" w:space="0" w:color="auto"/>
            </w:tcBorders>
            <w:vAlign w:val="center"/>
          </w:tcPr>
          <w:p w14:paraId="020FDA8F" w14:textId="307CFF70" w:rsidR="005A2628" w:rsidRPr="00ED16E4" w:rsidRDefault="00200A23" w:rsidP="00AA0C42">
            <w:pPr>
              <w:widowControl w:val="0"/>
              <w:suppressAutoHyphens w:val="0"/>
              <w:spacing w:line="276" w:lineRule="auto"/>
              <w:jc w:val="both"/>
              <w:rPr>
                <w:rFonts w:ascii="Calibri" w:hAnsi="Calibri" w:cs="Calibri"/>
                <w:b/>
                <w:spacing w:val="-6"/>
                <w:lang w:eastAsia="pl-PL"/>
              </w:rPr>
            </w:pPr>
            <w:r w:rsidRPr="00ED16E4">
              <w:rPr>
                <w:rFonts w:ascii="Calibri" w:hAnsi="Calibri" w:cs="Calibri"/>
                <w:b/>
                <w:spacing w:val="-6"/>
                <w:lang w:eastAsia="pl-PL"/>
              </w:rPr>
              <w:t>Razem składka do zapłaty za II część zamówienia (suma składek z wierszy 1,2,3 i 4):</w:t>
            </w:r>
          </w:p>
        </w:tc>
        <w:tc>
          <w:tcPr>
            <w:tcW w:w="1448" w:type="dxa"/>
            <w:tcBorders>
              <w:top w:val="single" w:sz="12" w:space="0" w:color="auto"/>
              <w:bottom w:val="single" w:sz="12" w:space="0" w:color="auto"/>
            </w:tcBorders>
            <w:vAlign w:val="center"/>
          </w:tcPr>
          <w:p w14:paraId="35405899" w14:textId="77777777" w:rsidR="005A2628" w:rsidRPr="00ED16E4" w:rsidRDefault="005A2628" w:rsidP="00AA0C42">
            <w:pPr>
              <w:widowControl w:val="0"/>
              <w:suppressAutoHyphens w:val="0"/>
              <w:spacing w:line="276" w:lineRule="auto"/>
              <w:jc w:val="right"/>
              <w:rPr>
                <w:rFonts w:ascii="Calibri" w:hAnsi="Calibri" w:cs="Calibri"/>
                <w:b/>
                <w:spacing w:val="-6"/>
                <w:lang w:eastAsia="pl-PL"/>
              </w:rPr>
            </w:pPr>
            <w:r w:rsidRPr="00ED16E4">
              <w:rPr>
                <w:rFonts w:ascii="Calibri" w:hAnsi="Calibri" w:cs="Calibri"/>
                <w:b/>
                <w:spacing w:val="-6"/>
                <w:lang w:eastAsia="pl-PL"/>
              </w:rPr>
              <w:t>zł</w:t>
            </w:r>
          </w:p>
        </w:tc>
      </w:tr>
    </w:tbl>
    <w:p w14:paraId="67771B04" w14:textId="213F2599" w:rsidR="005A2628" w:rsidRPr="00ED16E4" w:rsidRDefault="005A2628" w:rsidP="00AA0C42">
      <w:pPr>
        <w:widowControl w:val="0"/>
        <w:suppressAutoHyphens w:val="0"/>
        <w:spacing w:before="120" w:line="360" w:lineRule="auto"/>
        <w:jc w:val="both"/>
        <w:rPr>
          <w:rFonts w:ascii="Calibri" w:hAnsi="Calibri" w:cs="Calibri"/>
          <w:b/>
          <w:bCs/>
          <w:i/>
          <w:spacing w:val="-6"/>
          <w:lang w:eastAsia="en-US"/>
        </w:rPr>
      </w:pPr>
      <w:bookmarkStart w:id="6" w:name="_Hlk98752070"/>
      <w:r w:rsidRPr="00ED16E4">
        <w:rPr>
          <w:rFonts w:ascii="Calibri" w:hAnsi="Calibri" w:cs="Calibri"/>
          <w:b/>
          <w:i/>
          <w:spacing w:val="-6"/>
          <w:lang w:eastAsia="en-US"/>
        </w:rPr>
        <w:t xml:space="preserve">Tabela nr 4: </w:t>
      </w:r>
      <w:r w:rsidRPr="00ED16E4">
        <w:rPr>
          <w:rFonts w:ascii="Calibri" w:hAnsi="Calibri" w:cs="Calibri"/>
          <w:b/>
          <w:bCs/>
          <w:i/>
          <w:spacing w:val="-6"/>
          <w:lang w:eastAsia="en-US"/>
        </w:rPr>
        <w:t xml:space="preserve">Klauzule dodatkowe i inne postanowienia szczególne fakultatywne, dotyczące części </w:t>
      </w:r>
      <w:r w:rsidRPr="00ED16E4">
        <w:rPr>
          <w:rFonts w:ascii="Calibri" w:hAnsi="Calibri" w:cs="Calibri"/>
          <w:b/>
          <w:bCs/>
          <w:i/>
          <w:spacing w:val="-6"/>
          <w:lang w:eastAsia="en-US"/>
        </w:rPr>
        <w:lastRenderedPageBreak/>
        <w:t>drugiej zamówienia.</w:t>
      </w:r>
    </w:p>
    <w:p w14:paraId="5F545A0B" w14:textId="77777777" w:rsidR="005A2628" w:rsidRPr="00ED16E4" w:rsidRDefault="005A2628" w:rsidP="00AA0C42">
      <w:pPr>
        <w:widowControl w:val="0"/>
        <w:suppressAutoHyphens w:val="0"/>
        <w:spacing w:before="120" w:after="120" w:line="360" w:lineRule="auto"/>
        <w:jc w:val="both"/>
        <w:rPr>
          <w:rFonts w:ascii="Calibri" w:hAnsi="Calibri" w:cs="Calibri"/>
          <w:i/>
          <w:spacing w:val="-6"/>
          <w:lang w:eastAsia="en-US"/>
        </w:rPr>
      </w:pPr>
      <w:r w:rsidRPr="00ED16E4">
        <w:rPr>
          <w:rFonts w:ascii="Calibri" w:hAnsi="Calibri" w:cs="Calibri"/>
          <w:b/>
          <w:bCs/>
          <w:i/>
          <w:spacing w:val="-6"/>
          <w:lang w:eastAsia="en-US"/>
        </w:rPr>
        <w:t>Opis tabeli</w:t>
      </w:r>
      <w:r w:rsidRPr="00ED16E4">
        <w:rPr>
          <w:rFonts w:ascii="Calibri" w:hAnsi="Calibri" w:cs="Calibri"/>
          <w:i/>
          <w:spacing w:val="-6"/>
          <w:lang w:eastAsia="en-US"/>
        </w:rPr>
        <w:t>: tabela składa się z dwóch kolumn. W kolumnie pierwszej od lewej strony zawarty jest wykaz klauzul fakultatywnych, a w kolumnie drugiej przewidziano miejsce do akceptacji lub braku akceptacji danej klauzuli.</w:t>
      </w:r>
    </w:p>
    <w:tbl>
      <w:tblPr>
        <w:tblW w:w="4981" w:type="pct"/>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022"/>
        <w:gridCol w:w="1549"/>
      </w:tblGrid>
      <w:tr w:rsidR="005A2628" w:rsidRPr="00ED16E4" w14:paraId="43ED6F58" w14:textId="77777777" w:rsidTr="00FB1178">
        <w:trPr>
          <w:cantSplit/>
          <w:trHeight w:val="454"/>
        </w:trPr>
        <w:tc>
          <w:tcPr>
            <w:tcW w:w="4191" w:type="pct"/>
            <w:vAlign w:val="center"/>
          </w:tcPr>
          <w:p w14:paraId="420F3FEC"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rPr>
            </w:pPr>
            <w:r w:rsidRPr="00ED16E4">
              <w:rPr>
                <w:rFonts w:ascii="Calibri" w:hAnsi="Calibri" w:cs="Calibri"/>
                <w:b/>
                <w:bCs/>
                <w:spacing w:val="-6"/>
              </w:rPr>
              <w:t>Wykaz klauzul</w:t>
            </w:r>
          </w:p>
        </w:tc>
        <w:tc>
          <w:tcPr>
            <w:tcW w:w="809" w:type="pct"/>
            <w:vAlign w:val="center"/>
          </w:tcPr>
          <w:p w14:paraId="5E141819"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rPr>
            </w:pPr>
            <w:r w:rsidRPr="00ED16E4">
              <w:rPr>
                <w:rFonts w:ascii="Calibri" w:hAnsi="Calibri" w:cs="Calibri"/>
                <w:b/>
                <w:bCs/>
                <w:spacing w:val="-6"/>
              </w:rPr>
              <w:t>Akceptacja</w:t>
            </w:r>
          </w:p>
        </w:tc>
      </w:tr>
      <w:tr w:rsidR="00974C00" w:rsidRPr="00ED16E4" w14:paraId="0E936289" w14:textId="77777777" w:rsidTr="00617C52">
        <w:trPr>
          <w:cantSplit/>
          <w:trHeight w:val="454"/>
        </w:trPr>
        <w:tc>
          <w:tcPr>
            <w:tcW w:w="4191" w:type="pct"/>
          </w:tcPr>
          <w:p w14:paraId="06D54AE7" w14:textId="2DE5A098" w:rsidR="00974C00" w:rsidRPr="00ED16E4" w:rsidRDefault="00974C00" w:rsidP="00974C00">
            <w:pPr>
              <w:widowControl w:val="0"/>
              <w:suppressAutoHyphens w:val="0"/>
              <w:spacing w:line="276" w:lineRule="auto"/>
              <w:jc w:val="both"/>
              <w:rPr>
                <w:rFonts w:ascii="Calibri" w:hAnsi="Calibri" w:cs="Calibri"/>
                <w:spacing w:val="-6"/>
              </w:rPr>
            </w:pPr>
            <w:r w:rsidRPr="00A5458B">
              <w:rPr>
                <w:rFonts w:ascii="Calibri" w:hAnsi="Calibri" w:cs="Calibri"/>
                <w:spacing w:val="-6"/>
              </w:rPr>
              <w:t>Uznanie za szkodę częściową uszkodzenie ubezpieczonego pojazdu w takim zakresie, że koszt jego naprawy nie przekracza 80% jego wartości rynkowej na dzień ustalania odszkodowania – 15 punktów</w:t>
            </w:r>
          </w:p>
        </w:tc>
        <w:tc>
          <w:tcPr>
            <w:tcW w:w="809" w:type="pct"/>
            <w:vAlign w:val="center"/>
          </w:tcPr>
          <w:p w14:paraId="3FA741C8"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6D446E00" w14:textId="77777777" w:rsidTr="00617C52">
        <w:trPr>
          <w:cantSplit/>
          <w:trHeight w:val="454"/>
        </w:trPr>
        <w:tc>
          <w:tcPr>
            <w:tcW w:w="4191" w:type="pct"/>
          </w:tcPr>
          <w:p w14:paraId="4737E32F" w14:textId="5D4EB944" w:rsidR="00974C00" w:rsidRPr="00ED16E4" w:rsidRDefault="00974C00" w:rsidP="00974C00">
            <w:pPr>
              <w:widowControl w:val="0"/>
              <w:suppressAutoHyphens w:val="0"/>
              <w:spacing w:line="276" w:lineRule="auto"/>
              <w:jc w:val="both"/>
              <w:rPr>
                <w:rFonts w:ascii="Calibri" w:hAnsi="Calibri" w:cs="Calibri"/>
                <w:spacing w:val="-6"/>
              </w:rPr>
            </w:pPr>
            <w:r w:rsidRPr="00A5458B">
              <w:rPr>
                <w:rFonts w:ascii="Calibri" w:hAnsi="Calibri" w:cs="Calibri"/>
                <w:spacing w:val="-6"/>
              </w:rPr>
              <w:t>Przyjęcie podanej klauzuli szkody całkowitej - 15 punktów</w:t>
            </w:r>
          </w:p>
        </w:tc>
        <w:tc>
          <w:tcPr>
            <w:tcW w:w="809" w:type="pct"/>
            <w:vAlign w:val="center"/>
          </w:tcPr>
          <w:p w14:paraId="46134B81"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56CB00BE" w14:textId="77777777" w:rsidTr="00617C52">
        <w:trPr>
          <w:cantSplit/>
          <w:trHeight w:val="454"/>
        </w:trPr>
        <w:tc>
          <w:tcPr>
            <w:tcW w:w="4191" w:type="pct"/>
          </w:tcPr>
          <w:p w14:paraId="753CE38B" w14:textId="30263B92" w:rsidR="00974C00" w:rsidRPr="00ED16E4" w:rsidRDefault="00974C00" w:rsidP="00974C00">
            <w:pPr>
              <w:widowControl w:val="0"/>
              <w:suppressAutoHyphens w:val="0"/>
              <w:spacing w:line="276" w:lineRule="auto"/>
              <w:jc w:val="both"/>
              <w:rPr>
                <w:rFonts w:ascii="Calibri" w:hAnsi="Calibri" w:cs="Calibri"/>
                <w:spacing w:val="-6"/>
              </w:rPr>
            </w:pPr>
            <w:r w:rsidRPr="00A5458B">
              <w:rPr>
                <w:rFonts w:ascii="Calibri" w:hAnsi="Calibri" w:cs="Calibri"/>
                <w:spacing w:val="-6"/>
              </w:rPr>
              <w:t>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 10 punktów</w:t>
            </w:r>
          </w:p>
        </w:tc>
        <w:tc>
          <w:tcPr>
            <w:tcW w:w="809" w:type="pct"/>
            <w:vAlign w:val="center"/>
          </w:tcPr>
          <w:p w14:paraId="3BF23AEA"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5C08FE62" w14:textId="77777777" w:rsidTr="00617C52">
        <w:trPr>
          <w:cantSplit/>
          <w:trHeight w:val="454"/>
        </w:trPr>
        <w:tc>
          <w:tcPr>
            <w:tcW w:w="4191" w:type="pct"/>
          </w:tcPr>
          <w:p w14:paraId="44E85BC7" w14:textId="45C83006" w:rsidR="00974C00" w:rsidRPr="00ED16E4" w:rsidRDefault="00974C00" w:rsidP="00974C00">
            <w:pPr>
              <w:widowControl w:val="0"/>
              <w:suppressAutoHyphens w:val="0"/>
              <w:spacing w:line="276" w:lineRule="auto"/>
              <w:jc w:val="both"/>
              <w:rPr>
                <w:rFonts w:ascii="Calibri" w:hAnsi="Calibri" w:cs="Calibri"/>
                <w:spacing w:val="-6"/>
              </w:rPr>
            </w:pPr>
            <w:r w:rsidRPr="00A5458B">
              <w:rPr>
                <w:rFonts w:ascii="Calibri" w:hAnsi="Calibri" w:cs="Calibri"/>
                <w:spacing w:val="-6"/>
              </w:rPr>
              <w:t>Przyjęcie gwarantowanej sumy ubezpieczenia auto casco przez każdy roczny okres ubezpieczenia pojazdów; warunek odnoszący się do gwarantowanej sumy ubezpieczenia dotyczy wyłącznie pojazdów do 10 roku eksploatacji - 15 punktów</w:t>
            </w:r>
          </w:p>
        </w:tc>
        <w:tc>
          <w:tcPr>
            <w:tcW w:w="809" w:type="pct"/>
            <w:vAlign w:val="center"/>
          </w:tcPr>
          <w:p w14:paraId="2115CA92"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5C0A1178" w14:textId="77777777" w:rsidTr="00617C52">
        <w:trPr>
          <w:cantSplit/>
          <w:trHeight w:val="454"/>
        </w:trPr>
        <w:tc>
          <w:tcPr>
            <w:tcW w:w="4191" w:type="pct"/>
          </w:tcPr>
          <w:p w14:paraId="6013CA0B" w14:textId="3F1B64A2" w:rsidR="00974C00" w:rsidRPr="00ED16E4" w:rsidRDefault="00974C00" w:rsidP="00974C00">
            <w:pPr>
              <w:widowControl w:val="0"/>
              <w:suppressAutoHyphens w:val="0"/>
              <w:spacing w:line="276" w:lineRule="auto"/>
              <w:jc w:val="both"/>
              <w:rPr>
                <w:rFonts w:ascii="Calibri" w:hAnsi="Calibri" w:cs="Calibri"/>
                <w:spacing w:val="-6"/>
              </w:rPr>
            </w:pPr>
            <w:r w:rsidRPr="00A5458B">
              <w:rPr>
                <w:rFonts w:ascii="Calibri" w:hAnsi="Calibri" w:cs="Calibri"/>
                <w:spacing w:val="-6"/>
              </w:rPr>
              <w:t xml:space="preserve">Rozszerzenie zakresu ubezpieczenia </w:t>
            </w:r>
            <w:proofErr w:type="spellStart"/>
            <w:r w:rsidRPr="00A5458B">
              <w:rPr>
                <w:rFonts w:ascii="Calibri" w:hAnsi="Calibri" w:cs="Calibri"/>
                <w:spacing w:val="-6"/>
              </w:rPr>
              <w:t>assistance</w:t>
            </w:r>
            <w:proofErr w:type="spellEnd"/>
            <w:r w:rsidRPr="00A5458B">
              <w:rPr>
                <w:rFonts w:ascii="Calibri" w:hAnsi="Calibri" w:cs="Calibri"/>
                <w:spacing w:val="-6"/>
              </w:rPr>
              <w:t xml:space="preserve"> (odpłatnego) o usługę pojazdu zastępczego bez względu na przyczynę uszkodzenia lub unieruchomienia pojazdu (brak awarii, kolizji, wypadku, kradzieży) - 15 punktów</w:t>
            </w:r>
          </w:p>
        </w:tc>
        <w:tc>
          <w:tcPr>
            <w:tcW w:w="809" w:type="pct"/>
            <w:vAlign w:val="center"/>
          </w:tcPr>
          <w:p w14:paraId="723AFD08"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619F01E5" w14:textId="77777777" w:rsidTr="00617C52">
        <w:trPr>
          <w:cantSplit/>
          <w:trHeight w:val="454"/>
        </w:trPr>
        <w:tc>
          <w:tcPr>
            <w:tcW w:w="4191" w:type="pct"/>
          </w:tcPr>
          <w:p w14:paraId="79B03A5E" w14:textId="5D557691" w:rsidR="00974C00" w:rsidRPr="00ED16E4" w:rsidRDefault="00974C00" w:rsidP="00974C00">
            <w:pPr>
              <w:widowControl w:val="0"/>
              <w:suppressAutoHyphens w:val="0"/>
              <w:spacing w:line="276" w:lineRule="auto"/>
              <w:jc w:val="both"/>
              <w:rPr>
                <w:rFonts w:ascii="Calibri" w:hAnsi="Calibri" w:cs="Calibri"/>
                <w:spacing w:val="-6"/>
                <w:lang w:eastAsia="en-US"/>
              </w:rPr>
            </w:pPr>
            <w:r w:rsidRPr="00A5458B">
              <w:rPr>
                <w:rFonts w:ascii="Calibri" w:hAnsi="Calibri" w:cs="Calibri"/>
                <w:spacing w:val="-6"/>
              </w:rPr>
              <w:t>Przyjęcie podanej klauzuli ubezpieczenia pojazdu niezabezpieczonego - 10 punktów</w:t>
            </w:r>
          </w:p>
        </w:tc>
        <w:tc>
          <w:tcPr>
            <w:tcW w:w="809" w:type="pct"/>
            <w:vAlign w:val="center"/>
          </w:tcPr>
          <w:p w14:paraId="78BC0F2C"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6A0A38E1" w14:textId="77777777" w:rsidTr="00617C52">
        <w:trPr>
          <w:cantSplit/>
          <w:trHeight w:val="454"/>
        </w:trPr>
        <w:tc>
          <w:tcPr>
            <w:tcW w:w="4191" w:type="pct"/>
          </w:tcPr>
          <w:p w14:paraId="74412730" w14:textId="32B2859F" w:rsidR="00974C00" w:rsidRPr="00ED16E4" w:rsidRDefault="00974C00" w:rsidP="00974C00">
            <w:pPr>
              <w:widowControl w:val="0"/>
              <w:suppressAutoHyphens w:val="0"/>
              <w:spacing w:line="276" w:lineRule="auto"/>
              <w:jc w:val="both"/>
              <w:rPr>
                <w:rFonts w:ascii="Calibri" w:hAnsi="Calibri" w:cs="Calibri"/>
                <w:spacing w:val="-6"/>
                <w:lang w:eastAsia="en-US"/>
              </w:rPr>
            </w:pPr>
            <w:r w:rsidRPr="00A5458B">
              <w:rPr>
                <w:rFonts w:ascii="Calibri" w:hAnsi="Calibri" w:cs="Calibri"/>
                <w:spacing w:val="-6"/>
              </w:rPr>
              <w:t>Przyjęcie podanej klauzuli funduszu prewencyjnego - 10 punktów</w:t>
            </w:r>
          </w:p>
        </w:tc>
        <w:tc>
          <w:tcPr>
            <w:tcW w:w="809" w:type="pct"/>
            <w:vAlign w:val="center"/>
          </w:tcPr>
          <w:p w14:paraId="02895839"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1D5B953F" w14:textId="77777777" w:rsidTr="00617C52">
        <w:trPr>
          <w:cantSplit/>
          <w:trHeight w:val="454"/>
        </w:trPr>
        <w:tc>
          <w:tcPr>
            <w:tcW w:w="4191" w:type="pct"/>
          </w:tcPr>
          <w:p w14:paraId="094D0249" w14:textId="05BD02A7" w:rsidR="00974C00" w:rsidRPr="00ED16E4" w:rsidRDefault="00974C00" w:rsidP="00974C00">
            <w:pPr>
              <w:widowControl w:val="0"/>
              <w:suppressAutoHyphens w:val="0"/>
              <w:spacing w:line="276" w:lineRule="auto"/>
              <w:jc w:val="both"/>
              <w:rPr>
                <w:rFonts w:ascii="Calibri" w:hAnsi="Calibri" w:cs="Calibri"/>
                <w:spacing w:val="-6"/>
              </w:rPr>
            </w:pPr>
            <w:r w:rsidRPr="00A5458B">
              <w:rPr>
                <w:rFonts w:ascii="Calibri" w:hAnsi="Calibri" w:cs="Calibri"/>
                <w:spacing w:val="-6"/>
              </w:rPr>
              <w:t>Przyjęcie podanej klauzuli udziału w zysku - 10 punktów</w:t>
            </w:r>
          </w:p>
        </w:tc>
        <w:tc>
          <w:tcPr>
            <w:tcW w:w="809" w:type="pct"/>
            <w:vAlign w:val="center"/>
          </w:tcPr>
          <w:p w14:paraId="6A5D6E41"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bl>
    <w:bookmarkEnd w:id="6"/>
    <w:p w14:paraId="5D795F5C" w14:textId="7E6DB9CF" w:rsidR="005A2628" w:rsidRPr="00ED16E4" w:rsidRDefault="006E6B06" w:rsidP="00AA0C42">
      <w:pPr>
        <w:widowControl w:val="0"/>
        <w:suppressAutoHyphens w:val="0"/>
        <w:spacing w:before="120" w:line="360" w:lineRule="auto"/>
        <w:jc w:val="both"/>
        <w:rPr>
          <w:rFonts w:ascii="Calibri" w:hAnsi="Calibri" w:cs="Calibri"/>
          <w:i/>
          <w:spacing w:val="-6"/>
          <w:sz w:val="28"/>
          <w:szCs w:val="28"/>
          <w:lang w:eastAsia="en-US"/>
        </w:rPr>
      </w:pPr>
      <w:r w:rsidRPr="00ED16E4">
        <w:rPr>
          <w:rFonts w:ascii="Calibri" w:hAnsi="Calibri" w:cs="Calibri"/>
          <w:i/>
          <w:spacing w:val="-6"/>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144C4595" w14:textId="7E9FD39A" w:rsidR="005A2628" w:rsidRPr="00ED16E4" w:rsidRDefault="005A2628" w:rsidP="00325CA0">
      <w:pPr>
        <w:pStyle w:val="Akapitzlist10"/>
        <w:widowControl w:val="0"/>
        <w:numPr>
          <w:ilvl w:val="0"/>
          <w:numId w:val="11"/>
        </w:numPr>
        <w:tabs>
          <w:tab w:val="left" w:pos="426"/>
        </w:tabs>
        <w:suppressAutoHyphens w:val="0"/>
        <w:spacing w:before="240" w:after="240" w:line="360" w:lineRule="auto"/>
        <w:ind w:left="426" w:hanging="426"/>
        <w:jc w:val="both"/>
        <w:rPr>
          <w:rFonts w:cs="Calibri"/>
          <w:b/>
          <w:spacing w:val="-6"/>
          <w:sz w:val="24"/>
          <w:szCs w:val="24"/>
          <w:lang w:eastAsia="en-US"/>
        </w:rPr>
      </w:pPr>
      <w:r w:rsidRPr="00ED16E4">
        <w:rPr>
          <w:rFonts w:cs="Calibri"/>
          <w:b/>
          <w:spacing w:val="-6"/>
          <w:sz w:val="24"/>
          <w:szCs w:val="24"/>
          <w:lang w:eastAsia="en-US"/>
        </w:rPr>
        <w:t>Część III zamówienia - „</w:t>
      </w:r>
      <w:r w:rsidRPr="00ED16E4">
        <w:rPr>
          <w:rFonts w:cs="Calibri"/>
          <w:b/>
          <w:bCs/>
          <w:spacing w:val="-6"/>
          <w:sz w:val="24"/>
          <w:szCs w:val="24"/>
          <w:lang w:eastAsia="en-US"/>
        </w:rPr>
        <w:t>Ubezpieczenie następstw nieszczęśliwych wypadków członków Ochotniczych Straży Pożarnych</w:t>
      </w:r>
      <w:r w:rsidR="00F34FAE" w:rsidRPr="00ED16E4">
        <w:rPr>
          <w:rFonts w:cs="Calibri"/>
          <w:b/>
          <w:bCs/>
          <w:spacing w:val="-6"/>
          <w:sz w:val="24"/>
          <w:szCs w:val="24"/>
          <w:lang w:eastAsia="en-US"/>
        </w:rPr>
        <w:t xml:space="preserve"> </w:t>
      </w:r>
      <w:r w:rsidR="00236C34" w:rsidRPr="00ED16E4">
        <w:rPr>
          <w:rFonts w:cs="Calibri"/>
          <w:b/>
          <w:bCs/>
          <w:spacing w:val="-6"/>
          <w:sz w:val="24"/>
          <w:szCs w:val="24"/>
          <w:lang w:eastAsia="en-US"/>
        </w:rPr>
        <w:t xml:space="preserve">Gminy </w:t>
      </w:r>
      <w:r w:rsidR="00FD0885">
        <w:rPr>
          <w:rFonts w:cs="Calibri"/>
          <w:b/>
          <w:bCs/>
          <w:spacing w:val="-6"/>
          <w:sz w:val="24"/>
          <w:szCs w:val="24"/>
          <w:lang w:eastAsia="en-US"/>
        </w:rPr>
        <w:t>Krapkowice</w:t>
      </w:r>
      <w:r w:rsidRPr="00ED16E4">
        <w:rPr>
          <w:rFonts w:cs="Calibri"/>
          <w:b/>
          <w:spacing w:val="-6"/>
          <w:sz w:val="24"/>
          <w:szCs w:val="24"/>
          <w:lang w:eastAsia="en-US"/>
        </w:rPr>
        <w:t>”</w:t>
      </w:r>
    </w:p>
    <w:p w14:paraId="4D1633F4" w14:textId="5485AFE8" w:rsidR="005A2628" w:rsidRPr="00ED16E4" w:rsidRDefault="005A2628" w:rsidP="00AA0C42">
      <w:pPr>
        <w:widowControl w:val="0"/>
        <w:suppressAutoHyphens w:val="0"/>
        <w:spacing w:line="360" w:lineRule="auto"/>
        <w:jc w:val="center"/>
        <w:rPr>
          <w:rFonts w:ascii="Calibri" w:hAnsi="Calibri" w:cs="Calibri"/>
          <w:b/>
          <w:bCs/>
          <w:spacing w:val="-6"/>
          <w:lang w:eastAsia="en-US"/>
        </w:rPr>
      </w:pPr>
      <w:r w:rsidRPr="00ED16E4">
        <w:rPr>
          <w:rFonts w:ascii="Calibri" w:hAnsi="Calibri" w:cs="Calibri"/>
          <w:b/>
          <w:bCs/>
          <w:spacing w:val="-6"/>
          <w:lang w:eastAsia="en-US"/>
        </w:rPr>
        <w:t> złotych</w:t>
      </w:r>
      <w:r w:rsidR="008A391C">
        <w:rPr>
          <w:rFonts w:ascii="Calibri" w:hAnsi="Calibri" w:cs="Calibri"/>
          <w:b/>
          <w:bCs/>
          <w:spacing w:val="-6"/>
          <w:lang w:eastAsia="en-US"/>
        </w:rPr>
        <w:t xml:space="preserve"> </w:t>
      </w:r>
    </w:p>
    <w:p w14:paraId="67D3F4C6" w14:textId="77777777" w:rsidR="005A2628" w:rsidRPr="00ED16E4" w:rsidRDefault="005A2628" w:rsidP="00AA0C42">
      <w:pPr>
        <w:widowControl w:val="0"/>
        <w:suppressAutoHyphens w:val="0"/>
        <w:spacing w:line="276" w:lineRule="auto"/>
        <w:jc w:val="center"/>
        <w:rPr>
          <w:rFonts w:ascii="Calibri" w:hAnsi="Calibri" w:cs="Calibri"/>
          <w:spacing w:val="-6"/>
        </w:rPr>
      </w:pPr>
      <w:r w:rsidRPr="00ED16E4">
        <w:rPr>
          <w:rFonts w:ascii="Calibri" w:hAnsi="Calibri" w:cs="Calibri"/>
          <w:spacing w:val="-6"/>
        </w:rPr>
        <w:t xml:space="preserve">/usługa zwolniona z podatku VAT zgodnie z art. 43 ust. 1 pkt 37 </w:t>
      </w:r>
    </w:p>
    <w:p w14:paraId="496247AA" w14:textId="77777777" w:rsidR="005A2628" w:rsidRPr="00ED16E4" w:rsidRDefault="005A2628"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spacing w:val="-6"/>
        </w:rPr>
        <w:lastRenderedPageBreak/>
        <w:t>ustawy z dnia 11 marca 2004 r. o podatku od towarów i usług/</w:t>
      </w:r>
    </w:p>
    <w:p w14:paraId="5A6428A3" w14:textId="77777777" w:rsidR="005A2628" w:rsidRPr="00ED16E4" w:rsidRDefault="005A2628" w:rsidP="00AA0C42">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t>wynikającą z wypełnionego formularza cenowego, zawartego poniżej.</w:t>
      </w:r>
    </w:p>
    <w:p w14:paraId="4F77D3EC" w14:textId="742F5737" w:rsidR="005A2628" w:rsidRPr="00ED16E4" w:rsidRDefault="005A2628" w:rsidP="00AA0C42">
      <w:pPr>
        <w:widowControl w:val="0"/>
        <w:suppressAutoHyphens w:val="0"/>
        <w:spacing w:line="360" w:lineRule="auto"/>
        <w:jc w:val="both"/>
        <w:rPr>
          <w:rFonts w:ascii="Calibri" w:hAnsi="Calibri" w:cs="Calibri"/>
          <w:spacing w:val="-6"/>
          <w:lang w:eastAsia="en-US"/>
        </w:rPr>
      </w:pPr>
      <w:r w:rsidRPr="00ED16E4">
        <w:rPr>
          <w:rFonts w:ascii="Calibri" w:hAnsi="Calibri" w:cs="Calibri"/>
          <w:spacing w:val="-6"/>
          <w:lang w:eastAsia="en-US"/>
        </w:rPr>
        <w:t xml:space="preserve">Termin wykonania zamówienia: </w:t>
      </w:r>
      <w:r w:rsidR="00FD0885" w:rsidRPr="00A15B5D">
        <w:rPr>
          <w:rFonts w:ascii="Calibri" w:hAnsi="Calibri" w:cs="Calibri"/>
          <w:b/>
          <w:spacing w:val="-6"/>
          <w:lang w:eastAsia="en-US"/>
        </w:rPr>
        <w:t>od dnia 01.</w:t>
      </w:r>
      <w:r w:rsidR="00FD0885">
        <w:rPr>
          <w:rFonts w:ascii="Calibri" w:hAnsi="Calibri" w:cs="Calibri"/>
          <w:b/>
          <w:spacing w:val="-6"/>
          <w:lang w:eastAsia="en-US"/>
        </w:rPr>
        <w:t>03</w:t>
      </w:r>
      <w:r w:rsidR="00FD0885" w:rsidRPr="00A15B5D">
        <w:rPr>
          <w:rFonts w:ascii="Calibri" w:hAnsi="Calibri" w:cs="Calibri"/>
          <w:b/>
          <w:spacing w:val="-6"/>
          <w:lang w:eastAsia="en-US"/>
        </w:rPr>
        <w:t>.202</w:t>
      </w:r>
      <w:r w:rsidR="00FD0885">
        <w:rPr>
          <w:rFonts w:ascii="Calibri" w:hAnsi="Calibri" w:cs="Calibri"/>
          <w:b/>
          <w:spacing w:val="-6"/>
          <w:lang w:eastAsia="en-US"/>
        </w:rPr>
        <w:t>6</w:t>
      </w:r>
      <w:r w:rsidR="00FD0885" w:rsidRPr="00A15B5D">
        <w:rPr>
          <w:rFonts w:ascii="Calibri" w:hAnsi="Calibri" w:cs="Calibri"/>
          <w:b/>
          <w:spacing w:val="-6"/>
          <w:lang w:eastAsia="en-US"/>
        </w:rPr>
        <w:t xml:space="preserve"> r. do dnia </w:t>
      </w:r>
      <w:r w:rsidR="00FD0885">
        <w:rPr>
          <w:rFonts w:ascii="Calibri" w:hAnsi="Calibri" w:cs="Calibri"/>
          <w:b/>
          <w:spacing w:val="-6"/>
          <w:lang w:eastAsia="en-US"/>
        </w:rPr>
        <w:t>29.02.2028</w:t>
      </w:r>
      <w:r w:rsidR="00FD0885" w:rsidRPr="00A15B5D">
        <w:rPr>
          <w:rFonts w:ascii="Calibri" w:hAnsi="Calibri" w:cs="Calibri"/>
          <w:b/>
          <w:spacing w:val="-6"/>
          <w:lang w:eastAsia="en-US"/>
        </w:rPr>
        <w:t xml:space="preserve"> r.</w:t>
      </w:r>
    </w:p>
    <w:p w14:paraId="4309F55A" w14:textId="77777777" w:rsidR="005A2628" w:rsidRPr="00ED16E4" w:rsidRDefault="005A2628" w:rsidP="00AA0C42">
      <w:pPr>
        <w:widowControl w:val="0"/>
        <w:suppressAutoHyphens w:val="0"/>
        <w:spacing w:line="360" w:lineRule="auto"/>
        <w:jc w:val="both"/>
        <w:rPr>
          <w:rFonts w:ascii="Calibri" w:hAnsi="Calibri" w:cs="Calibri"/>
          <w:spacing w:val="-6"/>
          <w:lang w:eastAsia="en-US"/>
        </w:rPr>
      </w:pPr>
      <w:r w:rsidRPr="00ED16E4">
        <w:rPr>
          <w:rFonts w:ascii="Calibri" w:hAnsi="Calibri" w:cs="Calibri"/>
          <w:spacing w:val="-6"/>
          <w:lang w:eastAsia="en-US"/>
        </w:rPr>
        <w:t xml:space="preserve">Termin związania ofertą i warunki płatności: </w:t>
      </w:r>
      <w:r w:rsidRPr="00ED16E4">
        <w:rPr>
          <w:rFonts w:ascii="Calibri" w:hAnsi="Calibri" w:cs="Calibri"/>
          <w:b/>
          <w:spacing w:val="-6"/>
          <w:lang w:eastAsia="en-US"/>
        </w:rPr>
        <w:t>zgodne z postanowieniami specyfikacji warunków zamówienia</w:t>
      </w:r>
      <w:r w:rsidRPr="00ED16E4">
        <w:rPr>
          <w:rFonts w:ascii="Calibri" w:hAnsi="Calibri" w:cs="Calibri"/>
          <w:spacing w:val="-6"/>
          <w:lang w:eastAsia="en-US"/>
        </w:rPr>
        <w:t>.</w:t>
      </w:r>
    </w:p>
    <w:p w14:paraId="701657C2" w14:textId="77777777" w:rsidR="005A2628" w:rsidRPr="00ED16E4" w:rsidRDefault="005A2628" w:rsidP="00AA0C42">
      <w:pPr>
        <w:widowControl w:val="0"/>
        <w:suppressAutoHyphens w:val="0"/>
        <w:spacing w:before="120" w:line="360" w:lineRule="auto"/>
        <w:jc w:val="center"/>
        <w:rPr>
          <w:rFonts w:ascii="Calibri" w:hAnsi="Calibri" w:cs="Calibri"/>
          <w:b/>
          <w:i/>
          <w:spacing w:val="-6"/>
          <w:lang w:eastAsia="en-US"/>
        </w:rPr>
      </w:pPr>
      <w:r w:rsidRPr="00ED16E4">
        <w:rPr>
          <w:rFonts w:ascii="Calibri" w:hAnsi="Calibri" w:cs="Calibri"/>
          <w:b/>
          <w:i/>
          <w:spacing w:val="-6"/>
          <w:lang w:eastAsia="en-US"/>
        </w:rPr>
        <w:t xml:space="preserve">Uwaga - jeśli Wykonawca nie składa oferty na niniejszą część zamówienia należy </w:t>
      </w:r>
      <w:r w:rsidRPr="00ED16E4">
        <w:rPr>
          <w:rFonts w:ascii="Calibri" w:hAnsi="Calibri" w:cs="Calibri"/>
          <w:b/>
          <w:i/>
          <w:spacing w:val="-6"/>
          <w:u w:val="single"/>
          <w:lang w:eastAsia="en-US"/>
        </w:rPr>
        <w:t>postawić kreskę</w:t>
      </w:r>
      <w:r w:rsidRPr="00ED16E4">
        <w:rPr>
          <w:rFonts w:ascii="Calibri" w:hAnsi="Calibri" w:cs="Calibri"/>
          <w:b/>
          <w:i/>
          <w:spacing w:val="-6"/>
          <w:lang w:eastAsia="en-US"/>
        </w:rPr>
        <w:t xml:space="preserve"> lub wprowadzić zapis: </w:t>
      </w:r>
      <w:r w:rsidRPr="00ED16E4">
        <w:rPr>
          <w:rFonts w:ascii="Calibri" w:hAnsi="Calibri" w:cs="Calibri"/>
          <w:b/>
          <w:i/>
          <w:spacing w:val="-6"/>
          <w:u w:val="single"/>
          <w:lang w:eastAsia="en-US"/>
        </w:rPr>
        <w:t>Nie dotyczy</w:t>
      </w:r>
      <w:r w:rsidRPr="00ED16E4">
        <w:rPr>
          <w:rFonts w:ascii="Calibri" w:hAnsi="Calibri" w:cs="Calibri"/>
          <w:b/>
          <w:i/>
          <w:spacing w:val="-6"/>
          <w:lang w:eastAsia="en-US"/>
        </w:rPr>
        <w:t>.</w:t>
      </w:r>
    </w:p>
    <w:p w14:paraId="2431940E" w14:textId="23811E5B" w:rsidR="005A2628" w:rsidRPr="00ED16E4" w:rsidRDefault="005A2628" w:rsidP="00AA0C42">
      <w:pPr>
        <w:widowControl w:val="0"/>
        <w:suppressAutoHyphens w:val="0"/>
        <w:spacing w:before="120" w:after="60" w:line="360" w:lineRule="auto"/>
        <w:jc w:val="both"/>
        <w:rPr>
          <w:rFonts w:ascii="Calibri" w:hAnsi="Calibri" w:cs="Calibri"/>
          <w:b/>
          <w:bCs/>
          <w:i/>
          <w:spacing w:val="-6"/>
          <w:lang w:eastAsia="en-US"/>
        </w:rPr>
      </w:pPr>
      <w:r w:rsidRPr="00ED16E4">
        <w:rPr>
          <w:rFonts w:ascii="Calibri" w:hAnsi="Calibri" w:cs="Calibri"/>
          <w:b/>
          <w:i/>
          <w:spacing w:val="-6"/>
          <w:lang w:eastAsia="en-US"/>
        </w:rPr>
        <w:t xml:space="preserve">Tabela nr 5: </w:t>
      </w:r>
      <w:r w:rsidRPr="00ED16E4">
        <w:rPr>
          <w:rFonts w:ascii="Calibri" w:hAnsi="Calibri" w:cs="Calibri"/>
          <w:b/>
          <w:bCs/>
          <w:i/>
          <w:spacing w:val="-6"/>
          <w:lang w:eastAsia="en-US"/>
        </w:rPr>
        <w:t>Formularz cenowy dotyczący części trzeciej zamówienia.</w:t>
      </w:r>
    </w:p>
    <w:p w14:paraId="1D09AA31" w14:textId="3646BB84" w:rsidR="005A2628" w:rsidRPr="00ED16E4" w:rsidRDefault="005A2628" w:rsidP="00AA0C42">
      <w:pPr>
        <w:widowControl w:val="0"/>
        <w:suppressAutoHyphens w:val="0"/>
        <w:spacing w:after="120" w:line="360" w:lineRule="auto"/>
        <w:jc w:val="both"/>
        <w:rPr>
          <w:rFonts w:ascii="Calibri" w:hAnsi="Calibri" w:cs="Calibri"/>
          <w:i/>
          <w:spacing w:val="-6"/>
          <w:lang w:eastAsia="en-US"/>
        </w:rPr>
      </w:pPr>
      <w:r w:rsidRPr="00ED16E4">
        <w:rPr>
          <w:rFonts w:ascii="Calibri" w:hAnsi="Calibri" w:cs="Calibri"/>
          <w:b/>
          <w:bCs/>
          <w:i/>
          <w:spacing w:val="-6"/>
          <w:lang w:eastAsia="en-US"/>
        </w:rPr>
        <w:t>Opis tabeli</w:t>
      </w:r>
      <w:r w:rsidRPr="00ED16E4">
        <w:rPr>
          <w:rFonts w:ascii="Calibri" w:hAnsi="Calibri" w:cs="Calibri"/>
          <w:i/>
          <w:spacing w:val="-6"/>
          <w:lang w:eastAsia="en-US"/>
        </w:rPr>
        <w:t xml:space="preserve">: tabela składa się z </w:t>
      </w:r>
      <w:r w:rsidR="006E6B06" w:rsidRPr="00ED16E4">
        <w:rPr>
          <w:rFonts w:ascii="Calibri" w:hAnsi="Calibri" w:cs="Calibri"/>
          <w:i/>
          <w:spacing w:val="-6"/>
          <w:lang w:eastAsia="en-US"/>
        </w:rPr>
        <w:t>trzech</w:t>
      </w:r>
      <w:r w:rsidRPr="00ED16E4">
        <w:rPr>
          <w:rFonts w:ascii="Calibri" w:hAnsi="Calibri" w:cs="Calibri"/>
          <w:i/>
          <w:spacing w:val="-6"/>
          <w:lang w:eastAsia="en-US"/>
        </w:rPr>
        <w:t xml:space="preserve"> kolumn. W kolumnie pierwszej od lewej strony określono liczbę porządkową, w kolumnie drugiej zakres zamówienia poprzez wskazanie rodzaju ubezpieczenia, w kolumnie trzeciej składkę za cały okres zamówienia, w odniesieniu do danego rodzaju ubezpieczenia. Ostatni wiersz tabeli, na samym jej dole, zawiera podsumowanie składek, czyli składkę łączną za całą część zamówienia.</w:t>
      </w:r>
    </w:p>
    <w:tbl>
      <w:tblPr>
        <w:tblW w:w="96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77"/>
        <w:gridCol w:w="7163"/>
        <w:gridCol w:w="1968"/>
      </w:tblGrid>
      <w:tr w:rsidR="005A2628" w:rsidRPr="00ED16E4" w14:paraId="2F92D48B" w14:textId="77777777" w:rsidTr="00FB1178">
        <w:trPr>
          <w:trHeight w:val="454"/>
          <w:jc w:val="center"/>
        </w:trPr>
        <w:tc>
          <w:tcPr>
            <w:tcW w:w="9608" w:type="dxa"/>
            <w:gridSpan w:val="3"/>
            <w:vAlign w:val="center"/>
          </w:tcPr>
          <w:p w14:paraId="16D2C9C2" w14:textId="77777777" w:rsidR="005A2628" w:rsidRPr="00ED16E4" w:rsidRDefault="005A2628"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FORMULARZ CENOWY</w:t>
            </w:r>
          </w:p>
        </w:tc>
      </w:tr>
      <w:tr w:rsidR="004F2FD0" w:rsidRPr="00ED16E4" w14:paraId="0FBFDB23" w14:textId="77777777" w:rsidTr="00E42A66">
        <w:trPr>
          <w:trHeight w:val="454"/>
          <w:jc w:val="center"/>
        </w:trPr>
        <w:tc>
          <w:tcPr>
            <w:tcW w:w="477" w:type="dxa"/>
            <w:vAlign w:val="center"/>
          </w:tcPr>
          <w:p w14:paraId="2EF0B3C3" w14:textId="77777777" w:rsidR="004F2FD0" w:rsidRPr="00ED16E4" w:rsidRDefault="004F2FD0"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lp.</w:t>
            </w:r>
          </w:p>
        </w:tc>
        <w:tc>
          <w:tcPr>
            <w:tcW w:w="7163" w:type="dxa"/>
            <w:vAlign w:val="center"/>
          </w:tcPr>
          <w:p w14:paraId="632CFC74" w14:textId="77777777" w:rsidR="004F2FD0" w:rsidRPr="00ED16E4" w:rsidRDefault="004F2FD0"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Zakres zamówienia</w:t>
            </w:r>
          </w:p>
        </w:tc>
        <w:tc>
          <w:tcPr>
            <w:tcW w:w="1968" w:type="dxa"/>
            <w:vAlign w:val="center"/>
          </w:tcPr>
          <w:p w14:paraId="4FDDEC52" w14:textId="1743F5D8" w:rsidR="004F2FD0" w:rsidRPr="00ED16E4" w:rsidRDefault="004F2FD0" w:rsidP="00AA0C42">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 xml:space="preserve">Składka za </w:t>
            </w:r>
            <w:r>
              <w:rPr>
                <w:rFonts w:ascii="Calibri" w:hAnsi="Calibri" w:cs="Calibri"/>
                <w:b/>
                <w:spacing w:val="-6"/>
                <w:lang w:eastAsia="pl-PL"/>
              </w:rPr>
              <w:t>cały okres zamówienia</w:t>
            </w:r>
          </w:p>
        </w:tc>
      </w:tr>
      <w:tr w:rsidR="000C3706" w:rsidRPr="00ED16E4" w14:paraId="2FE43F41" w14:textId="77777777" w:rsidTr="00E42A66">
        <w:trPr>
          <w:trHeight w:val="454"/>
          <w:jc w:val="center"/>
        </w:trPr>
        <w:tc>
          <w:tcPr>
            <w:tcW w:w="477" w:type="dxa"/>
            <w:tcBorders>
              <w:bottom w:val="single" w:sz="6" w:space="0" w:color="auto"/>
            </w:tcBorders>
            <w:vAlign w:val="center"/>
          </w:tcPr>
          <w:p w14:paraId="5866722C" w14:textId="625B7EA6" w:rsidR="000C3706" w:rsidRPr="00ED16E4" w:rsidRDefault="000C3706" w:rsidP="00AA0C42">
            <w:pPr>
              <w:widowControl w:val="0"/>
              <w:suppressAutoHyphens w:val="0"/>
              <w:spacing w:line="276" w:lineRule="auto"/>
              <w:jc w:val="center"/>
              <w:rPr>
                <w:rFonts w:ascii="Calibri" w:hAnsi="Calibri" w:cs="Calibri"/>
                <w:spacing w:val="-6"/>
                <w:lang w:eastAsia="pl-PL"/>
              </w:rPr>
            </w:pPr>
            <w:r>
              <w:rPr>
                <w:rFonts w:ascii="Calibri" w:hAnsi="Calibri" w:cs="Calibri"/>
                <w:spacing w:val="-6"/>
                <w:lang w:eastAsia="pl-PL"/>
              </w:rPr>
              <w:t>1</w:t>
            </w:r>
          </w:p>
        </w:tc>
        <w:tc>
          <w:tcPr>
            <w:tcW w:w="7163" w:type="dxa"/>
            <w:tcBorders>
              <w:bottom w:val="single" w:sz="6" w:space="0" w:color="auto"/>
            </w:tcBorders>
            <w:vAlign w:val="center"/>
          </w:tcPr>
          <w:p w14:paraId="6D36D5E7" w14:textId="6F401925" w:rsidR="000C3706" w:rsidRPr="00ED16E4" w:rsidRDefault="000C3706" w:rsidP="00AA0C42">
            <w:pPr>
              <w:widowControl w:val="0"/>
              <w:suppressAutoHyphens w:val="0"/>
              <w:spacing w:line="276" w:lineRule="auto"/>
              <w:jc w:val="both"/>
              <w:rPr>
                <w:rFonts w:ascii="Calibri" w:hAnsi="Calibri" w:cs="Calibri"/>
                <w:spacing w:val="-6"/>
                <w:lang w:eastAsia="en-US"/>
              </w:rPr>
            </w:pPr>
            <w:r>
              <w:rPr>
                <w:rFonts w:ascii="Calibri" w:hAnsi="Calibri" w:cs="Calibri"/>
                <w:bCs/>
                <w:spacing w:val="-6"/>
                <w:lang w:eastAsia="en-US"/>
              </w:rPr>
              <w:t>U</w:t>
            </w:r>
            <w:r w:rsidRPr="000C3706">
              <w:rPr>
                <w:rFonts w:ascii="Calibri" w:hAnsi="Calibri" w:cs="Calibri"/>
                <w:bCs/>
                <w:spacing w:val="-6"/>
                <w:lang w:eastAsia="en-US"/>
              </w:rPr>
              <w:t>bezpieczenie imienne członków Ochotniczych Straży Pożarnych</w:t>
            </w:r>
          </w:p>
        </w:tc>
        <w:tc>
          <w:tcPr>
            <w:tcW w:w="1968" w:type="dxa"/>
            <w:tcBorders>
              <w:bottom w:val="single" w:sz="6" w:space="0" w:color="auto"/>
            </w:tcBorders>
            <w:vAlign w:val="center"/>
          </w:tcPr>
          <w:p w14:paraId="6BB8E98A" w14:textId="76AE900C" w:rsidR="000C3706" w:rsidRPr="00ED16E4" w:rsidRDefault="000C3706" w:rsidP="00AA0C42">
            <w:pPr>
              <w:widowControl w:val="0"/>
              <w:suppressAutoHyphens w:val="0"/>
              <w:spacing w:line="276" w:lineRule="auto"/>
              <w:jc w:val="right"/>
              <w:rPr>
                <w:rFonts w:ascii="Calibri" w:hAnsi="Calibri" w:cs="Calibri"/>
                <w:bCs/>
                <w:spacing w:val="-6"/>
                <w:lang w:eastAsia="pl-PL"/>
              </w:rPr>
            </w:pPr>
            <w:r>
              <w:rPr>
                <w:rFonts w:ascii="Calibri" w:hAnsi="Calibri" w:cs="Calibri"/>
                <w:bCs/>
                <w:spacing w:val="-6"/>
                <w:lang w:eastAsia="pl-PL"/>
              </w:rPr>
              <w:t>zł</w:t>
            </w:r>
          </w:p>
        </w:tc>
      </w:tr>
      <w:tr w:rsidR="005A2628" w:rsidRPr="00ED16E4" w14:paraId="33FEB0E1" w14:textId="77777777" w:rsidTr="00E42A66">
        <w:trPr>
          <w:trHeight w:val="454"/>
          <w:jc w:val="center"/>
        </w:trPr>
        <w:tc>
          <w:tcPr>
            <w:tcW w:w="477" w:type="dxa"/>
            <w:tcBorders>
              <w:bottom w:val="single" w:sz="6" w:space="0" w:color="auto"/>
            </w:tcBorders>
            <w:vAlign w:val="center"/>
          </w:tcPr>
          <w:p w14:paraId="42AE962C" w14:textId="59027FD4" w:rsidR="005A2628" w:rsidRPr="00ED16E4" w:rsidRDefault="000C3706" w:rsidP="00AA0C42">
            <w:pPr>
              <w:widowControl w:val="0"/>
              <w:suppressAutoHyphens w:val="0"/>
              <w:spacing w:line="276" w:lineRule="auto"/>
              <w:jc w:val="center"/>
              <w:rPr>
                <w:rFonts w:ascii="Calibri" w:hAnsi="Calibri" w:cs="Calibri"/>
                <w:spacing w:val="-6"/>
                <w:lang w:eastAsia="pl-PL"/>
              </w:rPr>
            </w:pPr>
            <w:r>
              <w:rPr>
                <w:rFonts w:ascii="Calibri" w:hAnsi="Calibri" w:cs="Calibri"/>
                <w:spacing w:val="-6"/>
                <w:lang w:eastAsia="pl-PL"/>
              </w:rPr>
              <w:t>2</w:t>
            </w:r>
          </w:p>
        </w:tc>
        <w:tc>
          <w:tcPr>
            <w:tcW w:w="7163" w:type="dxa"/>
            <w:tcBorders>
              <w:bottom w:val="single" w:sz="6" w:space="0" w:color="auto"/>
            </w:tcBorders>
          </w:tcPr>
          <w:p w14:paraId="3EC3E1E3" w14:textId="5C4071F4" w:rsidR="005A2628" w:rsidRPr="000C3706" w:rsidRDefault="005A2628" w:rsidP="00AA0C42">
            <w:pPr>
              <w:widowControl w:val="0"/>
              <w:suppressAutoHyphens w:val="0"/>
              <w:spacing w:line="276" w:lineRule="auto"/>
              <w:jc w:val="both"/>
              <w:rPr>
                <w:rFonts w:ascii="Calibri" w:hAnsi="Calibri" w:cs="Calibri"/>
                <w:spacing w:val="-8"/>
                <w:lang w:eastAsia="pl-PL"/>
              </w:rPr>
            </w:pPr>
            <w:r w:rsidRPr="000C3706">
              <w:rPr>
                <w:rFonts w:ascii="Calibri" w:hAnsi="Calibri" w:cs="Calibri"/>
                <w:spacing w:val="-8"/>
                <w:lang w:eastAsia="en-US"/>
              </w:rPr>
              <w:t xml:space="preserve">Ubezpieczenie grupowe, bezimienne </w:t>
            </w:r>
            <w:r w:rsidR="00F34FAE" w:rsidRPr="000C3706">
              <w:rPr>
                <w:rFonts w:ascii="Calibri" w:hAnsi="Calibri" w:cs="Calibri"/>
                <w:spacing w:val="-8"/>
                <w:lang w:eastAsia="en-US"/>
              </w:rPr>
              <w:t xml:space="preserve">następstw nieszczęśliwych wypadków </w:t>
            </w:r>
            <w:r w:rsidRPr="000C3706">
              <w:rPr>
                <w:rFonts w:ascii="Calibri" w:hAnsi="Calibri" w:cs="Calibri"/>
                <w:spacing w:val="-8"/>
                <w:lang w:eastAsia="en-US"/>
              </w:rPr>
              <w:t>członków Ochotniczych Straży Pożarnych</w:t>
            </w:r>
            <w:r w:rsidR="00F34FAE" w:rsidRPr="000C3706">
              <w:rPr>
                <w:rFonts w:ascii="Calibri" w:hAnsi="Calibri" w:cs="Calibri"/>
                <w:spacing w:val="-8"/>
                <w:lang w:eastAsia="en-US"/>
              </w:rPr>
              <w:t xml:space="preserve"> </w:t>
            </w:r>
            <w:r w:rsidR="00236C34" w:rsidRPr="000C3706">
              <w:rPr>
                <w:rFonts w:ascii="Calibri" w:hAnsi="Calibri" w:cs="Calibri"/>
                <w:spacing w:val="-8"/>
                <w:lang w:eastAsia="en-US"/>
              </w:rPr>
              <w:t xml:space="preserve">Gminy </w:t>
            </w:r>
            <w:r w:rsidR="00FD0885">
              <w:rPr>
                <w:rFonts w:ascii="Calibri" w:hAnsi="Calibri" w:cs="Calibri"/>
                <w:spacing w:val="-8"/>
                <w:lang w:eastAsia="en-US"/>
              </w:rPr>
              <w:t xml:space="preserve">Krapkowice </w:t>
            </w:r>
            <w:r w:rsidRPr="000C3706">
              <w:rPr>
                <w:rFonts w:ascii="Calibri" w:hAnsi="Calibri" w:cs="Calibri"/>
                <w:spacing w:val="-8"/>
                <w:lang w:eastAsia="en-US"/>
              </w:rPr>
              <w:t>w związku z art. 10 ust. 1 pkt 2 ustawy z dnia z dnia 17 grudnia 2021 r. o ochotniczych strażach pożarnych</w:t>
            </w:r>
          </w:p>
        </w:tc>
        <w:tc>
          <w:tcPr>
            <w:tcW w:w="1968" w:type="dxa"/>
            <w:tcBorders>
              <w:bottom w:val="single" w:sz="6" w:space="0" w:color="auto"/>
            </w:tcBorders>
            <w:vAlign w:val="center"/>
          </w:tcPr>
          <w:p w14:paraId="7BBD9B60" w14:textId="77777777" w:rsidR="005A2628" w:rsidRPr="00ED16E4" w:rsidRDefault="005A2628" w:rsidP="00AA0C42">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5A2628" w:rsidRPr="00ED16E4" w14:paraId="3BE0ECA2" w14:textId="77777777" w:rsidTr="00E42A66">
        <w:trPr>
          <w:trHeight w:val="454"/>
          <w:jc w:val="center"/>
        </w:trPr>
        <w:tc>
          <w:tcPr>
            <w:tcW w:w="7640" w:type="dxa"/>
            <w:gridSpan w:val="2"/>
            <w:tcBorders>
              <w:top w:val="single" w:sz="12" w:space="0" w:color="auto"/>
              <w:bottom w:val="single" w:sz="12" w:space="0" w:color="auto"/>
            </w:tcBorders>
            <w:vAlign w:val="center"/>
          </w:tcPr>
          <w:p w14:paraId="52A89753" w14:textId="115E29F5" w:rsidR="005A2628" w:rsidRPr="00ED16E4" w:rsidRDefault="00200A23" w:rsidP="00AA0C42">
            <w:pPr>
              <w:widowControl w:val="0"/>
              <w:suppressAutoHyphens w:val="0"/>
              <w:spacing w:line="276" w:lineRule="auto"/>
              <w:jc w:val="right"/>
              <w:rPr>
                <w:rFonts w:ascii="Calibri" w:hAnsi="Calibri" w:cs="Calibri"/>
                <w:b/>
                <w:spacing w:val="-6"/>
                <w:lang w:eastAsia="pl-PL"/>
              </w:rPr>
            </w:pPr>
            <w:r w:rsidRPr="00ED16E4">
              <w:rPr>
                <w:rFonts w:ascii="Calibri" w:hAnsi="Calibri" w:cs="Calibri"/>
                <w:b/>
                <w:spacing w:val="-6"/>
                <w:lang w:eastAsia="pl-PL"/>
              </w:rPr>
              <w:t>Razem składka do zapłaty za III część zamówienia (</w:t>
            </w:r>
            <w:r w:rsidR="000C3706" w:rsidRPr="000C3706">
              <w:rPr>
                <w:rFonts w:ascii="Calibri" w:hAnsi="Calibri" w:cs="Calibri"/>
                <w:b/>
                <w:spacing w:val="-6"/>
                <w:lang w:eastAsia="pl-PL"/>
              </w:rPr>
              <w:t>suma składek z wierszy 1</w:t>
            </w:r>
            <w:r w:rsidR="000C3706">
              <w:rPr>
                <w:rFonts w:ascii="Calibri" w:hAnsi="Calibri" w:cs="Calibri"/>
                <w:b/>
                <w:spacing w:val="-6"/>
                <w:lang w:eastAsia="pl-PL"/>
              </w:rPr>
              <w:t xml:space="preserve"> i 2</w:t>
            </w:r>
            <w:r w:rsidR="000C3706" w:rsidRPr="000C3706">
              <w:rPr>
                <w:rFonts w:ascii="Calibri" w:hAnsi="Calibri" w:cs="Calibri"/>
                <w:b/>
                <w:spacing w:val="-6"/>
                <w:lang w:eastAsia="pl-PL"/>
              </w:rPr>
              <w:t>)</w:t>
            </w:r>
            <w:r w:rsidRPr="00ED16E4">
              <w:rPr>
                <w:rFonts w:ascii="Calibri" w:hAnsi="Calibri" w:cs="Calibri"/>
                <w:b/>
                <w:spacing w:val="-6"/>
                <w:lang w:eastAsia="pl-PL"/>
              </w:rPr>
              <w:t>:</w:t>
            </w:r>
          </w:p>
        </w:tc>
        <w:tc>
          <w:tcPr>
            <w:tcW w:w="1968" w:type="dxa"/>
            <w:tcBorders>
              <w:top w:val="single" w:sz="12" w:space="0" w:color="auto"/>
              <w:bottom w:val="single" w:sz="12" w:space="0" w:color="auto"/>
            </w:tcBorders>
            <w:vAlign w:val="center"/>
          </w:tcPr>
          <w:p w14:paraId="28C22A63" w14:textId="77777777" w:rsidR="005A2628" w:rsidRPr="00ED16E4" w:rsidRDefault="005A2628" w:rsidP="00AA0C42">
            <w:pPr>
              <w:widowControl w:val="0"/>
              <w:suppressAutoHyphens w:val="0"/>
              <w:spacing w:line="276" w:lineRule="auto"/>
              <w:jc w:val="right"/>
              <w:rPr>
                <w:rFonts w:ascii="Calibri" w:hAnsi="Calibri" w:cs="Calibri"/>
                <w:b/>
                <w:spacing w:val="-6"/>
                <w:lang w:eastAsia="pl-PL"/>
              </w:rPr>
            </w:pPr>
            <w:r w:rsidRPr="00ED16E4">
              <w:rPr>
                <w:rFonts w:ascii="Calibri" w:hAnsi="Calibri" w:cs="Calibri"/>
                <w:b/>
                <w:spacing w:val="-6"/>
                <w:lang w:eastAsia="pl-PL"/>
              </w:rPr>
              <w:t>zł</w:t>
            </w:r>
          </w:p>
        </w:tc>
      </w:tr>
    </w:tbl>
    <w:p w14:paraId="21AEF32A" w14:textId="4EAF8B63" w:rsidR="005A2628" w:rsidRPr="00ED16E4" w:rsidRDefault="005A2628" w:rsidP="00AA0C42">
      <w:pPr>
        <w:widowControl w:val="0"/>
        <w:suppressAutoHyphens w:val="0"/>
        <w:spacing w:before="120" w:line="360" w:lineRule="auto"/>
        <w:jc w:val="both"/>
        <w:rPr>
          <w:rFonts w:ascii="Calibri" w:hAnsi="Calibri" w:cs="Calibri"/>
          <w:b/>
          <w:bCs/>
          <w:i/>
          <w:spacing w:val="-6"/>
          <w:lang w:eastAsia="en-US"/>
        </w:rPr>
      </w:pPr>
      <w:r w:rsidRPr="00ED16E4">
        <w:rPr>
          <w:rFonts w:ascii="Calibri" w:hAnsi="Calibri" w:cs="Calibri"/>
          <w:b/>
          <w:i/>
          <w:spacing w:val="-6"/>
          <w:lang w:eastAsia="en-US"/>
        </w:rPr>
        <w:t xml:space="preserve">Tabela nr 6: </w:t>
      </w:r>
      <w:r w:rsidRPr="00ED16E4">
        <w:rPr>
          <w:rFonts w:ascii="Calibri" w:hAnsi="Calibri" w:cs="Calibri"/>
          <w:b/>
          <w:bCs/>
          <w:i/>
          <w:spacing w:val="-6"/>
          <w:lang w:eastAsia="en-US"/>
        </w:rPr>
        <w:t>Klauzule dodatkowe i inne postanowienia szczególne fakultatywne, dotyczące części trzeciej zamówienia.</w:t>
      </w:r>
    </w:p>
    <w:p w14:paraId="4FB346A2" w14:textId="77777777" w:rsidR="005A2628" w:rsidRPr="00ED16E4" w:rsidRDefault="005A2628" w:rsidP="00AA0C42">
      <w:pPr>
        <w:widowControl w:val="0"/>
        <w:suppressAutoHyphens w:val="0"/>
        <w:spacing w:before="60" w:after="120" w:line="360" w:lineRule="auto"/>
        <w:jc w:val="both"/>
        <w:rPr>
          <w:rFonts w:ascii="Calibri" w:hAnsi="Calibri" w:cs="Calibri"/>
          <w:i/>
          <w:spacing w:val="-6"/>
          <w:lang w:eastAsia="en-US"/>
        </w:rPr>
      </w:pPr>
      <w:r w:rsidRPr="00ED16E4">
        <w:rPr>
          <w:rFonts w:ascii="Calibri" w:hAnsi="Calibri" w:cs="Calibri"/>
          <w:b/>
          <w:bCs/>
          <w:i/>
          <w:spacing w:val="-6"/>
          <w:lang w:eastAsia="en-US"/>
        </w:rPr>
        <w:t>Opis tabeli</w:t>
      </w:r>
      <w:r w:rsidRPr="00ED16E4">
        <w:rPr>
          <w:rFonts w:ascii="Calibri" w:hAnsi="Calibri" w:cs="Calibri"/>
          <w:i/>
          <w:spacing w:val="-6"/>
          <w:lang w:eastAsia="en-US"/>
        </w:rPr>
        <w:t>: tabela składa się z dwóch kolumn. W kolumnie pierwszej od lewej strony zawarty jest wykaz klauzul fakultatywnych, a w kolumnie drugiej przewidziano miejsce do akceptacji lub braku akceptacji danej klauzuli.</w:t>
      </w:r>
    </w:p>
    <w:tbl>
      <w:tblPr>
        <w:tblW w:w="5000" w:type="pct"/>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209"/>
        <w:gridCol w:w="1399"/>
      </w:tblGrid>
      <w:tr w:rsidR="005A2628" w:rsidRPr="00ED16E4" w14:paraId="64B03AB4" w14:textId="77777777" w:rsidTr="00FB1178">
        <w:trPr>
          <w:cantSplit/>
          <w:trHeight w:val="454"/>
        </w:trPr>
        <w:tc>
          <w:tcPr>
            <w:tcW w:w="4272" w:type="pct"/>
            <w:vAlign w:val="center"/>
          </w:tcPr>
          <w:p w14:paraId="2BA98D6B"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rPr>
            </w:pPr>
            <w:r w:rsidRPr="00ED16E4">
              <w:rPr>
                <w:rFonts w:ascii="Calibri" w:hAnsi="Calibri" w:cs="Calibri"/>
                <w:b/>
                <w:bCs/>
                <w:spacing w:val="-6"/>
              </w:rPr>
              <w:t>Wykaz klauzul</w:t>
            </w:r>
          </w:p>
        </w:tc>
        <w:tc>
          <w:tcPr>
            <w:tcW w:w="728" w:type="pct"/>
            <w:vAlign w:val="center"/>
          </w:tcPr>
          <w:p w14:paraId="22A3102C" w14:textId="77777777" w:rsidR="005A2628" w:rsidRPr="00ED16E4" w:rsidRDefault="005A2628" w:rsidP="00AA0C42">
            <w:pPr>
              <w:widowControl w:val="0"/>
              <w:tabs>
                <w:tab w:val="left" w:pos="567"/>
              </w:tabs>
              <w:suppressAutoHyphens w:val="0"/>
              <w:snapToGrid w:val="0"/>
              <w:spacing w:line="276" w:lineRule="auto"/>
              <w:jc w:val="center"/>
              <w:rPr>
                <w:rFonts w:ascii="Calibri" w:hAnsi="Calibri" w:cs="Calibri"/>
                <w:b/>
                <w:bCs/>
                <w:spacing w:val="-6"/>
              </w:rPr>
            </w:pPr>
            <w:r w:rsidRPr="00ED16E4">
              <w:rPr>
                <w:rFonts w:ascii="Calibri" w:hAnsi="Calibri" w:cs="Calibri"/>
                <w:b/>
                <w:bCs/>
                <w:spacing w:val="-6"/>
              </w:rPr>
              <w:t>Akceptacja</w:t>
            </w:r>
          </w:p>
        </w:tc>
      </w:tr>
      <w:tr w:rsidR="00974C00" w:rsidRPr="00ED16E4" w14:paraId="056BDDB0" w14:textId="77777777" w:rsidTr="00131827">
        <w:trPr>
          <w:cantSplit/>
          <w:trHeight w:val="454"/>
        </w:trPr>
        <w:tc>
          <w:tcPr>
            <w:tcW w:w="4272" w:type="pct"/>
          </w:tcPr>
          <w:p w14:paraId="23EC886A" w14:textId="42C473FA" w:rsidR="00974C00" w:rsidRPr="00ED16E4" w:rsidRDefault="00974C00" w:rsidP="00974C00">
            <w:pPr>
              <w:widowControl w:val="0"/>
              <w:suppressAutoHyphens w:val="0"/>
              <w:spacing w:line="276" w:lineRule="auto"/>
              <w:jc w:val="both"/>
              <w:rPr>
                <w:rFonts w:ascii="Calibri" w:hAnsi="Calibri" w:cs="Calibri"/>
                <w:spacing w:val="-6"/>
              </w:rPr>
            </w:pPr>
            <w:r w:rsidRPr="008869DF">
              <w:rPr>
                <w:rFonts w:ascii="Calibri" w:eastAsiaTheme="minorHAnsi" w:hAnsi="Calibri" w:cs="Calibri"/>
                <w:spacing w:val="-6"/>
                <w:lang w:eastAsia="en-US"/>
              </w:rPr>
              <w:t xml:space="preserve">Objęcie </w:t>
            </w:r>
            <w:proofErr w:type="spellStart"/>
            <w:r w:rsidRPr="008869DF">
              <w:rPr>
                <w:rFonts w:ascii="Calibri" w:eastAsiaTheme="minorHAnsi" w:hAnsi="Calibri" w:cs="Calibri"/>
                <w:spacing w:val="-6"/>
                <w:lang w:eastAsia="en-US"/>
              </w:rPr>
              <w:t>bezskładkowym</w:t>
            </w:r>
            <w:proofErr w:type="spellEnd"/>
            <w:r w:rsidRPr="008869DF">
              <w:rPr>
                <w:rFonts w:ascii="Calibri" w:eastAsiaTheme="minorHAnsi" w:hAnsi="Calibri" w:cs="Calibri"/>
                <w:spacing w:val="-6"/>
                <w:lang w:eastAsia="en-US"/>
              </w:rPr>
              <w:t xml:space="preserve"> ubezpieczeniem 5 nowych członków Ochotniczej Straży Pożarnej w każdym rocznym okresie ubezpieczenia – 20 punktów</w:t>
            </w:r>
          </w:p>
        </w:tc>
        <w:tc>
          <w:tcPr>
            <w:tcW w:w="728" w:type="pct"/>
            <w:vAlign w:val="center"/>
          </w:tcPr>
          <w:p w14:paraId="443A235F"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71E0DA8F" w14:textId="77777777" w:rsidTr="00131827">
        <w:trPr>
          <w:cantSplit/>
          <w:trHeight w:val="454"/>
        </w:trPr>
        <w:tc>
          <w:tcPr>
            <w:tcW w:w="4272" w:type="pct"/>
          </w:tcPr>
          <w:p w14:paraId="16246B2D" w14:textId="05A20801" w:rsidR="00974C00" w:rsidRPr="00ED16E4" w:rsidRDefault="00974C00" w:rsidP="00974C00">
            <w:pPr>
              <w:widowControl w:val="0"/>
              <w:suppressAutoHyphens w:val="0"/>
              <w:spacing w:line="276" w:lineRule="auto"/>
              <w:jc w:val="both"/>
              <w:rPr>
                <w:rFonts w:ascii="Calibri" w:hAnsi="Calibri" w:cs="Calibri"/>
                <w:spacing w:val="-6"/>
              </w:rPr>
            </w:pPr>
            <w:r w:rsidRPr="003D6828">
              <w:rPr>
                <w:rFonts w:ascii="Calibri" w:eastAsiaTheme="minorHAnsi" w:hAnsi="Calibri" w:cs="Calibri"/>
                <w:spacing w:val="-6"/>
                <w:lang w:eastAsia="en-US"/>
              </w:rPr>
              <w:lastRenderedPageBreak/>
              <w:t>Zmiana zasad ustalania stopnia uszczerbku na zdrowiu i wysokości świadczenia określonych w pkt. 3.4.1. powyżej, tj. zamiana tabeli uszczerbków ubezpieczyciela na tabelę oceny procentowej stałego lub długotrwałego uszczerbku na zdrowiu, która jest załącznikiem do Rozporządzenia Ministra Pracy i Polityki Społecznej z dnia 18 grudnia 2002 r. w sprawie szczegółowych zasad orzekania o stałym lub długotrwałym uszczerbku. Przy czym: wysokość stałego lub długotrwałego uszczerbku na zdrowiu ustalona zostanie na podstawie orzeczenia komisji lekarskiej, na którą będzie kierował komendant wojewódzki Państwowej Straży Pożarnej; orzeczenie dostarczane będzie ubezpieczycielowi przez ubezpieczonego. Jeśli ubezpieczony nie stawał przed komisją lekarską lub nie dostarczy jej orzeczenia, ubezpieczyciel oceni stan zdrowia ubezpieczonego według własnych procedur (przy udziale komisji lekarskiej, lekarza orzecznika lub zaocznie - na podstawie kompletnej dokumentacji medycznej), a wysokość procentową stałego lub długotrwałego uszczerbku na zdrowiu ustali w oparciu o załącznik do powołanego wyżej rozporządzenia</w:t>
            </w:r>
            <w:r w:rsidRPr="008869DF">
              <w:rPr>
                <w:rFonts w:ascii="Calibri" w:eastAsiaTheme="minorHAnsi" w:hAnsi="Calibri" w:cs="Calibri"/>
                <w:spacing w:val="-6"/>
                <w:lang w:eastAsia="en-US"/>
              </w:rPr>
              <w:t xml:space="preserve"> – 20 punktów</w:t>
            </w:r>
          </w:p>
        </w:tc>
        <w:tc>
          <w:tcPr>
            <w:tcW w:w="728" w:type="pct"/>
            <w:vAlign w:val="center"/>
          </w:tcPr>
          <w:p w14:paraId="0E3066B5"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5B958488" w14:textId="77777777" w:rsidTr="00131827">
        <w:trPr>
          <w:cantSplit/>
          <w:trHeight w:val="454"/>
        </w:trPr>
        <w:tc>
          <w:tcPr>
            <w:tcW w:w="4272" w:type="pct"/>
          </w:tcPr>
          <w:p w14:paraId="45DA0C21" w14:textId="3419BB19" w:rsidR="00974C00" w:rsidRPr="00ED16E4" w:rsidRDefault="00974C00" w:rsidP="00974C00">
            <w:pPr>
              <w:widowControl w:val="0"/>
              <w:suppressAutoHyphens w:val="0"/>
              <w:spacing w:line="276" w:lineRule="auto"/>
              <w:jc w:val="both"/>
              <w:rPr>
                <w:rFonts w:ascii="Calibri" w:hAnsi="Calibri" w:cs="Calibri"/>
                <w:spacing w:val="-6"/>
              </w:rPr>
            </w:pPr>
            <w:r w:rsidRPr="008869DF">
              <w:rPr>
                <w:rFonts w:ascii="Calibri" w:hAnsi="Calibri" w:cs="Calibri"/>
                <w:bCs/>
                <w:spacing w:val="-6"/>
                <w:lang w:eastAsia="en-US"/>
              </w:rPr>
              <w:t>Przy doznaniu przez ubezpieczonego trwałego uszczerbku na zdrowiu przekraczającego 25%, wypłata odszkodowania w procencie sumy ubezpieczenia odpowiadającym dwukrotności doznanego uszczerbku na zdrowiu – tzw. progresywne ustalanie odszkodowania – 10 punktów</w:t>
            </w:r>
          </w:p>
        </w:tc>
        <w:tc>
          <w:tcPr>
            <w:tcW w:w="728" w:type="pct"/>
            <w:vAlign w:val="center"/>
          </w:tcPr>
          <w:p w14:paraId="5910262D"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01A3B795" w14:textId="77777777" w:rsidTr="00131827">
        <w:trPr>
          <w:cantSplit/>
          <w:trHeight w:val="454"/>
        </w:trPr>
        <w:tc>
          <w:tcPr>
            <w:tcW w:w="4272" w:type="pct"/>
          </w:tcPr>
          <w:p w14:paraId="5A2D919D" w14:textId="5A2B726A" w:rsidR="00974C00" w:rsidRPr="00ED16E4" w:rsidRDefault="00974C00" w:rsidP="00974C00">
            <w:pPr>
              <w:widowControl w:val="0"/>
              <w:suppressAutoHyphens w:val="0"/>
              <w:spacing w:line="276" w:lineRule="auto"/>
              <w:jc w:val="both"/>
              <w:rPr>
                <w:rFonts w:ascii="Calibri" w:hAnsi="Calibri" w:cs="Calibri"/>
                <w:spacing w:val="-6"/>
              </w:rPr>
            </w:pPr>
            <w:r w:rsidRPr="003D6828">
              <w:rPr>
                <w:rFonts w:ascii="Calibri" w:hAnsi="Calibri" w:cs="Calibri"/>
                <w:bCs/>
                <w:spacing w:val="-6"/>
                <w:lang w:eastAsia="en-US"/>
              </w:rPr>
              <w:t>Zwiększenie świadczenia dodatkowego z tytułu pobytu ubezpieczonego w szpitalu, będącego następstwem nieszczęśliwego wypadku objętego zakresem i umową ubezpieczenia do kwoty 100,00 zł za każdy dzień pobytu, licząc od 3 dnia pobytu przez okres maksymalnie 90 dni w trakcie rocznego okresu ubezpieczenia</w:t>
            </w:r>
            <w:r w:rsidRPr="008869DF">
              <w:rPr>
                <w:rFonts w:ascii="Calibri" w:hAnsi="Calibri" w:cs="Calibri"/>
                <w:bCs/>
                <w:spacing w:val="-6"/>
                <w:lang w:eastAsia="en-US"/>
              </w:rPr>
              <w:t xml:space="preserve"> – 10 punktów</w:t>
            </w:r>
          </w:p>
        </w:tc>
        <w:tc>
          <w:tcPr>
            <w:tcW w:w="728" w:type="pct"/>
            <w:vAlign w:val="center"/>
          </w:tcPr>
          <w:p w14:paraId="21382302"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6CA29975" w14:textId="77777777" w:rsidTr="00131827">
        <w:trPr>
          <w:cantSplit/>
          <w:trHeight w:val="454"/>
        </w:trPr>
        <w:tc>
          <w:tcPr>
            <w:tcW w:w="4272" w:type="pct"/>
          </w:tcPr>
          <w:p w14:paraId="57C8F99C" w14:textId="4FD13F86" w:rsidR="00974C00" w:rsidRPr="00ED16E4" w:rsidRDefault="00974C00" w:rsidP="00974C00">
            <w:pPr>
              <w:widowControl w:val="0"/>
              <w:suppressAutoHyphens w:val="0"/>
              <w:spacing w:line="276" w:lineRule="auto"/>
              <w:jc w:val="both"/>
              <w:rPr>
                <w:rFonts w:ascii="Calibri" w:hAnsi="Calibri" w:cs="Calibri"/>
                <w:spacing w:val="-6"/>
              </w:rPr>
            </w:pPr>
            <w:r w:rsidRPr="003D6828">
              <w:rPr>
                <w:rFonts w:ascii="Calibri" w:hAnsi="Calibri" w:cs="Calibri"/>
                <w:bCs/>
                <w:spacing w:val="-6"/>
                <w:lang w:eastAsia="en-US"/>
              </w:rPr>
              <w:t>Wypłata jednorazowego świadczenia w przypadku braku trwałego uszczerbku na zdrowiu w wysokości 5% sumy ubezpieczenia</w:t>
            </w:r>
            <w:r w:rsidRPr="008869DF">
              <w:rPr>
                <w:rFonts w:ascii="Calibri" w:hAnsi="Calibri" w:cs="Calibri"/>
                <w:bCs/>
                <w:spacing w:val="-6"/>
                <w:lang w:eastAsia="en-US"/>
              </w:rPr>
              <w:t xml:space="preserve"> – 20 punktów</w:t>
            </w:r>
          </w:p>
        </w:tc>
        <w:tc>
          <w:tcPr>
            <w:tcW w:w="728" w:type="pct"/>
            <w:vAlign w:val="center"/>
          </w:tcPr>
          <w:p w14:paraId="541CB6EE"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3A90B352" w14:textId="77777777" w:rsidTr="00131827">
        <w:trPr>
          <w:cantSplit/>
          <w:trHeight w:val="454"/>
        </w:trPr>
        <w:tc>
          <w:tcPr>
            <w:tcW w:w="4272" w:type="pct"/>
          </w:tcPr>
          <w:p w14:paraId="5A64852B" w14:textId="297ECA8D" w:rsidR="00974C00" w:rsidRPr="00ED16E4" w:rsidRDefault="00974C00" w:rsidP="00974C00">
            <w:pPr>
              <w:widowControl w:val="0"/>
              <w:suppressAutoHyphens w:val="0"/>
              <w:spacing w:line="276" w:lineRule="auto"/>
              <w:jc w:val="both"/>
              <w:rPr>
                <w:rFonts w:ascii="Calibri" w:hAnsi="Calibri" w:cs="Calibri"/>
                <w:bCs/>
                <w:spacing w:val="-6"/>
                <w:lang w:eastAsia="en-US"/>
              </w:rPr>
            </w:pPr>
            <w:r w:rsidRPr="003D6828">
              <w:rPr>
                <w:rFonts w:ascii="Calibri" w:hAnsi="Calibri" w:cs="Calibri"/>
                <w:bCs/>
                <w:spacing w:val="-6"/>
                <w:lang w:eastAsia="en-US"/>
              </w:rPr>
              <w:t>Przyjęcie podanej klauzuli funduszu prewencyjnego</w:t>
            </w:r>
            <w:r w:rsidRPr="008869DF">
              <w:rPr>
                <w:rFonts w:ascii="Calibri" w:hAnsi="Calibri" w:cs="Calibri"/>
                <w:bCs/>
                <w:spacing w:val="-6"/>
                <w:lang w:eastAsia="en-US"/>
              </w:rPr>
              <w:t xml:space="preserve"> – 10 punktów</w:t>
            </w:r>
          </w:p>
        </w:tc>
        <w:tc>
          <w:tcPr>
            <w:tcW w:w="728" w:type="pct"/>
            <w:vAlign w:val="center"/>
          </w:tcPr>
          <w:p w14:paraId="5D55AB12"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r w:rsidR="00974C00" w:rsidRPr="00ED16E4" w14:paraId="2B7091FD" w14:textId="77777777" w:rsidTr="00131827">
        <w:trPr>
          <w:cantSplit/>
          <w:trHeight w:val="454"/>
        </w:trPr>
        <w:tc>
          <w:tcPr>
            <w:tcW w:w="4272" w:type="pct"/>
          </w:tcPr>
          <w:p w14:paraId="5C3C2C33" w14:textId="002D5905" w:rsidR="00974C00" w:rsidRPr="00ED16E4" w:rsidRDefault="00974C00" w:rsidP="00974C00">
            <w:pPr>
              <w:widowControl w:val="0"/>
              <w:suppressAutoHyphens w:val="0"/>
              <w:spacing w:line="276" w:lineRule="auto"/>
              <w:jc w:val="both"/>
              <w:rPr>
                <w:rFonts w:ascii="Calibri" w:hAnsi="Calibri" w:cs="Calibri"/>
                <w:bCs/>
                <w:spacing w:val="-6"/>
                <w:lang w:eastAsia="en-US"/>
              </w:rPr>
            </w:pPr>
            <w:r w:rsidRPr="003D6828">
              <w:rPr>
                <w:rFonts w:ascii="Calibri" w:hAnsi="Calibri" w:cs="Calibri"/>
                <w:bCs/>
                <w:spacing w:val="-6"/>
                <w:lang w:eastAsia="en-US"/>
              </w:rPr>
              <w:t>Przyjęcie podanej klauzuli udziału w zysku</w:t>
            </w:r>
            <w:r w:rsidRPr="008869DF">
              <w:rPr>
                <w:rFonts w:ascii="Calibri" w:hAnsi="Calibri" w:cs="Calibri"/>
                <w:bCs/>
                <w:spacing w:val="-6"/>
                <w:lang w:eastAsia="en-US"/>
              </w:rPr>
              <w:t xml:space="preserve"> – 10 punktów</w:t>
            </w:r>
          </w:p>
        </w:tc>
        <w:tc>
          <w:tcPr>
            <w:tcW w:w="728" w:type="pct"/>
            <w:vAlign w:val="center"/>
          </w:tcPr>
          <w:p w14:paraId="0B789173"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rPr>
            </w:pPr>
          </w:p>
        </w:tc>
      </w:tr>
    </w:tbl>
    <w:p w14:paraId="05B1393F" w14:textId="77777777" w:rsidR="006E6B06" w:rsidRDefault="006E6B06" w:rsidP="00AA0C42">
      <w:pPr>
        <w:widowControl w:val="0"/>
        <w:suppressAutoHyphens w:val="0"/>
        <w:spacing w:before="120" w:line="360" w:lineRule="auto"/>
        <w:jc w:val="both"/>
        <w:rPr>
          <w:rFonts w:ascii="Calibri" w:hAnsi="Calibri" w:cs="Calibri"/>
          <w:i/>
          <w:spacing w:val="-6"/>
          <w:lang w:eastAsia="en-US"/>
        </w:rPr>
      </w:pPr>
      <w:r w:rsidRPr="00ED16E4">
        <w:rPr>
          <w:rFonts w:ascii="Calibri" w:hAnsi="Calibri" w:cs="Calibri"/>
          <w:i/>
          <w:spacing w:val="-6"/>
          <w:lang w:eastAsia="en-US"/>
        </w:rPr>
        <w:t>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 postanowienia szczególnego, lecz w innej wersji niż podana w niniejszej specyfikacji, Zamawiający nie przyzna punktów dodatkowych.</w:t>
      </w:r>
    </w:p>
    <w:p w14:paraId="33BCA52C" w14:textId="325C7A85" w:rsidR="00FD0885" w:rsidRPr="00ED16E4" w:rsidRDefault="00FD0885" w:rsidP="00FD0885">
      <w:pPr>
        <w:pStyle w:val="Akapitzlist10"/>
        <w:widowControl w:val="0"/>
        <w:numPr>
          <w:ilvl w:val="0"/>
          <w:numId w:val="11"/>
        </w:numPr>
        <w:tabs>
          <w:tab w:val="left" w:pos="426"/>
        </w:tabs>
        <w:suppressAutoHyphens w:val="0"/>
        <w:spacing w:before="120" w:after="240" w:line="360" w:lineRule="auto"/>
        <w:ind w:left="426" w:hanging="426"/>
        <w:jc w:val="both"/>
        <w:rPr>
          <w:rFonts w:cs="Calibri"/>
          <w:b/>
          <w:spacing w:val="-6"/>
          <w:sz w:val="24"/>
          <w:szCs w:val="24"/>
        </w:rPr>
      </w:pPr>
      <w:r w:rsidRPr="00ED16E4">
        <w:rPr>
          <w:rFonts w:cs="Calibri"/>
          <w:b/>
          <w:spacing w:val="-6"/>
          <w:sz w:val="24"/>
          <w:szCs w:val="24"/>
        </w:rPr>
        <w:t>Część I</w:t>
      </w:r>
      <w:r>
        <w:rPr>
          <w:rFonts w:cs="Calibri"/>
          <w:b/>
          <w:spacing w:val="-6"/>
          <w:sz w:val="24"/>
          <w:szCs w:val="24"/>
        </w:rPr>
        <w:t>V</w:t>
      </w:r>
      <w:r w:rsidRPr="00ED16E4">
        <w:rPr>
          <w:rFonts w:cs="Calibri"/>
          <w:b/>
          <w:spacing w:val="-6"/>
          <w:sz w:val="24"/>
          <w:szCs w:val="24"/>
        </w:rPr>
        <w:t xml:space="preserve"> zamówienia - „</w:t>
      </w:r>
      <w:r>
        <w:rPr>
          <w:rFonts w:cs="Calibri"/>
          <w:b/>
          <w:spacing w:val="-6"/>
          <w:sz w:val="24"/>
          <w:szCs w:val="24"/>
        </w:rPr>
        <w:t>Nadwyżkowe u</w:t>
      </w:r>
      <w:r w:rsidRPr="00ED16E4">
        <w:rPr>
          <w:rFonts w:cs="Calibri"/>
          <w:b/>
          <w:spacing w:val="-6"/>
          <w:sz w:val="24"/>
          <w:szCs w:val="24"/>
        </w:rPr>
        <w:t xml:space="preserve">bezpieczenie odpowiedzialności cywilnej Gminy </w:t>
      </w:r>
      <w:r>
        <w:rPr>
          <w:rFonts w:eastAsia="Calibri" w:cs="Calibri"/>
          <w:b/>
          <w:spacing w:val="-6"/>
          <w:lang w:eastAsia="en-US"/>
        </w:rPr>
        <w:t>Krapkowice</w:t>
      </w:r>
      <w:r w:rsidRPr="00ED16E4">
        <w:rPr>
          <w:rFonts w:cs="Calibri"/>
          <w:b/>
          <w:spacing w:val="-6"/>
          <w:sz w:val="24"/>
          <w:szCs w:val="24"/>
        </w:rPr>
        <w:t>”</w:t>
      </w:r>
    </w:p>
    <w:p w14:paraId="6719540F" w14:textId="77777777" w:rsidR="00FD0885" w:rsidRPr="00ED16E4" w:rsidRDefault="00FD0885" w:rsidP="00FD0885">
      <w:pPr>
        <w:widowControl w:val="0"/>
        <w:suppressAutoHyphens w:val="0"/>
        <w:spacing w:line="360" w:lineRule="auto"/>
        <w:jc w:val="center"/>
        <w:rPr>
          <w:rFonts w:ascii="Calibri" w:hAnsi="Calibri" w:cs="Calibri"/>
          <w:b/>
          <w:bCs/>
          <w:spacing w:val="-6"/>
        </w:rPr>
      </w:pPr>
      <w:r w:rsidRPr="00ED16E4">
        <w:rPr>
          <w:rFonts w:ascii="Calibri" w:hAnsi="Calibri" w:cs="Calibri"/>
          <w:b/>
          <w:bCs/>
          <w:spacing w:val="-6"/>
        </w:rPr>
        <w:t> złotych</w:t>
      </w:r>
      <w:r>
        <w:rPr>
          <w:rFonts w:ascii="Calibri" w:hAnsi="Calibri" w:cs="Calibri"/>
          <w:b/>
          <w:bCs/>
          <w:spacing w:val="-6"/>
        </w:rPr>
        <w:t xml:space="preserve"> </w:t>
      </w:r>
    </w:p>
    <w:p w14:paraId="51BAC3CD" w14:textId="77777777" w:rsidR="00FD0885" w:rsidRPr="00ED16E4" w:rsidRDefault="00FD0885" w:rsidP="00FD0885">
      <w:pPr>
        <w:widowControl w:val="0"/>
        <w:suppressAutoHyphens w:val="0"/>
        <w:spacing w:line="276" w:lineRule="auto"/>
        <w:jc w:val="center"/>
        <w:rPr>
          <w:rFonts w:ascii="Calibri" w:hAnsi="Calibri" w:cs="Calibri"/>
          <w:spacing w:val="-6"/>
        </w:rPr>
      </w:pPr>
      <w:r w:rsidRPr="00ED16E4">
        <w:rPr>
          <w:rFonts w:ascii="Calibri" w:hAnsi="Calibri" w:cs="Calibri"/>
          <w:spacing w:val="-6"/>
        </w:rPr>
        <w:t xml:space="preserve">/usługa zwolniona z podatku VAT zgodnie z art. 43 ust. 1 pkt 37 </w:t>
      </w:r>
    </w:p>
    <w:p w14:paraId="04F66F16" w14:textId="77777777" w:rsidR="00FD0885" w:rsidRPr="00ED16E4" w:rsidRDefault="00FD0885" w:rsidP="00FD0885">
      <w:pPr>
        <w:widowControl w:val="0"/>
        <w:suppressAutoHyphens w:val="0"/>
        <w:spacing w:line="276" w:lineRule="auto"/>
        <w:jc w:val="center"/>
        <w:rPr>
          <w:rFonts w:ascii="Calibri" w:hAnsi="Calibri" w:cs="Calibri"/>
          <w:spacing w:val="-6"/>
        </w:rPr>
      </w:pPr>
      <w:r w:rsidRPr="00ED16E4">
        <w:rPr>
          <w:rFonts w:ascii="Calibri" w:hAnsi="Calibri" w:cs="Calibri"/>
          <w:spacing w:val="-6"/>
        </w:rPr>
        <w:t>ustawy z dnia 11 marca 2004 r. o podatku od towarów i usług/</w:t>
      </w:r>
    </w:p>
    <w:p w14:paraId="7D1049C6" w14:textId="77777777" w:rsidR="00FD0885" w:rsidRPr="00ED16E4" w:rsidRDefault="00FD0885" w:rsidP="00FD0885">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lastRenderedPageBreak/>
        <w:t>wynikającą z wypełnionego formularza cenowego, zawartego poniżej.</w:t>
      </w:r>
    </w:p>
    <w:p w14:paraId="74EB2644" w14:textId="77777777" w:rsidR="00FD0885" w:rsidRPr="00ED16E4" w:rsidRDefault="00FD0885" w:rsidP="00FD0885">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t xml:space="preserve">Termin wykonania zamówienia: </w:t>
      </w:r>
      <w:r w:rsidRPr="00A15B5D">
        <w:rPr>
          <w:rFonts w:ascii="Calibri" w:hAnsi="Calibri" w:cs="Calibri"/>
          <w:b/>
          <w:spacing w:val="-6"/>
          <w:lang w:eastAsia="en-US"/>
        </w:rPr>
        <w:t>od dnia 01.</w:t>
      </w:r>
      <w:r>
        <w:rPr>
          <w:rFonts w:ascii="Calibri" w:hAnsi="Calibri" w:cs="Calibri"/>
          <w:b/>
          <w:spacing w:val="-6"/>
          <w:lang w:eastAsia="en-US"/>
        </w:rPr>
        <w:t>03</w:t>
      </w:r>
      <w:r w:rsidRPr="00A15B5D">
        <w:rPr>
          <w:rFonts w:ascii="Calibri" w:hAnsi="Calibri" w:cs="Calibri"/>
          <w:b/>
          <w:spacing w:val="-6"/>
          <w:lang w:eastAsia="en-US"/>
        </w:rPr>
        <w:t>.202</w:t>
      </w:r>
      <w:r>
        <w:rPr>
          <w:rFonts w:ascii="Calibri" w:hAnsi="Calibri" w:cs="Calibri"/>
          <w:b/>
          <w:spacing w:val="-6"/>
          <w:lang w:eastAsia="en-US"/>
        </w:rPr>
        <w:t>6</w:t>
      </w:r>
      <w:r w:rsidRPr="00A15B5D">
        <w:rPr>
          <w:rFonts w:ascii="Calibri" w:hAnsi="Calibri" w:cs="Calibri"/>
          <w:b/>
          <w:spacing w:val="-6"/>
          <w:lang w:eastAsia="en-US"/>
        </w:rPr>
        <w:t xml:space="preserve"> r. do dnia </w:t>
      </w:r>
      <w:r>
        <w:rPr>
          <w:rFonts w:ascii="Calibri" w:hAnsi="Calibri" w:cs="Calibri"/>
          <w:b/>
          <w:spacing w:val="-6"/>
          <w:lang w:eastAsia="en-US"/>
        </w:rPr>
        <w:t>29.02.2028</w:t>
      </w:r>
      <w:r w:rsidRPr="00A15B5D">
        <w:rPr>
          <w:rFonts w:ascii="Calibri" w:hAnsi="Calibri" w:cs="Calibri"/>
          <w:b/>
          <w:spacing w:val="-6"/>
          <w:lang w:eastAsia="en-US"/>
        </w:rPr>
        <w:t xml:space="preserve"> r.</w:t>
      </w:r>
      <w:r w:rsidRPr="00ED16E4">
        <w:rPr>
          <w:rFonts w:ascii="Calibri" w:hAnsi="Calibri" w:cs="Calibri"/>
          <w:b/>
          <w:i/>
          <w:spacing w:val="-6"/>
          <w:lang w:eastAsia="en-US"/>
        </w:rPr>
        <w:t xml:space="preserve"> </w:t>
      </w:r>
    </w:p>
    <w:p w14:paraId="7C27E9EC" w14:textId="77777777" w:rsidR="00FD0885" w:rsidRPr="00ED16E4" w:rsidRDefault="00FD0885" w:rsidP="00FD0885">
      <w:pPr>
        <w:widowControl w:val="0"/>
        <w:suppressAutoHyphens w:val="0"/>
        <w:spacing w:before="120" w:line="360" w:lineRule="auto"/>
        <w:jc w:val="both"/>
        <w:rPr>
          <w:rFonts w:ascii="Calibri" w:hAnsi="Calibri" w:cs="Calibri"/>
          <w:spacing w:val="-6"/>
          <w:lang w:eastAsia="en-US"/>
        </w:rPr>
      </w:pPr>
      <w:r w:rsidRPr="00ED16E4">
        <w:rPr>
          <w:rFonts w:ascii="Calibri" w:hAnsi="Calibri" w:cs="Calibri"/>
          <w:spacing w:val="-6"/>
          <w:lang w:eastAsia="en-US"/>
        </w:rPr>
        <w:t xml:space="preserve">Termin związania ofertą i warunki płatności: </w:t>
      </w:r>
      <w:r w:rsidRPr="00ED16E4">
        <w:rPr>
          <w:rFonts w:ascii="Calibri" w:hAnsi="Calibri" w:cs="Calibri"/>
          <w:b/>
          <w:spacing w:val="-6"/>
          <w:lang w:eastAsia="en-US"/>
        </w:rPr>
        <w:t>zgodne z postanowieniami specyfikacji warunków zamówienia</w:t>
      </w:r>
      <w:r w:rsidRPr="00ED16E4">
        <w:rPr>
          <w:rFonts w:ascii="Calibri" w:hAnsi="Calibri" w:cs="Calibri"/>
          <w:spacing w:val="-6"/>
          <w:lang w:eastAsia="en-US"/>
        </w:rPr>
        <w:t>.</w:t>
      </w:r>
    </w:p>
    <w:p w14:paraId="2246003E" w14:textId="77777777" w:rsidR="00FD0885" w:rsidRPr="00ED16E4" w:rsidRDefault="00FD0885" w:rsidP="00FD0885">
      <w:pPr>
        <w:widowControl w:val="0"/>
        <w:suppressAutoHyphens w:val="0"/>
        <w:spacing w:before="120" w:after="120" w:line="360" w:lineRule="auto"/>
        <w:jc w:val="center"/>
        <w:rPr>
          <w:rFonts w:ascii="Calibri" w:hAnsi="Calibri" w:cs="Calibri"/>
          <w:b/>
          <w:i/>
          <w:spacing w:val="-6"/>
          <w:lang w:eastAsia="en-US"/>
        </w:rPr>
      </w:pPr>
      <w:r w:rsidRPr="00ED16E4">
        <w:rPr>
          <w:rFonts w:ascii="Calibri" w:hAnsi="Calibri" w:cs="Calibri"/>
          <w:b/>
          <w:i/>
          <w:spacing w:val="-6"/>
          <w:lang w:eastAsia="en-US"/>
        </w:rPr>
        <w:t xml:space="preserve">Uwaga - jeśli Wykonawca nie składa oferty na niniejszą część zamówienia należy </w:t>
      </w:r>
      <w:r w:rsidRPr="00ED16E4">
        <w:rPr>
          <w:rFonts w:ascii="Calibri" w:hAnsi="Calibri" w:cs="Calibri"/>
          <w:b/>
          <w:i/>
          <w:spacing w:val="-6"/>
          <w:u w:val="single"/>
          <w:lang w:eastAsia="en-US"/>
        </w:rPr>
        <w:t>postawić kreskę</w:t>
      </w:r>
      <w:r w:rsidRPr="00ED16E4">
        <w:rPr>
          <w:rFonts w:ascii="Calibri" w:hAnsi="Calibri" w:cs="Calibri"/>
          <w:b/>
          <w:i/>
          <w:spacing w:val="-6"/>
          <w:lang w:eastAsia="en-US"/>
        </w:rPr>
        <w:t xml:space="preserve"> lub wprowadzić zapis: </w:t>
      </w:r>
      <w:r w:rsidRPr="00ED16E4">
        <w:rPr>
          <w:rFonts w:ascii="Calibri" w:hAnsi="Calibri" w:cs="Calibri"/>
          <w:b/>
          <w:i/>
          <w:spacing w:val="-6"/>
          <w:u w:val="single"/>
          <w:lang w:eastAsia="en-US"/>
        </w:rPr>
        <w:t>Nie dotyczy</w:t>
      </w:r>
      <w:r w:rsidRPr="00ED16E4">
        <w:rPr>
          <w:rFonts w:ascii="Calibri" w:hAnsi="Calibri" w:cs="Calibri"/>
          <w:b/>
          <w:i/>
          <w:spacing w:val="-6"/>
          <w:lang w:eastAsia="en-US"/>
        </w:rPr>
        <w:t>.</w:t>
      </w:r>
    </w:p>
    <w:p w14:paraId="72840796" w14:textId="315A2D49" w:rsidR="00FD0885" w:rsidRPr="00ED16E4" w:rsidRDefault="00FD0885" w:rsidP="00FD0885">
      <w:pPr>
        <w:widowControl w:val="0"/>
        <w:suppressAutoHyphens w:val="0"/>
        <w:spacing w:before="120" w:line="360" w:lineRule="auto"/>
        <w:jc w:val="both"/>
        <w:rPr>
          <w:rFonts w:ascii="Calibri" w:hAnsi="Calibri" w:cs="Calibri"/>
          <w:b/>
          <w:bCs/>
          <w:i/>
          <w:spacing w:val="-6"/>
          <w:lang w:eastAsia="en-US"/>
        </w:rPr>
      </w:pPr>
      <w:r w:rsidRPr="00ED16E4">
        <w:rPr>
          <w:rFonts w:ascii="Calibri" w:hAnsi="Calibri" w:cs="Calibri"/>
          <w:b/>
          <w:i/>
          <w:spacing w:val="-6"/>
          <w:lang w:eastAsia="en-US"/>
        </w:rPr>
        <w:t xml:space="preserve">Tabela nr </w:t>
      </w:r>
      <w:r>
        <w:rPr>
          <w:rFonts w:ascii="Calibri" w:hAnsi="Calibri" w:cs="Calibri"/>
          <w:b/>
          <w:i/>
          <w:spacing w:val="-6"/>
          <w:lang w:eastAsia="en-US"/>
        </w:rPr>
        <w:t>7</w:t>
      </w:r>
      <w:r w:rsidRPr="00ED16E4">
        <w:rPr>
          <w:rFonts w:ascii="Calibri" w:hAnsi="Calibri" w:cs="Calibri"/>
          <w:b/>
          <w:i/>
          <w:spacing w:val="-6"/>
          <w:lang w:eastAsia="en-US"/>
        </w:rPr>
        <w:t xml:space="preserve">: </w:t>
      </w:r>
      <w:r w:rsidRPr="00ED16E4">
        <w:rPr>
          <w:rFonts w:ascii="Calibri" w:hAnsi="Calibri" w:cs="Calibri"/>
          <w:b/>
          <w:bCs/>
          <w:i/>
          <w:spacing w:val="-6"/>
          <w:lang w:eastAsia="en-US"/>
        </w:rPr>
        <w:t xml:space="preserve">Formularz cenowy dotyczący części </w:t>
      </w:r>
      <w:r>
        <w:rPr>
          <w:rFonts w:ascii="Calibri" w:hAnsi="Calibri" w:cs="Calibri"/>
          <w:b/>
          <w:bCs/>
          <w:i/>
          <w:spacing w:val="-6"/>
          <w:lang w:eastAsia="en-US"/>
        </w:rPr>
        <w:t>czwartej</w:t>
      </w:r>
      <w:r w:rsidRPr="00ED16E4">
        <w:rPr>
          <w:rFonts w:ascii="Calibri" w:hAnsi="Calibri" w:cs="Calibri"/>
          <w:b/>
          <w:bCs/>
          <w:i/>
          <w:spacing w:val="-6"/>
          <w:lang w:eastAsia="en-US"/>
        </w:rPr>
        <w:t xml:space="preserve"> zamówienia.</w:t>
      </w:r>
    </w:p>
    <w:p w14:paraId="4E24071E" w14:textId="77777777" w:rsidR="00FD0885" w:rsidRPr="008A391C" w:rsidRDefault="00FD0885" w:rsidP="00FD0885">
      <w:pPr>
        <w:widowControl w:val="0"/>
        <w:suppressAutoHyphens w:val="0"/>
        <w:spacing w:before="120" w:after="120" w:line="360" w:lineRule="auto"/>
        <w:jc w:val="both"/>
        <w:rPr>
          <w:rFonts w:ascii="Calibri" w:hAnsi="Calibri" w:cs="Calibri"/>
          <w:b/>
          <w:bCs/>
          <w:i/>
          <w:spacing w:val="-8"/>
          <w:lang w:eastAsia="en-US"/>
        </w:rPr>
      </w:pPr>
      <w:r w:rsidRPr="008A391C">
        <w:rPr>
          <w:rFonts w:ascii="Calibri" w:hAnsi="Calibri" w:cs="Calibri"/>
          <w:b/>
          <w:bCs/>
          <w:i/>
          <w:spacing w:val="-8"/>
          <w:lang w:eastAsia="en-US"/>
        </w:rPr>
        <w:t>Opis tabeli</w:t>
      </w:r>
      <w:r w:rsidRPr="008A391C">
        <w:rPr>
          <w:rFonts w:ascii="Calibri" w:hAnsi="Calibri" w:cs="Calibri"/>
          <w:i/>
          <w:spacing w:val="-8"/>
          <w:lang w:eastAsia="en-US"/>
        </w:rPr>
        <w:t>: tabela składa się z trzech kolumn. W kolumnie pierwszej od lewej strony określono liczbę porządkową, w kolumnie drugiej zakres zamówienia poprzez wskazanie rodzaju ubezpieczenia, a w kolumnie trzeciej składkę za cały okres zamówienia, w odniesieniu do danego rodzaju ubezpieczenia. Ostatni wiersz tabeli, na samym jej dole, zawiera podsumowanie składek, czyli składkę łączną za całą część zamówienia.</w:t>
      </w:r>
      <w:r w:rsidRPr="008A391C">
        <w:rPr>
          <w:rFonts w:ascii="Calibri" w:hAnsi="Calibri" w:cs="Calibri"/>
          <w:b/>
          <w:bCs/>
          <w:i/>
          <w:spacing w:val="-8"/>
          <w:lang w:eastAsia="en-US"/>
        </w:rPr>
        <w:t xml:space="preserve"> </w:t>
      </w:r>
    </w:p>
    <w:tbl>
      <w:tblPr>
        <w:tblW w:w="498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
        <w:gridCol w:w="7180"/>
        <w:gridCol w:w="1939"/>
      </w:tblGrid>
      <w:tr w:rsidR="00FD0885" w:rsidRPr="00ED16E4" w14:paraId="315F0B4C" w14:textId="77777777" w:rsidTr="00D10969">
        <w:trPr>
          <w:trHeight w:val="510"/>
          <w:jc w:val="center"/>
        </w:trPr>
        <w:tc>
          <w:tcPr>
            <w:tcW w:w="5000" w:type="pct"/>
            <w:gridSpan w:val="3"/>
            <w:vAlign w:val="center"/>
          </w:tcPr>
          <w:p w14:paraId="5731ED07" w14:textId="77777777" w:rsidR="00FD0885" w:rsidRPr="00ED16E4" w:rsidRDefault="00FD0885" w:rsidP="00D10969">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FORMULARZ CENOWY</w:t>
            </w:r>
          </w:p>
        </w:tc>
      </w:tr>
      <w:tr w:rsidR="00FD0885" w:rsidRPr="00ED16E4" w14:paraId="12C8FF61" w14:textId="77777777" w:rsidTr="00D10969">
        <w:trPr>
          <w:trHeight w:val="510"/>
          <w:jc w:val="center"/>
        </w:trPr>
        <w:tc>
          <w:tcPr>
            <w:tcW w:w="240" w:type="pct"/>
            <w:vAlign w:val="center"/>
          </w:tcPr>
          <w:p w14:paraId="26412FB6" w14:textId="77777777" w:rsidR="00FD0885" w:rsidRPr="00ED16E4" w:rsidRDefault="00FD0885" w:rsidP="00D10969">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lp.</w:t>
            </w:r>
          </w:p>
        </w:tc>
        <w:tc>
          <w:tcPr>
            <w:tcW w:w="3748" w:type="pct"/>
            <w:vAlign w:val="center"/>
          </w:tcPr>
          <w:p w14:paraId="2DD02F70" w14:textId="77777777" w:rsidR="00FD0885" w:rsidRPr="00ED16E4" w:rsidRDefault="00FD0885" w:rsidP="00D10969">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Zakres zamówienia</w:t>
            </w:r>
          </w:p>
        </w:tc>
        <w:tc>
          <w:tcPr>
            <w:tcW w:w="1012" w:type="pct"/>
            <w:vAlign w:val="center"/>
          </w:tcPr>
          <w:p w14:paraId="26B898C2" w14:textId="77777777" w:rsidR="00FD0885" w:rsidRPr="00ED16E4" w:rsidRDefault="00FD0885" w:rsidP="00D10969">
            <w:pPr>
              <w:widowControl w:val="0"/>
              <w:suppressAutoHyphens w:val="0"/>
              <w:spacing w:line="276" w:lineRule="auto"/>
              <w:jc w:val="center"/>
              <w:rPr>
                <w:rFonts w:ascii="Calibri" w:hAnsi="Calibri" w:cs="Calibri"/>
                <w:b/>
                <w:spacing w:val="-6"/>
                <w:lang w:eastAsia="pl-PL"/>
              </w:rPr>
            </w:pPr>
            <w:r w:rsidRPr="00ED16E4">
              <w:rPr>
                <w:rFonts w:ascii="Calibri" w:hAnsi="Calibri" w:cs="Calibri"/>
                <w:b/>
                <w:spacing w:val="-6"/>
                <w:lang w:eastAsia="pl-PL"/>
              </w:rPr>
              <w:t xml:space="preserve">Składka za </w:t>
            </w:r>
            <w:r>
              <w:rPr>
                <w:rFonts w:ascii="Calibri" w:hAnsi="Calibri" w:cs="Calibri"/>
                <w:b/>
                <w:spacing w:val="-6"/>
                <w:lang w:eastAsia="pl-PL"/>
              </w:rPr>
              <w:t>cały okres zamówienia</w:t>
            </w:r>
          </w:p>
        </w:tc>
      </w:tr>
      <w:tr w:rsidR="00FD0885" w:rsidRPr="00ED16E4" w14:paraId="6B08CAE9" w14:textId="77777777" w:rsidTr="00D10969">
        <w:trPr>
          <w:trHeight w:val="510"/>
          <w:jc w:val="center"/>
        </w:trPr>
        <w:tc>
          <w:tcPr>
            <w:tcW w:w="240" w:type="pct"/>
            <w:vAlign w:val="center"/>
          </w:tcPr>
          <w:p w14:paraId="43F9E8DB" w14:textId="77777777" w:rsidR="00FD0885" w:rsidRPr="00ED16E4" w:rsidRDefault="00FD0885" w:rsidP="00D10969">
            <w:pPr>
              <w:widowControl w:val="0"/>
              <w:suppressAutoHyphens w:val="0"/>
              <w:spacing w:line="276" w:lineRule="auto"/>
              <w:jc w:val="center"/>
              <w:rPr>
                <w:rFonts w:ascii="Calibri" w:hAnsi="Calibri" w:cs="Calibri"/>
                <w:bCs/>
                <w:spacing w:val="-6"/>
                <w:lang w:eastAsia="pl-PL"/>
              </w:rPr>
            </w:pPr>
            <w:r w:rsidRPr="00ED16E4">
              <w:rPr>
                <w:rFonts w:ascii="Calibri" w:hAnsi="Calibri" w:cs="Calibri"/>
                <w:bCs/>
                <w:spacing w:val="-6"/>
                <w:lang w:eastAsia="pl-PL"/>
              </w:rPr>
              <w:t>1</w:t>
            </w:r>
          </w:p>
        </w:tc>
        <w:tc>
          <w:tcPr>
            <w:tcW w:w="3748" w:type="pct"/>
            <w:vAlign w:val="center"/>
          </w:tcPr>
          <w:p w14:paraId="6566F15F" w14:textId="423190C0" w:rsidR="00FD0885" w:rsidRPr="00ED16E4" w:rsidRDefault="00FD0885" w:rsidP="00D10969">
            <w:pPr>
              <w:widowControl w:val="0"/>
              <w:suppressAutoHyphens w:val="0"/>
              <w:spacing w:line="276" w:lineRule="auto"/>
              <w:rPr>
                <w:rFonts w:ascii="Calibri" w:hAnsi="Calibri" w:cs="Calibri"/>
                <w:bCs/>
                <w:spacing w:val="-6"/>
                <w:lang w:eastAsia="pl-PL"/>
              </w:rPr>
            </w:pPr>
            <w:r w:rsidRPr="00ED16E4">
              <w:rPr>
                <w:rFonts w:ascii="Calibri" w:hAnsi="Calibri" w:cs="Calibri"/>
                <w:bCs/>
                <w:spacing w:val="-6"/>
                <w:lang w:eastAsia="pl-PL"/>
              </w:rPr>
              <w:t xml:space="preserve">Ubezpieczenie </w:t>
            </w:r>
            <w:r>
              <w:rPr>
                <w:rFonts w:ascii="Calibri" w:hAnsi="Calibri" w:cs="Calibri"/>
                <w:bCs/>
                <w:spacing w:val="-6"/>
                <w:lang w:eastAsia="pl-PL"/>
              </w:rPr>
              <w:t>odpowiedzialności cywilnej</w:t>
            </w:r>
          </w:p>
        </w:tc>
        <w:tc>
          <w:tcPr>
            <w:tcW w:w="1012" w:type="pct"/>
            <w:vAlign w:val="center"/>
          </w:tcPr>
          <w:p w14:paraId="3946C538" w14:textId="77777777" w:rsidR="00FD0885" w:rsidRPr="00ED16E4" w:rsidRDefault="00FD0885" w:rsidP="00D10969">
            <w:pPr>
              <w:widowControl w:val="0"/>
              <w:suppressAutoHyphens w:val="0"/>
              <w:spacing w:line="276" w:lineRule="auto"/>
              <w:jc w:val="right"/>
              <w:rPr>
                <w:rFonts w:ascii="Calibri" w:hAnsi="Calibri" w:cs="Calibri"/>
                <w:bCs/>
                <w:spacing w:val="-6"/>
                <w:lang w:eastAsia="pl-PL"/>
              </w:rPr>
            </w:pPr>
            <w:r w:rsidRPr="00ED16E4">
              <w:rPr>
                <w:rFonts w:ascii="Calibri" w:hAnsi="Calibri" w:cs="Calibri"/>
                <w:bCs/>
                <w:spacing w:val="-6"/>
                <w:lang w:eastAsia="pl-PL"/>
              </w:rPr>
              <w:t>zł</w:t>
            </w:r>
          </w:p>
        </w:tc>
      </w:tr>
      <w:tr w:rsidR="00FD0885" w:rsidRPr="00ED16E4" w14:paraId="4E4137AA" w14:textId="77777777" w:rsidTr="00D10969">
        <w:trPr>
          <w:trHeight w:val="510"/>
          <w:jc w:val="center"/>
        </w:trPr>
        <w:tc>
          <w:tcPr>
            <w:tcW w:w="3988" w:type="pct"/>
            <w:gridSpan w:val="2"/>
            <w:vAlign w:val="center"/>
          </w:tcPr>
          <w:p w14:paraId="3BC432C4" w14:textId="10E0E1AE" w:rsidR="00FD0885" w:rsidRPr="00ED16E4" w:rsidRDefault="00FD0885" w:rsidP="00D10969">
            <w:pPr>
              <w:widowControl w:val="0"/>
              <w:suppressAutoHyphens w:val="0"/>
              <w:spacing w:line="276" w:lineRule="auto"/>
              <w:jc w:val="both"/>
              <w:rPr>
                <w:rFonts w:ascii="Calibri" w:hAnsi="Calibri" w:cs="Calibri"/>
                <w:b/>
                <w:spacing w:val="-6"/>
                <w:lang w:eastAsia="pl-PL"/>
              </w:rPr>
            </w:pPr>
            <w:r w:rsidRPr="00ED16E4">
              <w:rPr>
                <w:rFonts w:ascii="Calibri" w:hAnsi="Calibri" w:cs="Calibri"/>
                <w:b/>
                <w:spacing w:val="-6"/>
                <w:lang w:eastAsia="pl-PL"/>
              </w:rPr>
              <w:t>Razem składka do zapłaty za I</w:t>
            </w:r>
            <w:r>
              <w:rPr>
                <w:rFonts w:ascii="Calibri" w:hAnsi="Calibri" w:cs="Calibri"/>
                <w:b/>
                <w:spacing w:val="-6"/>
                <w:lang w:eastAsia="pl-PL"/>
              </w:rPr>
              <w:t>V</w:t>
            </w:r>
            <w:r w:rsidRPr="00ED16E4">
              <w:rPr>
                <w:rFonts w:ascii="Calibri" w:hAnsi="Calibri" w:cs="Calibri"/>
                <w:b/>
                <w:spacing w:val="-6"/>
                <w:lang w:eastAsia="pl-PL"/>
              </w:rPr>
              <w:t xml:space="preserve"> część zamówienia (suma składek z wierszy 1):</w:t>
            </w:r>
          </w:p>
        </w:tc>
        <w:tc>
          <w:tcPr>
            <w:tcW w:w="1012" w:type="pct"/>
            <w:vAlign w:val="center"/>
          </w:tcPr>
          <w:p w14:paraId="70DC4B4A" w14:textId="77777777" w:rsidR="00FD0885" w:rsidRPr="00ED16E4" w:rsidRDefault="00FD0885" w:rsidP="00D10969">
            <w:pPr>
              <w:widowControl w:val="0"/>
              <w:suppressAutoHyphens w:val="0"/>
              <w:spacing w:line="276" w:lineRule="auto"/>
              <w:jc w:val="right"/>
              <w:rPr>
                <w:rFonts w:ascii="Calibri" w:hAnsi="Calibri" w:cs="Calibri"/>
                <w:b/>
                <w:spacing w:val="-6"/>
                <w:lang w:eastAsia="pl-PL"/>
              </w:rPr>
            </w:pPr>
            <w:r w:rsidRPr="00ED16E4">
              <w:rPr>
                <w:rFonts w:ascii="Calibri" w:hAnsi="Calibri" w:cs="Calibri"/>
                <w:b/>
                <w:spacing w:val="-6"/>
                <w:lang w:eastAsia="pl-PL"/>
              </w:rPr>
              <w:t>zł</w:t>
            </w:r>
          </w:p>
        </w:tc>
      </w:tr>
    </w:tbl>
    <w:p w14:paraId="3701503F" w14:textId="719A568A" w:rsidR="00FD0885" w:rsidRPr="00ED16E4" w:rsidRDefault="00FD0885" w:rsidP="00FD0885">
      <w:pPr>
        <w:widowControl w:val="0"/>
        <w:suppressAutoHyphens w:val="0"/>
        <w:spacing w:before="240" w:line="360" w:lineRule="auto"/>
        <w:jc w:val="both"/>
        <w:rPr>
          <w:rFonts w:ascii="Calibri" w:hAnsi="Calibri" w:cs="Calibri"/>
          <w:b/>
          <w:bCs/>
          <w:i/>
          <w:spacing w:val="-6"/>
          <w:lang w:eastAsia="en-US"/>
        </w:rPr>
      </w:pPr>
      <w:r w:rsidRPr="00ED16E4">
        <w:rPr>
          <w:rFonts w:ascii="Calibri" w:hAnsi="Calibri" w:cs="Calibri"/>
          <w:b/>
          <w:i/>
          <w:spacing w:val="-6"/>
          <w:lang w:eastAsia="en-US"/>
        </w:rPr>
        <w:t xml:space="preserve">Tabela nr </w:t>
      </w:r>
      <w:r>
        <w:rPr>
          <w:rFonts w:ascii="Calibri" w:hAnsi="Calibri" w:cs="Calibri"/>
          <w:b/>
          <w:i/>
          <w:spacing w:val="-6"/>
          <w:lang w:eastAsia="en-US"/>
        </w:rPr>
        <w:t>8</w:t>
      </w:r>
      <w:r w:rsidRPr="00ED16E4">
        <w:rPr>
          <w:rFonts w:ascii="Calibri" w:hAnsi="Calibri" w:cs="Calibri"/>
          <w:b/>
          <w:i/>
          <w:spacing w:val="-6"/>
          <w:lang w:eastAsia="en-US"/>
        </w:rPr>
        <w:t xml:space="preserve">: </w:t>
      </w:r>
      <w:r w:rsidRPr="00ED16E4">
        <w:rPr>
          <w:rFonts w:ascii="Calibri" w:hAnsi="Calibri" w:cs="Calibri"/>
          <w:b/>
          <w:bCs/>
          <w:i/>
          <w:spacing w:val="-6"/>
          <w:lang w:eastAsia="en-US"/>
        </w:rPr>
        <w:t xml:space="preserve">Klauzule dodatkowe i inne postanowienia szczególne fakultatywne, dotyczące części </w:t>
      </w:r>
      <w:r>
        <w:rPr>
          <w:rFonts w:ascii="Calibri" w:hAnsi="Calibri" w:cs="Calibri"/>
          <w:b/>
          <w:bCs/>
          <w:i/>
          <w:spacing w:val="-6"/>
          <w:lang w:eastAsia="en-US"/>
        </w:rPr>
        <w:t>czwartej</w:t>
      </w:r>
      <w:r w:rsidRPr="00ED16E4">
        <w:rPr>
          <w:rFonts w:ascii="Calibri" w:hAnsi="Calibri" w:cs="Calibri"/>
          <w:b/>
          <w:bCs/>
          <w:i/>
          <w:spacing w:val="-6"/>
          <w:lang w:eastAsia="en-US"/>
        </w:rPr>
        <w:t> zamówienia.</w:t>
      </w:r>
    </w:p>
    <w:p w14:paraId="48705269" w14:textId="77777777" w:rsidR="00FD0885" w:rsidRPr="00ED16E4" w:rsidRDefault="00FD0885" w:rsidP="00FD0885">
      <w:pPr>
        <w:widowControl w:val="0"/>
        <w:suppressAutoHyphens w:val="0"/>
        <w:spacing w:before="60" w:after="120" w:line="360" w:lineRule="auto"/>
        <w:jc w:val="both"/>
        <w:rPr>
          <w:rFonts w:ascii="Calibri" w:hAnsi="Calibri" w:cs="Calibri"/>
          <w:i/>
          <w:spacing w:val="-6"/>
          <w:lang w:eastAsia="en-US"/>
        </w:rPr>
      </w:pPr>
      <w:r w:rsidRPr="00ED16E4">
        <w:rPr>
          <w:rFonts w:ascii="Calibri" w:hAnsi="Calibri" w:cs="Calibri"/>
          <w:b/>
          <w:bCs/>
          <w:i/>
          <w:spacing w:val="-6"/>
          <w:lang w:eastAsia="en-US"/>
        </w:rPr>
        <w:t>Opis tabeli</w:t>
      </w:r>
      <w:r w:rsidRPr="00ED16E4">
        <w:rPr>
          <w:rFonts w:ascii="Calibri" w:hAnsi="Calibri" w:cs="Calibri"/>
          <w:i/>
          <w:spacing w:val="-6"/>
          <w:lang w:eastAsia="en-US"/>
        </w:rPr>
        <w:t>: tabela składa się z dwóch kolumn. W kolumnie pierwszej od lewej strony zawarty jest wykaz klauzul fakultatywnych, a w kolumnie drugiej przewidziano miejsce do akceptacji lub braku akceptacji danej klauzuli.</w:t>
      </w:r>
    </w:p>
    <w:tbl>
      <w:tblPr>
        <w:tblW w:w="498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337"/>
        <w:gridCol w:w="1233"/>
      </w:tblGrid>
      <w:tr w:rsidR="00FD0885" w:rsidRPr="00ED16E4" w14:paraId="18778ABB" w14:textId="77777777" w:rsidTr="00D10969">
        <w:trPr>
          <w:cantSplit/>
          <w:trHeight w:val="454"/>
          <w:jc w:val="center"/>
        </w:trPr>
        <w:tc>
          <w:tcPr>
            <w:tcW w:w="4356" w:type="pct"/>
            <w:tcBorders>
              <w:bottom w:val="single" w:sz="6" w:space="0" w:color="000000"/>
            </w:tcBorders>
            <w:vAlign w:val="center"/>
          </w:tcPr>
          <w:p w14:paraId="1816519A" w14:textId="77777777" w:rsidR="00FD0885" w:rsidRPr="00ED16E4" w:rsidRDefault="00FD0885" w:rsidP="00D10969">
            <w:pPr>
              <w:widowControl w:val="0"/>
              <w:tabs>
                <w:tab w:val="left" w:pos="567"/>
              </w:tabs>
              <w:suppressAutoHyphens w:val="0"/>
              <w:snapToGrid w:val="0"/>
              <w:spacing w:line="276" w:lineRule="auto"/>
              <w:jc w:val="center"/>
              <w:rPr>
                <w:rFonts w:ascii="Calibri" w:hAnsi="Calibri" w:cs="Calibri"/>
                <w:b/>
                <w:bCs/>
                <w:spacing w:val="-6"/>
                <w:lang w:eastAsia="pl-PL"/>
              </w:rPr>
            </w:pPr>
            <w:r w:rsidRPr="00ED16E4">
              <w:rPr>
                <w:rFonts w:ascii="Calibri" w:hAnsi="Calibri" w:cs="Calibri"/>
                <w:b/>
                <w:bCs/>
                <w:spacing w:val="-6"/>
                <w:lang w:eastAsia="pl-PL"/>
              </w:rPr>
              <w:t>Wykaz klauzul</w:t>
            </w:r>
          </w:p>
        </w:tc>
        <w:tc>
          <w:tcPr>
            <w:tcW w:w="644" w:type="pct"/>
            <w:tcBorders>
              <w:bottom w:val="single" w:sz="6" w:space="0" w:color="000000"/>
            </w:tcBorders>
            <w:vAlign w:val="center"/>
          </w:tcPr>
          <w:p w14:paraId="2B45310D" w14:textId="77777777" w:rsidR="00FD0885" w:rsidRPr="00ED16E4" w:rsidRDefault="00FD0885" w:rsidP="00D10969">
            <w:pPr>
              <w:widowControl w:val="0"/>
              <w:tabs>
                <w:tab w:val="left" w:pos="567"/>
              </w:tabs>
              <w:suppressAutoHyphens w:val="0"/>
              <w:snapToGrid w:val="0"/>
              <w:spacing w:line="276" w:lineRule="auto"/>
              <w:jc w:val="center"/>
              <w:rPr>
                <w:rFonts w:ascii="Calibri" w:hAnsi="Calibri" w:cs="Calibri"/>
                <w:b/>
                <w:bCs/>
                <w:spacing w:val="-6"/>
                <w:lang w:eastAsia="pl-PL"/>
              </w:rPr>
            </w:pPr>
            <w:r w:rsidRPr="00ED16E4">
              <w:rPr>
                <w:rFonts w:ascii="Calibri" w:hAnsi="Calibri" w:cs="Calibri"/>
                <w:b/>
                <w:bCs/>
                <w:spacing w:val="-6"/>
                <w:lang w:eastAsia="pl-PL"/>
              </w:rPr>
              <w:t>Akceptacja</w:t>
            </w:r>
          </w:p>
        </w:tc>
      </w:tr>
      <w:tr w:rsidR="00974C00" w:rsidRPr="00ED16E4" w14:paraId="49A8DF95" w14:textId="77777777" w:rsidTr="00367F83">
        <w:trPr>
          <w:cantSplit/>
          <w:trHeight w:val="454"/>
          <w:jc w:val="center"/>
        </w:trPr>
        <w:tc>
          <w:tcPr>
            <w:tcW w:w="4356" w:type="pct"/>
            <w:tcBorders>
              <w:top w:val="single" w:sz="6" w:space="0" w:color="000000"/>
            </w:tcBorders>
          </w:tcPr>
          <w:p w14:paraId="0525B345" w14:textId="1F610D7A" w:rsidR="00974C00" w:rsidRPr="00ED16E4" w:rsidRDefault="00974C00" w:rsidP="00974C00">
            <w:pPr>
              <w:widowControl w:val="0"/>
              <w:suppressAutoHyphens w:val="0"/>
              <w:spacing w:line="276" w:lineRule="auto"/>
              <w:jc w:val="both"/>
              <w:rPr>
                <w:rFonts w:ascii="Calibri" w:hAnsi="Calibri" w:cs="Calibri"/>
                <w:spacing w:val="-6"/>
                <w:lang w:eastAsia="pl-PL"/>
              </w:rPr>
            </w:pPr>
            <w:r w:rsidRPr="00352D2A">
              <w:rPr>
                <w:rFonts w:ascii="Calibri" w:hAnsi="Calibri" w:cs="Calibri"/>
                <w:spacing w:val="-6"/>
              </w:rPr>
              <w:t>Przyjęcie podanej klauzuli funduszu prewencyjnego – 30 punktów</w:t>
            </w:r>
          </w:p>
        </w:tc>
        <w:tc>
          <w:tcPr>
            <w:tcW w:w="644" w:type="pct"/>
            <w:tcBorders>
              <w:top w:val="single" w:sz="6" w:space="0" w:color="000000"/>
            </w:tcBorders>
          </w:tcPr>
          <w:p w14:paraId="125B0A5A"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lang w:eastAsia="pl-PL"/>
              </w:rPr>
            </w:pPr>
          </w:p>
        </w:tc>
      </w:tr>
      <w:tr w:rsidR="00974C00" w:rsidRPr="00ED16E4" w14:paraId="434BCAC1" w14:textId="77777777" w:rsidTr="00367F83">
        <w:trPr>
          <w:cantSplit/>
          <w:trHeight w:val="454"/>
          <w:jc w:val="center"/>
        </w:trPr>
        <w:tc>
          <w:tcPr>
            <w:tcW w:w="4356" w:type="pct"/>
          </w:tcPr>
          <w:p w14:paraId="6E963C81" w14:textId="694ED4DD" w:rsidR="00974C00" w:rsidRPr="00ED16E4" w:rsidRDefault="00974C00" w:rsidP="00974C00">
            <w:pPr>
              <w:widowControl w:val="0"/>
              <w:suppressAutoHyphens w:val="0"/>
              <w:spacing w:line="276" w:lineRule="auto"/>
              <w:jc w:val="both"/>
              <w:rPr>
                <w:rFonts w:ascii="Calibri" w:eastAsia="Calibri" w:hAnsi="Calibri" w:cs="Calibri"/>
                <w:spacing w:val="-6"/>
                <w:lang w:eastAsia="en-US"/>
              </w:rPr>
            </w:pPr>
            <w:r w:rsidRPr="00352D2A">
              <w:rPr>
                <w:rFonts w:ascii="Calibri" w:hAnsi="Calibri" w:cs="Calibri"/>
                <w:spacing w:val="-6"/>
              </w:rPr>
              <w:t>Przyjęcie podanej klauzuli „drop down” z punktem zaczepienie w wysokości 2 000,00 zł – 70 punktów</w:t>
            </w:r>
          </w:p>
        </w:tc>
        <w:tc>
          <w:tcPr>
            <w:tcW w:w="644" w:type="pct"/>
          </w:tcPr>
          <w:p w14:paraId="149C17DA" w14:textId="77777777" w:rsidR="00974C00" w:rsidRPr="00ED16E4" w:rsidRDefault="00974C00" w:rsidP="00974C00">
            <w:pPr>
              <w:widowControl w:val="0"/>
              <w:tabs>
                <w:tab w:val="left" w:pos="567"/>
              </w:tabs>
              <w:suppressAutoHyphens w:val="0"/>
              <w:snapToGrid w:val="0"/>
              <w:spacing w:line="276" w:lineRule="auto"/>
              <w:jc w:val="center"/>
              <w:rPr>
                <w:rFonts w:ascii="Calibri" w:hAnsi="Calibri" w:cs="Calibri"/>
                <w:b/>
                <w:bCs/>
                <w:spacing w:val="-6"/>
                <w:lang w:eastAsia="pl-PL"/>
              </w:rPr>
            </w:pPr>
          </w:p>
        </w:tc>
      </w:tr>
    </w:tbl>
    <w:p w14:paraId="0C048643" w14:textId="77777777" w:rsidR="00FD0885" w:rsidRPr="00ED16E4" w:rsidRDefault="00FD0885" w:rsidP="00FD0885">
      <w:pPr>
        <w:widowControl w:val="0"/>
        <w:suppressAutoHyphens w:val="0"/>
        <w:spacing w:before="120" w:line="360" w:lineRule="auto"/>
        <w:jc w:val="both"/>
        <w:rPr>
          <w:rFonts w:ascii="Calibri" w:hAnsi="Calibri" w:cs="Calibri"/>
          <w:i/>
          <w:spacing w:val="-6"/>
          <w:lang w:eastAsia="en-US"/>
        </w:rPr>
      </w:pPr>
      <w:r w:rsidRPr="00ED16E4">
        <w:rPr>
          <w:rFonts w:ascii="Calibri" w:hAnsi="Calibri" w:cs="Calibri"/>
          <w:i/>
          <w:spacing w:val="-6"/>
          <w:lang w:eastAsia="en-US"/>
        </w:rPr>
        <w:t xml:space="preserve">W kolumnie „Akceptacja” w wierszu dotyczącym akceptowanej 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w:t>
      </w:r>
      <w:r w:rsidRPr="00ED16E4">
        <w:rPr>
          <w:rFonts w:ascii="Calibri" w:hAnsi="Calibri" w:cs="Calibri"/>
          <w:i/>
          <w:spacing w:val="-6"/>
          <w:lang w:eastAsia="en-US"/>
        </w:rPr>
        <w:lastRenderedPageBreak/>
        <w:t>lub postanowienia szczególnego, lecz w innej wersji niż podana w niniejszej specyfikacji, Zamawiający nie przyzna punktów dodatkowych.</w:t>
      </w:r>
    </w:p>
    <w:p w14:paraId="11102734" w14:textId="77777777" w:rsidR="00FD0885" w:rsidRPr="00ED16E4" w:rsidRDefault="00FD0885" w:rsidP="00AA0C42">
      <w:pPr>
        <w:widowControl w:val="0"/>
        <w:suppressAutoHyphens w:val="0"/>
        <w:spacing w:before="120" w:line="360" w:lineRule="auto"/>
        <w:jc w:val="both"/>
        <w:rPr>
          <w:rFonts w:ascii="Calibri" w:hAnsi="Calibri" w:cs="Calibri"/>
          <w:i/>
          <w:spacing w:val="-6"/>
          <w:lang w:eastAsia="en-US"/>
        </w:rPr>
      </w:pPr>
    </w:p>
    <w:p w14:paraId="0051DDD0" w14:textId="77777777" w:rsidR="00F26AA6" w:rsidRPr="00ED16E4" w:rsidRDefault="00F26AA6" w:rsidP="00325CA0">
      <w:pPr>
        <w:widowControl w:val="0"/>
        <w:numPr>
          <w:ilvl w:val="0"/>
          <w:numId w:val="61"/>
        </w:numPr>
        <w:tabs>
          <w:tab w:val="left" w:pos="426"/>
        </w:tabs>
        <w:suppressAutoHyphens w:val="0"/>
        <w:spacing w:before="120" w:line="360" w:lineRule="auto"/>
        <w:ind w:left="425" w:hanging="425"/>
        <w:rPr>
          <w:rFonts w:ascii="Calibri" w:eastAsia="Calibri" w:hAnsi="Calibri" w:cs="Calibri"/>
          <w:b/>
          <w:spacing w:val="-6"/>
          <w:lang w:eastAsia="en-US"/>
        </w:rPr>
      </w:pPr>
      <w:r w:rsidRPr="00ED16E4">
        <w:rPr>
          <w:rFonts w:ascii="Calibri" w:eastAsia="Calibri" w:hAnsi="Calibri" w:cs="Calibri"/>
          <w:b/>
          <w:spacing w:val="-6"/>
          <w:lang w:eastAsia="en-US"/>
        </w:rPr>
        <w:t>Oświadczamy, że:</w:t>
      </w:r>
    </w:p>
    <w:p w14:paraId="5FB71441" w14:textId="77777777" w:rsidR="00F26AA6" w:rsidRPr="00ED16E4" w:rsidRDefault="00F26AA6" w:rsidP="00325CA0">
      <w:pPr>
        <w:widowControl w:val="0"/>
        <w:numPr>
          <w:ilvl w:val="0"/>
          <w:numId w:val="62"/>
        </w:numPr>
        <w:tabs>
          <w:tab w:val="left" w:pos="426"/>
        </w:tabs>
        <w:suppressAutoHyphens w:val="0"/>
        <w:spacing w:line="360" w:lineRule="auto"/>
        <w:ind w:left="425" w:hanging="425"/>
        <w:jc w:val="both"/>
        <w:rPr>
          <w:rFonts w:ascii="Calibri" w:hAnsi="Calibri" w:cs="Calibri"/>
          <w:spacing w:val="-6"/>
          <w:lang w:eastAsia="en-US"/>
        </w:rPr>
      </w:pPr>
      <w:r w:rsidRPr="00ED16E4">
        <w:rPr>
          <w:rFonts w:ascii="Calibri" w:hAnsi="Calibri" w:cs="Calibri"/>
          <w:spacing w:val="-6"/>
          <w:lang w:eastAsia="en-US"/>
        </w:rPr>
        <w:t>nie partycypujemy w jakiejkolwiek innej ofercie dotyczącej tego samego postępowania (części zamówienia), jako wykonawca,</w:t>
      </w:r>
    </w:p>
    <w:p w14:paraId="0D90FB74" w14:textId="77777777" w:rsidR="00F26AA6" w:rsidRPr="00ED16E4" w:rsidRDefault="00F26AA6" w:rsidP="00325CA0">
      <w:pPr>
        <w:widowControl w:val="0"/>
        <w:numPr>
          <w:ilvl w:val="0"/>
          <w:numId w:val="62"/>
        </w:numPr>
        <w:tabs>
          <w:tab w:val="left" w:pos="426"/>
        </w:tabs>
        <w:suppressAutoHyphens w:val="0"/>
        <w:spacing w:line="360" w:lineRule="auto"/>
        <w:ind w:left="425" w:hanging="425"/>
        <w:jc w:val="both"/>
        <w:rPr>
          <w:rFonts w:ascii="Calibri" w:hAnsi="Calibri" w:cs="Calibri"/>
          <w:spacing w:val="-6"/>
          <w:lang w:eastAsia="en-US"/>
        </w:rPr>
      </w:pPr>
      <w:r w:rsidRPr="00ED16E4">
        <w:rPr>
          <w:rFonts w:ascii="Calibri" w:hAnsi="Calibri" w:cs="Calibri"/>
          <w:spacing w:val="-6"/>
          <w:lang w:eastAsia="en-US"/>
        </w:rPr>
        <w:t>zapoznaliśmy się ze specyfikacją warunków zamówienia oraz z wyjaśnieniami do specyfikacji i jej modyfikacjami (jeżeli takie miały miejsce) i nie wnosimy do nich zastrzeżeń,</w:t>
      </w:r>
    </w:p>
    <w:p w14:paraId="0E0B39FB" w14:textId="77777777" w:rsidR="00F26AA6" w:rsidRPr="00ED16E4" w:rsidRDefault="00F26AA6" w:rsidP="00325CA0">
      <w:pPr>
        <w:widowControl w:val="0"/>
        <w:numPr>
          <w:ilvl w:val="0"/>
          <w:numId w:val="62"/>
        </w:numPr>
        <w:tabs>
          <w:tab w:val="left" w:pos="426"/>
        </w:tabs>
        <w:suppressAutoHyphens w:val="0"/>
        <w:spacing w:line="360" w:lineRule="auto"/>
        <w:ind w:left="425" w:hanging="425"/>
        <w:jc w:val="both"/>
        <w:rPr>
          <w:rFonts w:ascii="Calibri" w:hAnsi="Calibri" w:cs="Calibri"/>
          <w:spacing w:val="-6"/>
          <w:lang w:eastAsia="en-US"/>
        </w:rPr>
      </w:pPr>
      <w:r w:rsidRPr="00ED16E4">
        <w:rPr>
          <w:rFonts w:ascii="Calibri" w:hAnsi="Calibri" w:cs="Calibri"/>
          <w:spacing w:val="-6"/>
          <w:lang w:eastAsia="en-US"/>
        </w:rPr>
        <w:t>zdobyliśmy konieczne informacje dotyczące realizacji zamówienia oraz przygotowania i złożenia oferty,</w:t>
      </w:r>
    </w:p>
    <w:p w14:paraId="5FBC056F" w14:textId="0C27D81B" w:rsidR="00F26AA6" w:rsidRPr="00ED16E4" w:rsidRDefault="00F26AA6" w:rsidP="00325CA0">
      <w:pPr>
        <w:widowControl w:val="0"/>
        <w:numPr>
          <w:ilvl w:val="0"/>
          <w:numId w:val="62"/>
        </w:numPr>
        <w:tabs>
          <w:tab w:val="left" w:pos="426"/>
        </w:tabs>
        <w:suppressAutoHyphens w:val="0"/>
        <w:autoSpaceDE w:val="0"/>
        <w:autoSpaceDN w:val="0"/>
        <w:adjustRightInd w:val="0"/>
        <w:spacing w:line="360" w:lineRule="auto"/>
        <w:ind w:left="425" w:hanging="425"/>
        <w:jc w:val="both"/>
        <w:rPr>
          <w:rFonts w:ascii="Calibri" w:hAnsi="Calibri" w:cs="Calibri"/>
          <w:spacing w:val="-6"/>
          <w:lang w:eastAsia="en-US"/>
        </w:rPr>
      </w:pPr>
      <w:r w:rsidRPr="00ED16E4">
        <w:rPr>
          <w:rFonts w:ascii="Calibri" w:hAnsi="Calibri" w:cs="Calibri"/>
          <w:spacing w:val="-6"/>
          <w:lang w:eastAsia="en-US"/>
        </w:rPr>
        <w:t>uważamy</w:t>
      </w:r>
      <w:r w:rsidR="005D1E1B" w:rsidRPr="00ED16E4">
        <w:rPr>
          <w:rFonts w:ascii="Calibri" w:hAnsi="Calibri" w:cs="Calibri"/>
          <w:spacing w:val="-6"/>
          <w:lang w:eastAsia="en-US"/>
        </w:rPr>
        <w:t xml:space="preserve"> </w:t>
      </w:r>
      <w:r w:rsidRPr="00ED16E4">
        <w:rPr>
          <w:rFonts w:ascii="Calibri" w:hAnsi="Calibri" w:cs="Calibri"/>
          <w:spacing w:val="-6"/>
          <w:lang w:eastAsia="en-US"/>
        </w:rPr>
        <w:t>się związani niniejszą ofertą przez</w:t>
      </w:r>
      <w:r w:rsidR="005D1E1B" w:rsidRPr="00ED16E4">
        <w:rPr>
          <w:rFonts w:ascii="Calibri" w:hAnsi="Calibri" w:cs="Calibri"/>
          <w:spacing w:val="-6"/>
          <w:lang w:eastAsia="en-US"/>
        </w:rPr>
        <w:t xml:space="preserve"> </w:t>
      </w:r>
      <w:r w:rsidRPr="00ED16E4">
        <w:rPr>
          <w:rFonts w:ascii="Calibri" w:hAnsi="Calibri" w:cs="Calibri"/>
          <w:spacing w:val="-6"/>
          <w:lang w:eastAsia="en-US"/>
        </w:rPr>
        <w:t>okres wskazany przez</w:t>
      </w:r>
      <w:r w:rsidR="007F1AF7" w:rsidRPr="00ED16E4">
        <w:rPr>
          <w:rFonts w:ascii="Calibri" w:hAnsi="Calibri" w:cs="Calibri"/>
          <w:spacing w:val="-6"/>
          <w:lang w:eastAsia="en-US"/>
        </w:rPr>
        <w:t xml:space="preserve"> </w:t>
      </w:r>
      <w:r w:rsidRPr="00ED16E4">
        <w:rPr>
          <w:rFonts w:ascii="Calibri" w:hAnsi="Calibri" w:cs="Calibri"/>
          <w:spacing w:val="-6"/>
          <w:lang w:eastAsia="en-US"/>
        </w:rPr>
        <w:t>zamawiającego w specyfikacji</w:t>
      </w:r>
      <w:r w:rsidR="007F1AF7" w:rsidRPr="00ED16E4">
        <w:rPr>
          <w:rFonts w:ascii="Calibri" w:hAnsi="Calibri" w:cs="Calibri"/>
          <w:spacing w:val="-6"/>
          <w:lang w:eastAsia="en-US"/>
        </w:rPr>
        <w:t xml:space="preserve"> </w:t>
      </w:r>
      <w:r w:rsidRPr="00ED16E4">
        <w:rPr>
          <w:rFonts w:ascii="Calibri" w:hAnsi="Calibri" w:cs="Calibri"/>
          <w:spacing w:val="-6"/>
          <w:lang w:eastAsia="en-US"/>
        </w:rPr>
        <w:t>warunków zamówienia,</w:t>
      </w:r>
    </w:p>
    <w:p w14:paraId="4B295674" w14:textId="26401FE4" w:rsidR="00F26AA6" w:rsidRPr="00ED16E4" w:rsidRDefault="00F26AA6" w:rsidP="00325CA0">
      <w:pPr>
        <w:widowControl w:val="0"/>
        <w:numPr>
          <w:ilvl w:val="0"/>
          <w:numId w:val="62"/>
        </w:numPr>
        <w:tabs>
          <w:tab w:val="left" w:pos="426"/>
        </w:tabs>
        <w:suppressAutoHyphens w:val="0"/>
        <w:autoSpaceDE w:val="0"/>
        <w:autoSpaceDN w:val="0"/>
        <w:adjustRightInd w:val="0"/>
        <w:spacing w:line="360" w:lineRule="auto"/>
        <w:ind w:left="426" w:hanging="426"/>
        <w:jc w:val="both"/>
        <w:rPr>
          <w:rFonts w:ascii="Calibri" w:hAnsi="Calibri" w:cs="Calibri"/>
          <w:spacing w:val="-6"/>
          <w:lang w:eastAsia="en-US"/>
        </w:rPr>
      </w:pPr>
      <w:r w:rsidRPr="00ED16E4">
        <w:rPr>
          <w:rFonts w:ascii="Calibri" w:hAnsi="Calibri" w:cs="Calibri"/>
          <w:spacing w:val="-6"/>
          <w:lang w:eastAsia="en-US"/>
        </w:rPr>
        <w:t>przedstawione w specyfikacji warunków zamówienia warunki zawarcia umowy zostały przez nas zaakceptowane</w:t>
      </w:r>
      <w:r w:rsidRPr="00ED16E4">
        <w:rPr>
          <w:rFonts w:ascii="Calibri" w:hAnsi="Calibri" w:cs="Calibri"/>
          <w:spacing w:val="-6"/>
        </w:rPr>
        <w:t xml:space="preserve"> </w:t>
      </w:r>
      <w:r w:rsidRPr="00ED16E4">
        <w:rPr>
          <w:rFonts w:ascii="Calibri" w:hAnsi="Calibri" w:cs="Calibri"/>
          <w:spacing w:val="-6"/>
          <w:lang w:eastAsia="en-US"/>
        </w:rPr>
        <w:t>i wyrażamy gotowość realizacji zamówienia zgodnie z postanowie</w:t>
      </w:r>
      <w:r w:rsidRPr="00ED16E4">
        <w:rPr>
          <w:rFonts w:ascii="Calibri" w:hAnsi="Calibri" w:cs="Calibri"/>
          <w:spacing w:val="-6"/>
          <w:lang w:eastAsia="en-US"/>
        </w:rPr>
        <w:softHyphen/>
        <w:t xml:space="preserve">niami specyfikacji </w:t>
      </w:r>
      <w:r w:rsidR="008A78B4">
        <w:rPr>
          <w:rFonts w:ascii="Calibri" w:hAnsi="Calibri" w:cs="Calibri"/>
          <w:spacing w:val="-6"/>
          <w:lang w:eastAsia="en-US"/>
        </w:rPr>
        <w:br/>
      </w:r>
      <w:r w:rsidRPr="00ED16E4">
        <w:rPr>
          <w:rFonts w:ascii="Calibri" w:hAnsi="Calibri" w:cs="Calibri"/>
          <w:spacing w:val="-6"/>
          <w:lang w:eastAsia="en-US"/>
        </w:rPr>
        <w:t>i umowy,</w:t>
      </w:r>
    </w:p>
    <w:p w14:paraId="2B16B22E" w14:textId="18C53DD0" w:rsidR="008203DE" w:rsidRPr="00ED16E4" w:rsidRDefault="008203DE" w:rsidP="00325CA0">
      <w:pPr>
        <w:widowControl w:val="0"/>
        <w:numPr>
          <w:ilvl w:val="0"/>
          <w:numId w:val="62"/>
        </w:numPr>
        <w:tabs>
          <w:tab w:val="left" w:pos="426"/>
        </w:tabs>
        <w:suppressAutoHyphens w:val="0"/>
        <w:autoSpaceDE w:val="0"/>
        <w:autoSpaceDN w:val="0"/>
        <w:adjustRightInd w:val="0"/>
        <w:spacing w:line="360" w:lineRule="auto"/>
        <w:ind w:left="425" w:hanging="425"/>
        <w:jc w:val="both"/>
        <w:rPr>
          <w:rFonts w:ascii="Calibri" w:hAnsi="Calibri" w:cs="Calibri"/>
          <w:spacing w:val="-6"/>
          <w:lang w:eastAsia="en-US"/>
        </w:rPr>
      </w:pPr>
      <w:r w:rsidRPr="00ED16E4">
        <w:rPr>
          <w:rFonts w:ascii="Calibri" w:hAnsi="Calibri" w:cs="Calibri"/>
          <w:spacing w:val="-6"/>
          <w:lang w:eastAsia="en-US"/>
        </w:rPr>
        <w:t>najpóźniej w terminie 3 dni przed datą zawarcia umowy przedstawimy dokument kalkulacyjny stanowiący jej załącznik, określający szczegółowy sposób obliczenia składki, tzn. zastosowane stawki i składki roczne w odniesieniu do poszczególnych składników mienia</w:t>
      </w:r>
      <w:r w:rsidR="005D1E1B" w:rsidRPr="00ED16E4">
        <w:rPr>
          <w:rFonts w:ascii="Calibri" w:hAnsi="Calibri" w:cs="Calibri"/>
          <w:spacing w:val="-6"/>
          <w:lang w:eastAsia="en-US"/>
        </w:rPr>
        <w:t xml:space="preserve"> i </w:t>
      </w:r>
      <w:r w:rsidRPr="00ED16E4">
        <w:rPr>
          <w:rFonts w:ascii="Calibri" w:hAnsi="Calibri" w:cs="Calibri"/>
          <w:spacing w:val="-6"/>
          <w:lang w:eastAsia="en-US"/>
        </w:rPr>
        <w:t>rodzajów ubezpieczenia,</w:t>
      </w:r>
    </w:p>
    <w:p w14:paraId="61E11EE4" w14:textId="3770C913" w:rsidR="002D03D8" w:rsidRPr="00ED16E4" w:rsidRDefault="002D03D8" w:rsidP="00325CA0">
      <w:pPr>
        <w:widowControl w:val="0"/>
        <w:numPr>
          <w:ilvl w:val="0"/>
          <w:numId w:val="62"/>
        </w:numPr>
        <w:tabs>
          <w:tab w:val="left" w:pos="426"/>
        </w:tabs>
        <w:suppressAutoHyphens w:val="0"/>
        <w:autoSpaceDE w:val="0"/>
        <w:autoSpaceDN w:val="0"/>
        <w:adjustRightInd w:val="0"/>
        <w:spacing w:line="360" w:lineRule="auto"/>
        <w:ind w:left="425" w:hanging="425"/>
        <w:jc w:val="both"/>
        <w:rPr>
          <w:rFonts w:ascii="Calibri" w:hAnsi="Calibri" w:cs="Calibri"/>
          <w:spacing w:val="-6"/>
          <w:lang w:eastAsia="en-US"/>
        </w:rPr>
      </w:pPr>
      <w:r w:rsidRPr="00ED16E4">
        <w:rPr>
          <w:rFonts w:ascii="Calibri" w:hAnsi="Calibri" w:cs="Calibri"/>
          <w:spacing w:val="-6"/>
          <w:lang w:eastAsia="en-US"/>
        </w:rPr>
        <w:t>do umowy w sprawie zamówienia dołączymy podpisane ogólne lub szczególne warunki ubezpieczenia wskazane w niniejszej ofercie,</w:t>
      </w:r>
    </w:p>
    <w:p w14:paraId="0BE685E6" w14:textId="09E180CB" w:rsidR="00F26AA6" w:rsidRPr="00ED16E4" w:rsidRDefault="00F26AA6" w:rsidP="00325CA0">
      <w:pPr>
        <w:widowControl w:val="0"/>
        <w:numPr>
          <w:ilvl w:val="0"/>
          <w:numId w:val="62"/>
        </w:numPr>
        <w:tabs>
          <w:tab w:val="left" w:pos="426"/>
        </w:tabs>
        <w:suppressAutoHyphens w:val="0"/>
        <w:autoSpaceDE w:val="0"/>
        <w:autoSpaceDN w:val="0"/>
        <w:adjustRightInd w:val="0"/>
        <w:spacing w:line="360" w:lineRule="auto"/>
        <w:ind w:left="425" w:hanging="425"/>
        <w:jc w:val="both"/>
        <w:rPr>
          <w:rFonts w:ascii="Calibri" w:hAnsi="Calibri" w:cs="Calibri"/>
          <w:spacing w:val="-6"/>
          <w:lang w:eastAsia="en-US"/>
        </w:rPr>
      </w:pPr>
      <w:r w:rsidRPr="00ED16E4">
        <w:rPr>
          <w:rFonts w:ascii="Calibri" w:hAnsi="Calibri" w:cs="Calibri"/>
          <w:spacing w:val="-6"/>
          <w:lang w:eastAsia="en-US"/>
        </w:rPr>
        <w:t>wybór niniejszej oferty:</w:t>
      </w:r>
    </w:p>
    <w:p w14:paraId="25AB6F4B" w14:textId="77777777" w:rsidR="00F26AA6" w:rsidRPr="00ED16E4" w:rsidRDefault="00F26AA6" w:rsidP="00325CA0">
      <w:pPr>
        <w:widowControl w:val="0"/>
        <w:numPr>
          <w:ilvl w:val="0"/>
          <w:numId w:val="65"/>
        </w:numPr>
        <w:tabs>
          <w:tab w:val="num" w:pos="709"/>
        </w:tabs>
        <w:suppressAutoHyphens w:val="0"/>
        <w:spacing w:line="360" w:lineRule="auto"/>
        <w:ind w:left="426" w:firstLine="0"/>
        <w:jc w:val="both"/>
        <w:rPr>
          <w:rFonts w:ascii="Calibri" w:hAnsi="Calibri" w:cs="Calibri"/>
          <w:spacing w:val="-6"/>
          <w:lang w:eastAsia="en-US"/>
        </w:rPr>
      </w:pPr>
      <w:r w:rsidRPr="00ED16E4">
        <w:rPr>
          <w:rFonts w:ascii="Calibri" w:hAnsi="Calibri" w:cs="Calibri"/>
          <w:spacing w:val="-6"/>
          <w:lang w:eastAsia="en-US"/>
        </w:rPr>
        <w:t>nie będzie prowadzić do powstania u zamawiającego obowiązku podatkowego;</w:t>
      </w:r>
      <w:r w:rsidRPr="00ED16E4">
        <w:rPr>
          <w:rFonts w:ascii="Calibri" w:hAnsi="Calibri" w:cs="Calibri"/>
          <w:b/>
          <w:spacing w:val="-6"/>
          <w:lang w:eastAsia="en-US"/>
        </w:rPr>
        <w:t>*</w:t>
      </w:r>
    </w:p>
    <w:p w14:paraId="3CD96690" w14:textId="5CECE993" w:rsidR="00F26AA6" w:rsidRPr="00ED16E4" w:rsidRDefault="00F26AA6" w:rsidP="00325CA0">
      <w:pPr>
        <w:widowControl w:val="0"/>
        <w:numPr>
          <w:ilvl w:val="0"/>
          <w:numId w:val="65"/>
        </w:numPr>
        <w:tabs>
          <w:tab w:val="num" w:pos="709"/>
        </w:tabs>
        <w:suppressAutoHyphens w:val="0"/>
        <w:spacing w:line="360" w:lineRule="auto"/>
        <w:ind w:left="426" w:firstLine="0"/>
        <w:jc w:val="both"/>
        <w:rPr>
          <w:rFonts w:ascii="Calibri" w:hAnsi="Calibri" w:cs="Calibri"/>
          <w:spacing w:val="-6"/>
          <w:lang w:eastAsia="en-US"/>
        </w:rPr>
      </w:pPr>
      <w:r w:rsidRPr="00ED16E4">
        <w:rPr>
          <w:rFonts w:ascii="Calibri" w:hAnsi="Calibri" w:cs="Calibri"/>
          <w:spacing w:val="-6"/>
          <w:lang w:eastAsia="en-US"/>
        </w:rPr>
        <w:t>będzie prowadzić do powstania u zamawiającego obowiązku podatkowego w następującym zakresie:</w:t>
      </w:r>
      <w:r w:rsidRPr="00ED16E4">
        <w:rPr>
          <w:rFonts w:ascii="Calibri" w:hAnsi="Calibri" w:cs="Calibri"/>
          <w:b/>
          <w:spacing w:val="-6"/>
          <w:lang w:eastAsia="en-US"/>
        </w:rPr>
        <w:t>*</w:t>
      </w:r>
      <w:r w:rsidRPr="00ED16E4">
        <w:rPr>
          <w:rFonts w:ascii="Calibri" w:hAnsi="Calibri" w:cs="Calibri"/>
          <w:spacing w:val="-6"/>
          <w:u w:val="dotted"/>
          <w:lang w:eastAsia="en-US"/>
        </w:rPr>
        <w:t xml:space="preserve"> </w:t>
      </w:r>
    </w:p>
    <w:p w14:paraId="7B4085BD" w14:textId="5445F2CA" w:rsidR="00F26AA6" w:rsidRPr="00E42A66" w:rsidRDefault="00F26AA6" w:rsidP="00AA0C42">
      <w:pPr>
        <w:widowControl w:val="0"/>
        <w:tabs>
          <w:tab w:val="left" w:pos="426"/>
        </w:tabs>
        <w:suppressAutoHyphens w:val="0"/>
        <w:autoSpaceDE w:val="0"/>
        <w:autoSpaceDN w:val="0"/>
        <w:adjustRightInd w:val="0"/>
        <w:spacing w:line="360" w:lineRule="auto"/>
        <w:ind w:left="425"/>
        <w:jc w:val="both"/>
        <w:rPr>
          <w:rFonts w:ascii="Calibri" w:hAnsi="Calibri" w:cs="Calibri"/>
          <w:i/>
          <w:spacing w:val="-6"/>
          <w:sz w:val="28"/>
          <w:szCs w:val="28"/>
          <w:lang w:eastAsia="en-US"/>
        </w:rPr>
      </w:pPr>
      <w:r w:rsidRPr="00E42A66">
        <w:rPr>
          <w:rFonts w:ascii="Calibri" w:hAnsi="Calibri" w:cs="Calibri"/>
          <w:i/>
          <w:spacing w:val="-6"/>
          <w:lang w:eastAsia="en-US"/>
        </w:rPr>
        <w:t xml:space="preserve">Wykonawca, składając ofertę, zobowiązany jest poinformować zamawiającego, czy wybór oferty będzie prowadzić do powstania u zamawiającego obowiązku podatkowego zgodnie z przepisami </w:t>
      </w:r>
      <w:r w:rsidR="00E42A66">
        <w:rPr>
          <w:rFonts w:ascii="Calibri" w:hAnsi="Calibri" w:cs="Calibri"/>
          <w:i/>
          <w:spacing w:val="-6"/>
          <w:lang w:eastAsia="en-US"/>
        </w:rPr>
        <w:br/>
      </w:r>
      <w:r w:rsidRPr="00E42A66">
        <w:rPr>
          <w:rFonts w:ascii="Calibri" w:hAnsi="Calibri" w:cs="Calibri"/>
          <w:i/>
          <w:spacing w:val="-6"/>
          <w:lang w:eastAsia="en-US"/>
        </w:rPr>
        <w:t xml:space="preserve">o podatku od towarów i usług, wskazując nazwę (rodzaj) usługi, której świadczenie będzie prowadzić do jego powstania oraz wskazując jej wartość bez kwoty podatku. Brak wymaganych skreśleń </w:t>
      </w:r>
      <w:r w:rsidR="00E42A66">
        <w:rPr>
          <w:rFonts w:ascii="Calibri" w:hAnsi="Calibri" w:cs="Calibri"/>
          <w:i/>
          <w:spacing w:val="-6"/>
          <w:lang w:eastAsia="en-US"/>
        </w:rPr>
        <w:br/>
      </w:r>
      <w:r w:rsidRPr="00E42A66">
        <w:rPr>
          <w:rFonts w:ascii="Calibri" w:hAnsi="Calibri" w:cs="Calibri"/>
          <w:i/>
          <w:spacing w:val="-6"/>
          <w:lang w:eastAsia="en-US"/>
        </w:rPr>
        <w:t>w oświadczeniu wyżej oznacza, że złożona oferta nie będzie prowadzić do powstania u zamawiającego obowiązku podatkowego.</w:t>
      </w:r>
    </w:p>
    <w:p w14:paraId="7557A548" w14:textId="77777777" w:rsidR="00F26AA6" w:rsidRPr="00ED16E4" w:rsidRDefault="00F26AA6" w:rsidP="00325CA0">
      <w:pPr>
        <w:widowControl w:val="0"/>
        <w:numPr>
          <w:ilvl w:val="0"/>
          <w:numId w:val="62"/>
        </w:numPr>
        <w:tabs>
          <w:tab w:val="left" w:pos="426"/>
        </w:tabs>
        <w:suppressAutoHyphens w:val="0"/>
        <w:spacing w:line="360" w:lineRule="auto"/>
        <w:ind w:left="426" w:hanging="426"/>
        <w:jc w:val="both"/>
        <w:rPr>
          <w:rFonts w:ascii="Calibri" w:hAnsi="Calibri" w:cs="Calibri"/>
          <w:spacing w:val="-6"/>
          <w:lang w:eastAsia="en-US"/>
        </w:rPr>
      </w:pPr>
      <w:r w:rsidRPr="00ED16E4">
        <w:rPr>
          <w:rFonts w:ascii="Calibri" w:hAnsi="Calibri" w:cs="Calibri"/>
          <w:spacing w:val="-6"/>
          <w:lang w:eastAsia="en-US"/>
        </w:rPr>
        <w:t>Wyrażamy zgodę na:</w:t>
      </w:r>
    </w:p>
    <w:p w14:paraId="3E6CC4A6" w14:textId="77777777" w:rsidR="00F26AA6" w:rsidRPr="00ED16E4" w:rsidRDefault="00F26AA6" w:rsidP="00325CA0">
      <w:pPr>
        <w:widowControl w:val="0"/>
        <w:numPr>
          <w:ilvl w:val="1"/>
          <w:numId w:val="64"/>
        </w:numPr>
        <w:tabs>
          <w:tab w:val="left" w:pos="709"/>
        </w:tabs>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lastRenderedPageBreak/>
        <w:t>ratalną płatność składki, z zastrzeżeniami zawartymi w specyfikacji warunków zamówienia,</w:t>
      </w:r>
    </w:p>
    <w:p w14:paraId="6DC0FA21" w14:textId="77777777" w:rsidR="00F26AA6" w:rsidRPr="00ED16E4" w:rsidRDefault="00F26AA6" w:rsidP="00325CA0">
      <w:pPr>
        <w:widowControl w:val="0"/>
        <w:numPr>
          <w:ilvl w:val="1"/>
          <w:numId w:val="64"/>
        </w:numPr>
        <w:tabs>
          <w:tab w:val="left" w:pos="709"/>
        </w:tabs>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przyjęcie do ochrony wszystkich miejsc prowadzenia działalności,</w:t>
      </w:r>
    </w:p>
    <w:p w14:paraId="1F48BE6C" w14:textId="528AF1A9" w:rsidR="00F26AA6" w:rsidRPr="00ED16E4" w:rsidRDefault="00F26AA6" w:rsidP="00325CA0">
      <w:pPr>
        <w:widowControl w:val="0"/>
        <w:numPr>
          <w:ilvl w:val="1"/>
          <w:numId w:val="64"/>
        </w:numPr>
        <w:tabs>
          <w:tab w:val="left" w:pos="709"/>
        </w:tabs>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 xml:space="preserve">przyjęcie wszystkich warunków wymaganych przez zamawiającego (obligatoryjnych) </w:t>
      </w:r>
      <w:r w:rsidR="00312832" w:rsidRPr="00ED16E4">
        <w:rPr>
          <w:rFonts w:ascii="Calibri" w:hAnsi="Calibri" w:cs="Calibri"/>
          <w:spacing w:val="-6"/>
          <w:lang w:eastAsia="en-US"/>
        </w:rPr>
        <w:br/>
      </w:r>
      <w:r w:rsidRPr="00ED16E4">
        <w:rPr>
          <w:rFonts w:ascii="Calibri" w:hAnsi="Calibri" w:cs="Calibri"/>
          <w:spacing w:val="-6"/>
          <w:lang w:eastAsia="en-US"/>
        </w:rPr>
        <w:t xml:space="preserve">dla poszczególnych rodzajów ubezpieczeń i </w:t>
      </w:r>
      <w:proofErr w:type="spellStart"/>
      <w:r w:rsidRPr="00ED16E4">
        <w:rPr>
          <w:rFonts w:ascii="Calibri" w:hAnsi="Calibri" w:cs="Calibri"/>
          <w:spacing w:val="-6"/>
          <w:lang w:eastAsia="en-US"/>
        </w:rPr>
        <w:t>ryzyk</w:t>
      </w:r>
      <w:proofErr w:type="spellEnd"/>
      <w:r w:rsidRPr="00ED16E4">
        <w:rPr>
          <w:rFonts w:ascii="Calibri" w:hAnsi="Calibri" w:cs="Calibri"/>
          <w:spacing w:val="-6"/>
          <w:lang w:eastAsia="en-US"/>
        </w:rPr>
        <w:t xml:space="preserve"> wymienionych w</w:t>
      </w:r>
      <w:r w:rsidR="000D31A9" w:rsidRPr="00ED16E4">
        <w:rPr>
          <w:rFonts w:ascii="Calibri" w:hAnsi="Calibri" w:cs="Calibri"/>
          <w:spacing w:val="-6"/>
          <w:lang w:eastAsia="en-US"/>
        </w:rPr>
        <w:t xml:space="preserve"> </w:t>
      </w:r>
      <w:r w:rsidRPr="00ED16E4">
        <w:rPr>
          <w:rFonts w:ascii="Calibri" w:hAnsi="Calibri" w:cs="Calibri"/>
          <w:spacing w:val="-6"/>
          <w:lang w:eastAsia="en-US"/>
        </w:rPr>
        <w:t>specyfikacji i jej załącznikach,</w:t>
      </w:r>
    </w:p>
    <w:p w14:paraId="44BE0795" w14:textId="71FFE6EE" w:rsidR="00F26AA6" w:rsidRPr="00ED16E4" w:rsidRDefault="00F26AA6" w:rsidP="00325CA0">
      <w:pPr>
        <w:widowControl w:val="0"/>
        <w:numPr>
          <w:ilvl w:val="1"/>
          <w:numId w:val="64"/>
        </w:numPr>
        <w:tabs>
          <w:tab w:val="left" w:pos="709"/>
        </w:tabs>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przyjęcie zaznaczonych przez nas warunków fakultatywnych przypisanych</w:t>
      </w:r>
      <w:r w:rsidR="001A4E68" w:rsidRPr="00ED16E4">
        <w:rPr>
          <w:rFonts w:ascii="Calibri" w:hAnsi="Calibri" w:cs="Calibri"/>
          <w:spacing w:val="-6"/>
          <w:lang w:eastAsia="en-US"/>
        </w:rPr>
        <w:t xml:space="preserve"> </w:t>
      </w:r>
      <w:r w:rsidRPr="00ED16E4">
        <w:rPr>
          <w:rFonts w:ascii="Calibri" w:hAnsi="Calibri" w:cs="Calibri"/>
          <w:spacing w:val="-6"/>
          <w:lang w:eastAsia="en-US"/>
        </w:rPr>
        <w:t>dla</w:t>
      </w:r>
      <w:r w:rsidR="005D1E1B" w:rsidRPr="00ED16E4">
        <w:rPr>
          <w:rFonts w:ascii="Calibri" w:hAnsi="Calibri" w:cs="Calibri"/>
          <w:spacing w:val="-6"/>
          <w:lang w:eastAsia="en-US"/>
        </w:rPr>
        <w:t xml:space="preserve"> </w:t>
      </w:r>
      <w:r w:rsidRPr="00ED16E4">
        <w:rPr>
          <w:rFonts w:ascii="Calibri" w:hAnsi="Calibri" w:cs="Calibri"/>
          <w:spacing w:val="-6"/>
          <w:lang w:eastAsia="en-US"/>
        </w:rPr>
        <w:t>poszczególnych rodzajów ubezpieczeń,</w:t>
      </w:r>
    </w:p>
    <w:p w14:paraId="4935AA82" w14:textId="77777777" w:rsidR="00F26AA6" w:rsidRPr="00ED16E4" w:rsidRDefault="00F26AA6" w:rsidP="00325CA0">
      <w:pPr>
        <w:widowControl w:val="0"/>
        <w:numPr>
          <w:ilvl w:val="1"/>
          <w:numId w:val="64"/>
        </w:numPr>
        <w:tabs>
          <w:tab w:val="left" w:pos="709"/>
        </w:tabs>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na wystawianie dokumentów ubezpieczeniowych na okres krótszy niż 1 rok; w takim przypadku składka rozliczana będzie „co do dnia” za faktyczny okres ochrony,</w:t>
      </w:r>
    </w:p>
    <w:p w14:paraId="2ADB0CBA" w14:textId="77777777" w:rsidR="00F26AA6" w:rsidRPr="00ED16E4" w:rsidRDefault="00F26AA6" w:rsidP="00325CA0">
      <w:pPr>
        <w:widowControl w:val="0"/>
        <w:numPr>
          <w:ilvl w:val="1"/>
          <w:numId w:val="64"/>
        </w:numPr>
        <w:tabs>
          <w:tab w:val="left" w:pos="709"/>
        </w:tabs>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rezygnację ze stosowania składki minimalnej z polisy, bez względu na czas trwania umowy ubezpieczenia.</w:t>
      </w:r>
    </w:p>
    <w:p w14:paraId="30840AB2" w14:textId="77777777" w:rsidR="00F26AA6" w:rsidRPr="00ED16E4" w:rsidRDefault="00F26AA6" w:rsidP="00325CA0">
      <w:pPr>
        <w:widowControl w:val="0"/>
        <w:numPr>
          <w:ilvl w:val="0"/>
          <w:numId w:val="62"/>
        </w:numPr>
        <w:tabs>
          <w:tab w:val="left" w:pos="426"/>
        </w:tabs>
        <w:suppressAutoHyphens w:val="0"/>
        <w:autoSpaceDE w:val="0"/>
        <w:autoSpaceDN w:val="0"/>
        <w:adjustRightInd w:val="0"/>
        <w:spacing w:line="360" w:lineRule="auto"/>
        <w:ind w:left="425" w:hanging="425"/>
        <w:jc w:val="both"/>
        <w:rPr>
          <w:rFonts w:ascii="Calibri" w:hAnsi="Calibri" w:cs="Calibri"/>
          <w:i/>
          <w:spacing w:val="-6"/>
          <w:lang w:eastAsia="en-US"/>
        </w:rPr>
      </w:pPr>
      <w:r w:rsidRPr="00ED16E4">
        <w:rPr>
          <w:rFonts w:ascii="Calibri" w:hAnsi="Calibri" w:cs="Calibri"/>
          <w:b/>
          <w:spacing w:val="-6"/>
          <w:lang w:eastAsia="en-US"/>
        </w:rPr>
        <w:t>zamierzamy/ nie zamierzamy</w:t>
      </w:r>
      <w:r w:rsidRPr="00ED16E4">
        <w:rPr>
          <w:rFonts w:ascii="Calibri" w:hAnsi="Calibri" w:cs="Calibri"/>
          <w:spacing w:val="-6"/>
          <w:lang w:eastAsia="en-US"/>
        </w:rPr>
        <w:t xml:space="preserve">* powierzyć podwykonawcom następujący zakres usług, objętych przedmiotem zamówienia:  </w:t>
      </w:r>
    </w:p>
    <w:p w14:paraId="549B214F" w14:textId="435F965E" w:rsidR="00F26AA6" w:rsidRPr="00ED16E4" w:rsidRDefault="00F26AA6" w:rsidP="00AA0C42">
      <w:pPr>
        <w:widowControl w:val="0"/>
        <w:tabs>
          <w:tab w:val="left" w:pos="426"/>
        </w:tabs>
        <w:suppressAutoHyphens w:val="0"/>
        <w:autoSpaceDE w:val="0"/>
        <w:autoSpaceDN w:val="0"/>
        <w:adjustRightInd w:val="0"/>
        <w:spacing w:before="120" w:line="360" w:lineRule="auto"/>
        <w:ind w:left="425"/>
        <w:jc w:val="both"/>
        <w:rPr>
          <w:rFonts w:ascii="Calibri" w:hAnsi="Calibri" w:cs="Calibri"/>
          <w:b/>
          <w:i/>
          <w:iCs/>
          <w:spacing w:val="-6"/>
          <w:lang w:eastAsia="en-US"/>
        </w:rPr>
      </w:pPr>
      <w:r w:rsidRPr="00ED16E4">
        <w:rPr>
          <w:rFonts w:ascii="Calibri" w:hAnsi="Calibri" w:cs="Calibri"/>
          <w:b/>
          <w:i/>
          <w:iCs/>
          <w:spacing w:val="-6"/>
          <w:lang w:eastAsia="en-US"/>
        </w:rPr>
        <w:t>Tabela nr</w:t>
      </w:r>
      <w:r w:rsidR="005D1E1B" w:rsidRPr="00ED16E4">
        <w:rPr>
          <w:rFonts w:ascii="Calibri" w:hAnsi="Calibri" w:cs="Calibri"/>
          <w:b/>
          <w:i/>
          <w:iCs/>
          <w:spacing w:val="-6"/>
          <w:lang w:eastAsia="en-US"/>
        </w:rPr>
        <w:t xml:space="preserve"> </w:t>
      </w:r>
      <w:r w:rsidR="00FD0885">
        <w:rPr>
          <w:rFonts w:ascii="Calibri" w:hAnsi="Calibri" w:cs="Calibri"/>
          <w:b/>
          <w:i/>
          <w:iCs/>
          <w:spacing w:val="-6"/>
          <w:lang w:eastAsia="en-US"/>
        </w:rPr>
        <w:t>9</w:t>
      </w:r>
      <w:r w:rsidRPr="00ED16E4">
        <w:rPr>
          <w:rFonts w:ascii="Calibri" w:hAnsi="Calibri" w:cs="Calibri"/>
          <w:b/>
          <w:i/>
          <w:iCs/>
          <w:spacing w:val="-6"/>
          <w:lang w:eastAsia="en-US"/>
        </w:rPr>
        <w:t>: Wykaz podwykonawców i zakres świadczonych przez nich usług</w:t>
      </w:r>
      <w:r w:rsidR="003B75BB" w:rsidRPr="00ED16E4">
        <w:rPr>
          <w:rFonts w:ascii="Calibri" w:hAnsi="Calibri" w:cs="Calibri"/>
          <w:b/>
          <w:i/>
          <w:iCs/>
          <w:spacing w:val="-6"/>
          <w:lang w:eastAsia="en-US"/>
        </w:rPr>
        <w:t>.</w:t>
      </w:r>
    </w:p>
    <w:p w14:paraId="6ECAD4C9" w14:textId="70B7552B" w:rsidR="00D91D82" w:rsidRDefault="00D91D82" w:rsidP="00AA0C42">
      <w:pPr>
        <w:widowControl w:val="0"/>
        <w:tabs>
          <w:tab w:val="left" w:pos="426"/>
        </w:tabs>
        <w:suppressAutoHyphens w:val="0"/>
        <w:autoSpaceDE w:val="0"/>
        <w:autoSpaceDN w:val="0"/>
        <w:adjustRightInd w:val="0"/>
        <w:spacing w:before="120" w:after="120" w:line="360" w:lineRule="auto"/>
        <w:ind w:left="425"/>
        <w:jc w:val="both"/>
        <w:rPr>
          <w:rFonts w:ascii="Calibri" w:hAnsi="Calibri" w:cs="Calibri"/>
          <w:i/>
          <w:spacing w:val="-6"/>
          <w:lang w:eastAsia="en-US"/>
        </w:rPr>
      </w:pPr>
      <w:r w:rsidRPr="00ED16E4">
        <w:rPr>
          <w:rFonts w:ascii="Calibri" w:hAnsi="Calibri" w:cs="Calibri"/>
          <w:b/>
          <w:bCs/>
          <w:i/>
          <w:spacing w:val="-6"/>
          <w:lang w:eastAsia="en-US"/>
        </w:rPr>
        <w:t>Opis tabeli</w:t>
      </w:r>
      <w:r w:rsidRPr="00ED16E4">
        <w:rPr>
          <w:rFonts w:ascii="Calibri" w:hAnsi="Calibri" w:cs="Calibri"/>
          <w:i/>
          <w:spacing w:val="-6"/>
          <w:lang w:eastAsia="en-US"/>
        </w:rPr>
        <w:t xml:space="preserve">: tabela składa się z dwóch kolumn. W kolumnie pierwszej od lewej strony zawarty jest wykaz powierzonych usług ubezpieczeniowych, a w kolumnie drugiej przewidziano miejsce </w:t>
      </w:r>
      <w:r w:rsidR="00E42A66">
        <w:rPr>
          <w:rFonts w:ascii="Calibri" w:hAnsi="Calibri" w:cs="Calibri"/>
          <w:i/>
          <w:spacing w:val="-6"/>
          <w:lang w:eastAsia="en-US"/>
        </w:rPr>
        <w:br/>
      </w:r>
      <w:r w:rsidRPr="00ED16E4">
        <w:rPr>
          <w:rFonts w:ascii="Calibri" w:hAnsi="Calibri" w:cs="Calibri"/>
          <w:i/>
          <w:spacing w:val="-6"/>
          <w:lang w:eastAsia="en-US"/>
        </w:rPr>
        <w:t>na wpisanie firmy (nazwy) i innych danych podwykonawcy.</w:t>
      </w:r>
    </w:p>
    <w:p w14:paraId="3C284A4E" w14:textId="77777777" w:rsidR="00E42A66" w:rsidRPr="00ED16E4" w:rsidRDefault="00E42A66" w:rsidP="00AA0C42">
      <w:pPr>
        <w:widowControl w:val="0"/>
        <w:tabs>
          <w:tab w:val="left" w:pos="426"/>
        </w:tabs>
        <w:suppressAutoHyphens w:val="0"/>
        <w:autoSpaceDE w:val="0"/>
        <w:autoSpaceDN w:val="0"/>
        <w:adjustRightInd w:val="0"/>
        <w:spacing w:before="120" w:after="120" w:line="360" w:lineRule="auto"/>
        <w:ind w:left="425"/>
        <w:jc w:val="both"/>
        <w:rPr>
          <w:rFonts w:ascii="Calibri" w:hAnsi="Calibri" w:cs="Calibri"/>
          <w:i/>
          <w:iCs/>
          <w:spacing w:val="-6"/>
          <w:lang w:eastAsia="en-US"/>
        </w:rPr>
      </w:pPr>
    </w:p>
    <w:tbl>
      <w:tblPr>
        <w:tblW w:w="9185"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435"/>
        <w:gridCol w:w="4750"/>
      </w:tblGrid>
      <w:tr w:rsidR="00434096" w:rsidRPr="00ED16E4" w14:paraId="0C9B8398" w14:textId="77777777" w:rsidTr="00E42A66">
        <w:trPr>
          <w:trHeight w:val="397"/>
          <w:jc w:val="right"/>
        </w:trPr>
        <w:tc>
          <w:tcPr>
            <w:tcW w:w="4435" w:type="dxa"/>
            <w:vAlign w:val="center"/>
          </w:tcPr>
          <w:p w14:paraId="3365E1A8" w14:textId="77777777" w:rsidR="00D91D82" w:rsidRPr="00ED16E4" w:rsidRDefault="00D91D82" w:rsidP="00AA0C42">
            <w:pPr>
              <w:widowControl w:val="0"/>
              <w:tabs>
                <w:tab w:val="left" w:pos="360"/>
              </w:tabs>
              <w:suppressAutoHyphens w:val="0"/>
              <w:overflowPunct w:val="0"/>
              <w:autoSpaceDE w:val="0"/>
              <w:jc w:val="center"/>
              <w:textAlignment w:val="baseline"/>
              <w:rPr>
                <w:rFonts w:ascii="Calibri" w:hAnsi="Calibri" w:cs="Calibri"/>
                <w:b/>
                <w:spacing w:val="-6"/>
              </w:rPr>
            </w:pPr>
            <w:r w:rsidRPr="00ED16E4">
              <w:rPr>
                <w:rFonts w:ascii="Calibri" w:hAnsi="Calibri" w:cs="Calibri"/>
                <w:b/>
                <w:spacing w:val="-6"/>
              </w:rPr>
              <w:t>Zakres usług ubezpieczeniowych</w:t>
            </w:r>
          </w:p>
        </w:tc>
        <w:tc>
          <w:tcPr>
            <w:tcW w:w="4750" w:type="dxa"/>
            <w:vAlign w:val="center"/>
          </w:tcPr>
          <w:p w14:paraId="668EBAA7" w14:textId="77777777" w:rsidR="00D91D82" w:rsidRPr="00ED16E4" w:rsidRDefault="00D91D82" w:rsidP="00AA0C42">
            <w:pPr>
              <w:widowControl w:val="0"/>
              <w:tabs>
                <w:tab w:val="left" w:pos="360"/>
              </w:tabs>
              <w:suppressAutoHyphens w:val="0"/>
              <w:overflowPunct w:val="0"/>
              <w:autoSpaceDE w:val="0"/>
              <w:jc w:val="center"/>
              <w:textAlignment w:val="baseline"/>
              <w:rPr>
                <w:rFonts w:ascii="Calibri" w:hAnsi="Calibri" w:cs="Calibri"/>
                <w:b/>
                <w:spacing w:val="-6"/>
              </w:rPr>
            </w:pPr>
            <w:r w:rsidRPr="00ED16E4">
              <w:rPr>
                <w:rFonts w:ascii="Calibri" w:hAnsi="Calibri" w:cs="Calibri"/>
                <w:b/>
                <w:spacing w:val="-6"/>
              </w:rPr>
              <w:t>Podwykonawca (firma)</w:t>
            </w:r>
          </w:p>
        </w:tc>
      </w:tr>
      <w:tr w:rsidR="00312832" w:rsidRPr="00ED16E4" w14:paraId="209F58F6" w14:textId="77777777" w:rsidTr="00E42A66">
        <w:trPr>
          <w:trHeight w:val="397"/>
          <w:jc w:val="right"/>
        </w:trPr>
        <w:tc>
          <w:tcPr>
            <w:tcW w:w="4435" w:type="dxa"/>
          </w:tcPr>
          <w:p w14:paraId="7959067C" w14:textId="77777777" w:rsidR="00312832" w:rsidRPr="00ED16E4" w:rsidRDefault="00312832" w:rsidP="00AA0C42">
            <w:pPr>
              <w:widowControl w:val="0"/>
              <w:tabs>
                <w:tab w:val="left" w:pos="360"/>
              </w:tabs>
              <w:suppressAutoHyphens w:val="0"/>
              <w:overflowPunct w:val="0"/>
              <w:autoSpaceDE w:val="0"/>
              <w:jc w:val="both"/>
              <w:textAlignment w:val="baseline"/>
              <w:rPr>
                <w:rFonts w:ascii="Calibri" w:hAnsi="Calibri" w:cs="Calibri"/>
                <w:spacing w:val="-6"/>
              </w:rPr>
            </w:pPr>
          </w:p>
        </w:tc>
        <w:tc>
          <w:tcPr>
            <w:tcW w:w="4750" w:type="dxa"/>
          </w:tcPr>
          <w:p w14:paraId="675AC75E" w14:textId="77777777" w:rsidR="00312832" w:rsidRPr="00ED16E4" w:rsidRDefault="00312832" w:rsidP="00AA0C42">
            <w:pPr>
              <w:widowControl w:val="0"/>
              <w:tabs>
                <w:tab w:val="left" w:pos="360"/>
              </w:tabs>
              <w:suppressAutoHyphens w:val="0"/>
              <w:overflowPunct w:val="0"/>
              <w:autoSpaceDE w:val="0"/>
              <w:jc w:val="both"/>
              <w:textAlignment w:val="baseline"/>
              <w:rPr>
                <w:rFonts w:ascii="Calibri" w:hAnsi="Calibri" w:cs="Calibri"/>
                <w:spacing w:val="-6"/>
              </w:rPr>
            </w:pPr>
          </w:p>
        </w:tc>
      </w:tr>
      <w:tr w:rsidR="00312832" w:rsidRPr="00ED16E4" w14:paraId="52137AAE" w14:textId="77777777" w:rsidTr="00E42A66">
        <w:trPr>
          <w:trHeight w:val="397"/>
          <w:jc w:val="right"/>
        </w:trPr>
        <w:tc>
          <w:tcPr>
            <w:tcW w:w="4435" w:type="dxa"/>
          </w:tcPr>
          <w:p w14:paraId="4A802A5A" w14:textId="77777777" w:rsidR="00312832" w:rsidRPr="00ED16E4" w:rsidRDefault="00312832" w:rsidP="00AA0C42">
            <w:pPr>
              <w:widowControl w:val="0"/>
              <w:tabs>
                <w:tab w:val="left" w:pos="360"/>
              </w:tabs>
              <w:suppressAutoHyphens w:val="0"/>
              <w:overflowPunct w:val="0"/>
              <w:autoSpaceDE w:val="0"/>
              <w:jc w:val="both"/>
              <w:textAlignment w:val="baseline"/>
              <w:rPr>
                <w:rFonts w:ascii="Calibri" w:hAnsi="Calibri" w:cs="Calibri"/>
                <w:spacing w:val="-6"/>
              </w:rPr>
            </w:pPr>
          </w:p>
        </w:tc>
        <w:tc>
          <w:tcPr>
            <w:tcW w:w="4750" w:type="dxa"/>
          </w:tcPr>
          <w:p w14:paraId="31E5A5B9" w14:textId="77777777" w:rsidR="00312832" w:rsidRPr="00ED16E4" w:rsidRDefault="00312832" w:rsidP="00AA0C42">
            <w:pPr>
              <w:widowControl w:val="0"/>
              <w:tabs>
                <w:tab w:val="left" w:pos="360"/>
              </w:tabs>
              <w:suppressAutoHyphens w:val="0"/>
              <w:overflowPunct w:val="0"/>
              <w:autoSpaceDE w:val="0"/>
              <w:jc w:val="both"/>
              <w:textAlignment w:val="baseline"/>
              <w:rPr>
                <w:rFonts w:ascii="Calibri" w:hAnsi="Calibri" w:cs="Calibri"/>
                <w:spacing w:val="-6"/>
              </w:rPr>
            </w:pPr>
          </w:p>
        </w:tc>
      </w:tr>
    </w:tbl>
    <w:p w14:paraId="02CC061B" w14:textId="1C2499DB" w:rsidR="00F26AA6" w:rsidRPr="00ED16E4" w:rsidRDefault="00F26AA6" w:rsidP="00AA0C42">
      <w:pPr>
        <w:widowControl w:val="0"/>
        <w:tabs>
          <w:tab w:val="left" w:pos="426"/>
        </w:tabs>
        <w:suppressAutoHyphens w:val="0"/>
        <w:autoSpaceDE w:val="0"/>
        <w:autoSpaceDN w:val="0"/>
        <w:adjustRightInd w:val="0"/>
        <w:spacing w:before="120" w:line="360" w:lineRule="auto"/>
        <w:ind w:left="426"/>
        <w:jc w:val="both"/>
        <w:rPr>
          <w:rFonts w:ascii="Calibri" w:hAnsi="Calibri" w:cs="Calibri"/>
          <w:i/>
          <w:spacing w:val="-6"/>
          <w:lang w:eastAsia="en-US"/>
        </w:rPr>
      </w:pPr>
      <w:r w:rsidRPr="00ED16E4">
        <w:rPr>
          <w:rFonts w:ascii="Calibri" w:hAnsi="Calibri" w:cs="Calibri"/>
          <w:i/>
          <w:spacing w:val="-6"/>
          <w:lang w:eastAsia="en-US"/>
        </w:rPr>
        <w:t>* niepotrzebne skreślić</w:t>
      </w:r>
    </w:p>
    <w:p w14:paraId="6812DA07" w14:textId="77777777" w:rsidR="00F26AA6" w:rsidRPr="00ED16E4" w:rsidRDefault="00F26AA6" w:rsidP="00325CA0">
      <w:pPr>
        <w:widowControl w:val="0"/>
        <w:numPr>
          <w:ilvl w:val="0"/>
          <w:numId w:val="61"/>
        </w:numPr>
        <w:tabs>
          <w:tab w:val="left" w:pos="426"/>
        </w:tabs>
        <w:suppressAutoHyphens w:val="0"/>
        <w:spacing w:before="80" w:line="360" w:lineRule="auto"/>
        <w:ind w:left="426" w:hanging="426"/>
        <w:jc w:val="both"/>
        <w:rPr>
          <w:rFonts w:ascii="Calibri" w:eastAsia="Calibri" w:hAnsi="Calibri" w:cs="Calibri"/>
          <w:spacing w:val="-6"/>
        </w:rPr>
      </w:pPr>
      <w:r w:rsidRPr="00ED16E4">
        <w:rPr>
          <w:rFonts w:ascii="Calibri" w:eastAsia="Calibri" w:hAnsi="Calibri" w:cs="Calibri"/>
          <w:spacing w:val="-6"/>
        </w:rPr>
        <w:t>Sposób reprezentowania wykonawców wspólnie ubiegających się o udzielenie zamówienia* (pełnomocnik) na potrzeby niniejszego zamówienia jest następujący:</w:t>
      </w:r>
    </w:p>
    <w:p w14:paraId="36431C6E" w14:textId="07C9A305" w:rsidR="00F26AA6" w:rsidRPr="00ED16E4" w:rsidRDefault="00F26AA6" w:rsidP="00AA0C42">
      <w:pPr>
        <w:widowControl w:val="0"/>
        <w:tabs>
          <w:tab w:val="left" w:pos="2891"/>
        </w:tabs>
        <w:suppressAutoHyphens w:val="0"/>
        <w:spacing w:line="360" w:lineRule="auto"/>
        <w:ind w:left="426"/>
        <w:rPr>
          <w:rFonts w:ascii="Calibri" w:hAnsi="Calibri" w:cs="Calibri"/>
          <w:spacing w:val="-6"/>
        </w:rPr>
      </w:pPr>
      <w:r w:rsidRPr="00ED16E4">
        <w:rPr>
          <w:rFonts w:ascii="Calibri" w:hAnsi="Calibri" w:cs="Calibri"/>
          <w:spacing w:val="-6"/>
        </w:rPr>
        <w:t>Imię i nazwisko:</w:t>
      </w:r>
      <w:r w:rsidRPr="00ED16E4">
        <w:rPr>
          <w:rFonts w:ascii="Calibri" w:hAnsi="Calibri" w:cs="Calibri"/>
          <w:spacing w:val="-6"/>
        </w:rPr>
        <w:tab/>
      </w:r>
    </w:p>
    <w:p w14:paraId="47A6894B" w14:textId="5D7F9888" w:rsidR="00F26AA6" w:rsidRPr="00ED16E4" w:rsidRDefault="00F26AA6" w:rsidP="00AA0C42">
      <w:pPr>
        <w:widowControl w:val="0"/>
        <w:tabs>
          <w:tab w:val="left" w:pos="2891"/>
        </w:tabs>
        <w:suppressAutoHyphens w:val="0"/>
        <w:spacing w:line="360" w:lineRule="auto"/>
        <w:ind w:left="426"/>
        <w:rPr>
          <w:rFonts w:ascii="Calibri" w:hAnsi="Calibri" w:cs="Calibri"/>
          <w:spacing w:val="-6"/>
        </w:rPr>
      </w:pPr>
      <w:r w:rsidRPr="00ED16E4">
        <w:rPr>
          <w:rFonts w:ascii="Calibri" w:hAnsi="Calibri" w:cs="Calibri"/>
          <w:spacing w:val="-6"/>
        </w:rPr>
        <w:t>Stanowisko:</w:t>
      </w:r>
      <w:r w:rsidRPr="00ED16E4">
        <w:rPr>
          <w:rFonts w:ascii="Calibri" w:hAnsi="Calibri" w:cs="Calibri"/>
          <w:spacing w:val="-6"/>
        </w:rPr>
        <w:tab/>
      </w:r>
    </w:p>
    <w:p w14:paraId="5AEDDA36" w14:textId="030B8F92" w:rsidR="00F26AA6" w:rsidRPr="00ED16E4" w:rsidRDefault="00F26AA6" w:rsidP="00AA0C42">
      <w:pPr>
        <w:widowControl w:val="0"/>
        <w:tabs>
          <w:tab w:val="left" w:pos="2891"/>
        </w:tabs>
        <w:suppressAutoHyphens w:val="0"/>
        <w:spacing w:line="360" w:lineRule="auto"/>
        <w:ind w:left="426"/>
        <w:rPr>
          <w:rFonts w:ascii="Calibri" w:hAnsi="Calibri" w:cs="Calibri"/>
          <w:spacing w:val="-6"/>
        </w:rPr>
      </w:pPr>
      <w:r w:rsidRPr="00ED16E4">
        <w:rPr>
          <w:rFonts w:ascii="Calibri" w:hAnsi="Calibri" w:cs="Calibri"/>
          <w:spacing w:val="-6"/>
        </w:rPr>
        <w:t>Telefon / Faks</w:t>
      </w:r>
      <w:r w:rsidRPr="00ED16E4">
        <w:rPr>
          <w:rFonts w:ascii="Calibri" w:hAnsi="Calibri" w:cs="Calibri"/>
          <w:spacing w:val="-6"/>
        </w:rPr>
        <w:tab/>
      </w:r>
    </w:p>
    <w:p w14:paraId="71D92CE5" w14:textId="77777777" w:rsidR="00F26AA6" w:rsidRPr="00ED16E4" w:rsidRDefault="00F26AA6" w:rsidP="00AA0C42">
      <w:pPr>
        <w:widowControl w:val="0"/>
        <w:suppressAutoHyphens w:val="0"/>
        <w:spacing w:before="60" w:line="360" w:lineRule="auto"/>
        <w:ind w:left="426"/>
        <w:rPr>
          <w:rFonts w:ascii="Calibri" w:hAnsi="Calibri" w:cs="Calibri"/>
          <w:spacing w:val="-6"/>
        </w:rPr>
      </w:pPr>
      <w:r w:rsidRPr="00ED16E4">
        <w:rPr>
          <w:rFonts w:ascii="Calibri" w:hAnsi="Calibri" w:cs="Calibri"/>
          <w:spacing w:val="-6"/>
        </w:rPr>
        <w:t>Zakres pełnomocnictwa:</w:t>
      </w:r>
    </w:p>
    <w:p w14:paraId="339C40E2" w14:textId="77777777" w:rsidR="00F26AA6" w:rsidRPr="00ED16E4" w:rsidRDefault="00F26AA6" w:rsidP="00325CA0">
      <w:pPr>
        <w:widowControl w:val="0"/>
        <w:numPr>
          <w:ilvl w:val="0"/>
          <w:numId w:val="12"/>
        </w:numPr>
        <w:tabs>
          <w:tab w:val="left" w:pos="851"/>
        </w:tabs>
        <w:suppressAutoHyphens w:val="0"/>
        <w:spacing w:line="360" w:lineRule="auto"/>
        <w:ind w:left="851" w:hanging="425"/>
        <w:rPr>
          <w:rFonts w:ascii="Calibri" w:hAnsi="Calibri" w:cs="Calibri"/>
          <w:spacing w:val="-6"/>
        </w:rPr>
      </w:pPr>
      <w:r w:rsidRPr="00ED16E4">
        <w:rPr>
          <w:rFonts w:ascii="Calibri" w:hAnsi="Calibri" w:cs="Calibri"/>
          <w:spacing w:val="-6"/>
        </w:rPr>
        <w:t>do reprezentowania w postępowaniu*</w:t>
      </w:r>
    </w:p>
    <w:p w14:paraId="0C71E2F7" w14:textId="77777777" w:rsidR="00F26AA6" w:rsidRPr="00ED16E4" w:rsidRDefault="00F26AA6" w:rsidP="00325CA0">
      <w:pPr>
        <w:widowControl w:val="0"/>
        <w:numPr>
          <w:ilvl w:val="0"/>
          <w:numId w:val="12"/>
        </w:numPr>
        <w:tabs>
          <w:tab w:val="left" w:pos="851"/>
        </w:tabs>
        <w:suppressAutoHyphens w:val="0"/>
        <w:spacing w:line="360" w:lineRule="auto"/>
        <w:ind w:left="851" w:hanging="425"/>
        <w:rPr>
          <w:rFonts w:ascii="Calibri" w:hAnsi="Calibri" w:cs="Calibri"/>
          <w:spacing w:val="-6"/>
        </w:rPr>
      </w:pPr>
      <w:r w:rsidRPr="00ED16E4">
        <w:rPr>
          <w:rFonts w:ascii="Calibri" w:hAnsi="Calibri" w:cs="Calibri"/>
          <w:spacing w:val="-6"/>
        </w:rPr>
        <w:t>do reprezentowania w postępowaniu i zawarcia umowy*</w:t>
      </w:r>
    </w:p>
    <w:p w14:paraId="081CCE70" w14:textId="77777777" w:rsidR="00F26AA6" w:rsidRPr="00ED16E4" w:rsidRDefault="00F26AA6" w:rsidP="00AA0C42">
      <w:pPr>
        <w:widowControl w:val="0"/>
        <w:suppressAutoHyphens w:val="0"/>
        <w:spacing w:line="360" w:lineRule="auto"/>
        <w:ind w:left="426"/>
        <w:rPr>
          <w:rFonts w:ascii="Calibri" w:hAnsi="Calibri" w:cs="Calibri"/>
          <w:i/>
          <w:spacing w:val="-6"/>
        </w:rPr>
      </w:pPr>
      <w:r w:rsidRPr="00ED16E4">
        <w:rPr>
          <w:rFonts w:ascii="Calibri" w:hAnsi="Calibri" w:cs="Calibri"/>
          <w:i/>
          <w:spacing w:val="-6"/>
        </w:rPr>
        <w:t>* niepotrzebne skreślić (wypełniają wyłącznie wykonawcy składający ofertę wspólną)</w:t>
      </w:r>
    </w:p>
    <w:p w14:paraId="542854B6" w14:textId="77777777" w:rsidR="00F26AA6" w:rsidRPr="00ED16E4" w:rsidRDefault="00F26AA6" w:rsidP="00325CA0">
      <w:pPr>
        <w:widowControl w:val="0"/>
        <w:numPr>
          <w:ilvl w:val="0"/>
          <w:numId w:val="61"/>
        </w:numPr>
        <w:tabs>
          <w:tab w:val="left" w:pos="426"/>
        </w:tabs>
        <w:suppressAutoHyphens w:val="0"/>
        <w:spacing w:before="60" w:line="360" w:lineRule="auto"/>
        <w:ind w:left="426" w:hanging="426"/>
        <w:jc w:val="both"/>
        <w:rPr>
          <w:rFonts w:ascii="Calibri" w:eastAsia="Calibri" w:hAnsi="Calibri" w:cs="Calibri"/>
          <w:i/>
          <w:spacing w:val="-6"/>
          <w:lang w:eastAsia="en-US"/>
        </w:rPr>
      </w:pPr>
      <w:bookmarkStart w:id="7" w:name="_Hlk9502581"/>
      <w:r w:rsidRPr="00ED16E4">
        <w:rPr>
          <w:rFonts w:ascii="Calibri" w:eastAsia="Calibri" w:hAnsi="Calibri" w:cs="Calibri"/>
          <w:spacing w:val="-6"/>
          <w:lang w:eastAsia="en-US"/>
        </w:rPr>
        <w:lastRenderedPageBreak/>
        <w:t xml:space="preserve">Informacje dotyczące wykonawcy: </w:t>
      </w:r>
    </w:p>
    <w:bookmarkEnd w:id="7"/>
    <w:p w14:paraId="2A46A289" w14:textId="77777777" w:rsidR="00F26AA6" w:rsidRPr="00ED16E4" w:rsidRDefault="00F26AA6" w:rsidP="00325CA0">
      <w:pPr>
        <w:pStyle w:val="Akapitzlist"/>
        <w:widowControl w:val="0"/>
        <w:numPr>
          <w:ilvl w:val="4"/>
          <w:numId w:val="64"/>
        </w:numPr>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Czy wykonawca jest mikro przedsiębiorstwem ?  TAK/NIE*</w:t>
      </w:r>
    </w:p>
    <w:p w14:paraId="72D62221" w14:textId="77777777" w:rsidR="00F26AA6" w:rsidRPr="00ED16E4" w:rsidRDefault="00F26AA6" w:rsidP="00325CA0">
      <w:pPr>
        <w:pStyle w:val="Akapitzlist"/>
        <w:widowControl w:val="0"/>
        <w:numPr>
          <w:ilvl w:val="4"/>
          <w:numId w:val="64"/>
        </w:numPr>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Czy wykonawca jest małym przedsiębiorstwem ?  TAK/NIE*</w:t>
      </w:r>
    </w:p>
    <w:p w14:paraId="1BE84D51" w14:textId="77777777" w:rsidR="00F26AA6" w:rsidRPr="00ED16E4" w:rsidRDefault="00F26AA6" w:rsidP="00325CA0">
      <w:pPr>
        <w:pStyle w:val="Akapitzlist"/>
        <w:widowControl w:val="0"/>
        <w:numPr>
          <w:ilvl w:val="4"/>
          <w:numId w:val="64"/>
        </w:numPr>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Czy wykonawca jest średnim przedsiębiorstwem? TAK/NIE*</w:t>
      </w:r>
    </w:p>
    <w:p w14:paraId="39EAE3AF" w14:textId="77777777" w:rsidR="00F26AA6" w:rsidRPr="00ED16E4" w:rsidRDefault="00F26AA6" w:rsidP="00325CA0">
      <w:pPr>
        <w:pStyle w:val="Akapitzlist"/>
        <w:widowControl w:val="0"/>
        <w:numPr>
          <w:ilvl w:val="4"/>
          <w:numId w:val="64"/>
        </w:numPr>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 xml:space="preserve">Czy wykonawca należy do grupy kapitałowej w rozumieniu ustawy z dnia 16 lutego 2007 r. </w:t>
      </w:r>
      <w:r w:rsidRPr="00ED16E4">
        <w:rPr>
          <w:rFonts w:ascii="Calibri" w:hAnsi="Calibri" w:cs="Calibri"/>
          <w:spacing w:val="-6"/>
          <w:lang w:eastAsia="en-US"/>
        </w:rPr>
        <w:br/>
        <w:t>o ochronie konkurencji i konsumentów? TAK/NIE**</w:t>
      </w:r>
    </w:p>
    <w:p w14:paraId="032D8074" w14:textId="77777777" w:rsidR="00F26AA6" w:rsidRPr="00ED16E4" w:rsidRDefault="00F26AA6" w:rsidP="00325CA0">
      <w:pPr>
        <w:pStyle w:val="Akapitzlist"/>
        <w:widowControl w:val="0"/>
        <w:numPr>
          <w:ilvl w:val="4"/>
          <w:numId w:val="64"/>
        </w:numPr>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Jeśli wykonawca jest członkiem grupy kapitałowej, należy podać następujące informacje dodatkowe**:</w:t>
      </w:r>
    </w:p>
    <w:p w14:paraId="03A58762" w14:textId="6D8F98AC" w:rsidR="00F26AA6" w:rsidRPr="00ED16E4" w:rsidRDefault="00F26AA6" w:rsidP="00325CA0">
      <w:pPr>
        <w:pStyle w:val="Akapitzlist"/>
        <w:widowControl w:val="0"/>
        <w:numPr>
          <w:ilvl w:val="0"/>
          <w:numId w:val="71"/>
        </w:numPr>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nazwa grupy kapitałowej, jeśli grupa ją posiada</w:t>
      </w:r>
      <w:bookmarkStart w:id="8" w:name="_Hlk62121554"/>
      <w:r w:rsidRPr="00ED16E4">
        <w:rPr>
          <w:rFonts w:ascii="Calibri" w:hAnsi="Calibri" w:cs="Calibri"/>
          <w:spacing w:val="-6"/>
          <w:lang w:eastAsia="en-US"/>
        </w:rPr>
        <w:t>:</w:t>
      </w:r>
      <w:bookmarkEnd w:id="8"/>
      <w:r w:rsidRPr="00ED16E4">
        <w:rPr>
          <w:rFonts w:ascii="Calibri" w:hAnsi="Calibri" w:cs="Calibri"/>
          <w:spacing w:val="-6"/>
          <w:lang w:eastAsia="en-US"/>
        </w:rPr>
        <w:t xml:space="preserve"> **</w:t>
      </w:r>
    </w:p>
    <w:p w14:paraId="004778A6" w14:textId="77777777" w:rsidR="00F26AA6" w:rsidRPr="00ED16E4" w:rsidRDefault="00F26AA6" w:rsidP="00325CA0">
      <w:pPr>
        <w:pStyle w:val="Akapitzlist"/>
        <w:widowControl w:val="0"/>
        <w:numPr>
          <w:ilvl w:val="0"/>
          <w:numId w:val="71"/>
        </w:numPr>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czy grupa kapitałowa zawiera w swoim składzie inne zakłady ubezpieczeń? TAK/NIE**</w:t>
      </w:r>
    </w:p>
    <w:p w14:paraId="50EC2BB2" w14:textId="38E0E703" w:rsidR="00F26AA6" w:rsidRPr="00ED16E4" w:rsidRDefault="00F26AA6" w:rsidP="00325CA0">
      <w:pPr>
        <w:pStyle w:val="Akapitzlist"/>
        <w:widowControl w:val="0"/>
        <w:numPr>
          <w:ilvl w:val="0"/>
          <w:numId w:val="71"/>
        </w:numPr>
        <w:suppressAutoHyphens w:val="0"/>
        <w:spacing w:line="360" w:lineRule="auto"/>
        <w:ind w:left="709" w:hanging="283"/>
        <w:jc w:val="both"/>
        <w:rPr>
          <w:rFonts w:ascii="Calibri" w:hAnsi="Calibri" w:cs="Calibri"/>
          <w:spacing w:val="-6"/>
          <w:lang w:eastAsia="en-US"/>
        </w:rPr>
      </w:pPr>
      <w:r w:rsidRPr="00ED16E4">
        <w:rPr>
          <w:rFonts w:ascii="Calibri" w:hAnsi="Calibri" w:cs="Calibri"/>
          <w:spacing w:val="-6"/>
          <w:lang w:eastAsia="en-US"/>
        </w:rPr>
        <w:t>lista innych zakładów ubezpieczeń należących do grupy kapitałowej: **</w:t>
      </w:r>
    </w:p>
    <w:p w14:paraId="0F552D7A" w14:textId="77777777" w:rsidR="00F26AA6" w:rsidRPr="00ED16E4" w:rsidRDefault="00F26AA6" w:rsidP="00AA0C42">
      <w:pPr>
        <w:widowControl w:val="0"/>
        <w:suppressAutoHyphens w:val="0"/>
        <w:spacing w:line="360" w:lineRule="auto"/>
        <w:ind w:left="426"/>
        <w:rPr>
          <w:rFonts w:ascii="Calibri" w:hAnsi="Calibri" w:cs="Calibri"/>
          <w:i/>
          <w:spacing w:val="-6"/>
          <w:lang w:eastAsia="en-US"/>
        </w:rPr>
      </w:pPr>
      <w:r w:rsidRPr="00ED16E4">
        <w:rPr>
          <w:rFonts w:ascii="Calibri" w:hAnsi="Calibri" w:cs="Calibri"/>
          <w:i/>
          <w:spacing w:val="-6"/>
          <w:lang w:eastAsia="en-US"/>
        </w:rPr>
        <w:t>* niepotrzebne skreślić (dotyczy całego zakładu ubezpieczeń, a nie jego jednostki terenowej)</w:t>
      </w:r>
    </w:p>
    <w:p w14:paraId="51BE6C2C" w14:textId="77777777" w:rsidR="00F26AA6" w:rsidRPr="00ED16E4" w:rsidRDefault="00F26AA6" w:rsidP="00AA0C42">
      <w:pPr>
        <w:widowControl w:val="0"/>
        <w:suppressAutoHyphens w:val="0"/>
        <w:spacing w:line="360" w:lineRule="auto"/>
        <w:ind w:left="426"/>
        <w:rPr>
          <w:rFonts w:ascii="Calibri" w:hAnsi="Calibri" w:cs="Calibri"/>
          <w:i/>
          <w:spacing w:val="-6"/>
          <w:lang w:eastAsia="en-US"/>
        </w:rPr>
      </w:pPr>
      <w:r w:rsidRPr="00ED16E4">
        <w:rPr>
          <w:rFonts w:ascii="Calibri" w:hAnsi="Calibri" w:cs="Calibri"/>
          <w:i/>
          <w:spacing w:val="-6"/>
          <w:lang w:eastAsia="en-US"/>
        </w:rPr>
        <w:t>** niepotrzebne skreślić</w:t>
      </w:r>
    </w:p>
    <w:p w14:paraId="2EE4CAEF" w14:textId="77777777" w:rsidR="00F26AA6" w:rsidRPr="00ED16E4" w:rsidRDefault="00F26AA6" w:rsidP="00325CA0">
      <w:pPr>
        <w:widowControl w:val="0"/>
        <w:numPr>
          <w:ilvl w:val="0"/>
          <w:numId w:val="61"/>
        </w:numPr>
        <w:tabs>
          <w:tab w:val="left" w:pos="426"/>
        </w:tabs>
        <w:suppressAutoHyphens w:val="0"/>
        <w:spacing w:before="120" w:line="360" w:lineRule="auto"/>
        <w:ind w:left="426" w:hanging="426"/>
        <w:rPr>
          <w:rFonts w:ascii="Calibri" w:eastAsia="Calibri" w:hAnsi="Calibri" w:cs="Calibri"/>
          <w:b/>
          <w:spacing w:val="-6"/>
          <w:lang w:eastAsia="en-US"/>
        </w:rPr>
      </w:pPr>
      <w:r w:rsidRPr="00ED16E4">
        <w:rPr>
          <w:rFonts w:ascii="Calibri" w:eastAsia="Calibri" w:hAnsi="Calibri" w:cs="Calibri"/>
          <w:b/>
          <w:spacing w:val="-6"/>
          <w:lang w:eastAsia="en-US"/>
        </w:rPr>
        <w:t xml:space="preserve">Oświadczamy*, że </w:t>
      </w:r>
    </w:p>
    <w:p w14:paraId="1A4A02DA" w14:textId="77777777" w:rsidR="00F26AA6" w:rsidRPr="00ED16E4" w:rsidRDefault="00F26AA6" w:rsidP="00325CA0">
      <w:pPr>
        <w:widowControl w:val="0"/>
        <w:numPr>
          <w:ilvl w:val="0"/>
          <w:numId w:val="63"/>
        </w:numPr>
        <w:tabs>
          <w:tab w:val="left" w:pos="426"/>
        </w:tabs>
        <w:suppressAutoHyphens w:val="0"/>
        <w:spacing w:line="360" w:lineRule="auto"/>
        <w:ind w:left="426" w:hanging="426"/>
        <w:jc w:val="both"/>
        <w:rPr>
          <w:rFonts w:ascii="Calibri" w:hAnsi="Calibri" w:cs="Calibri"/>
          <w:spacing w:val="-6"/>
          <w:lang w:eastAsia="en-US"/>
        </w:rPr>
      </w:pPr>
      <w:r w:rsidRPr="00ED16E4">
        <w:rPr>
          <w:rFonts w:ascii="Calibri" w:hAnsi="Calibri" w:cs="Calibri"/>
          <w:spacing w:val="-6"/>
          <w:lang w:eastAsia="en-US"/>
        </w:rPr>
        <w:t>statut reprezentowanego przez nas wykonawcy – towarzystwa ubezpieczeń wzajemnych przewiduje, że towarzystwo ubezpiecza także osoby niebędące członkami towarzystwa;</w:t>
      </w:r>
    </w:p>
    <w:p w14:paraId="245C1860" w14:textId="77777777" w:rsidR="00F26AA6" w:rsidRPr="00ED16E4" w:rsidRDefault="00F26AA6" w:rsidP="00325CA0">
      <w:pPr>
        <w:widowControl w:val="0"/>
        <w:numPr>
          <w:ilvl w:val="0"/>
          <w:numId w:val="63"/>
        </w:numPr>
        <w:tabs>
          <w:tab w:val="left" w:pos="426"/>
        </w:tabs>
        <w:suppressAutoHyphens w:val="0"/>
        <w:spacing w:line="360" w:lineRule="auto"/>
        <w:ind w:left="426" w:hanging="426"/>
        <w:jc w:val="both"/>
        <w:rPr>
          <w:rFonts w:ascii="Calibri" w:hAnsi="Calibri" w:cs="Calibri"/>
          <w:spacing w:val="-6"/>
          <w:lang w:eastAsia="en-US"/>
        </w:rPr>
      </w:pPr>
      <w:r w:rsidRPr="00ED16E4">
        <w:rPr>
          <w:rFonts w:ascii="Calibri" w:hAnsi="Calibri" w:cs="Calibri"/>
          <w:spacing w:val="-6"/>
          <w:lang w:eastAsia="en-US"/>
        </w:rPr>
        <w:t>w przypadku wyboru oferty reprezentowanego przez nas wykonawcy – towarzystwa ubezpieczeń wzajemnych, towarzystwo udzieli ochrony ubezpieczeniowej zamawiającemu, jako osobie niebędącej członkiem towarzystwa;</w:t>
      </w:r>
    </w:p>
    <w:p w14:paraId="7C1FD0AC" w14:textId="43A7ED93" w:rsidR="00F26AA6" w:rsidRPr="00717BBA" w:rsidRDefault="00F26AA6" w:rsidP="00325CA0">
      <w:pPr>
        <w:widowControl w:val="0"/>
        <w:numPr>
          <w:ilvl w:val="0"/>
          <w:numId w:val="63"/>
        </w:numPr>
        <w:tabs>
          <w:tab w:val="left" w:pos="426"/>
        </w:tabs>
        <w:suppressAutoHyphens w:val="0"/>
        <w:spacing w:line="360" w:lineRule="auto"/>
        <w:ind w:left="426" w:hanging="426"/>
        <w:jc w:val="both"/>
        <w:rPr>
          <w:rFonts w:ascii="Calibri" w:hAnsi="Calibri" w:cs="Calibri"/>
          <w:spacing w:val="-4"/>
          <w:lang w:eastAsia="en-US"/>
        </w:rPr>
      </w:pPr>
      <w:r w:rsidRPr="00717BBA">
        <w:rPr>
          <w:rFonts w:ascii="Calibri" w:hAnsi="Calibri" w:cs="Calibri"/>
          <w:spacing w:val="-4"/>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14:paraId="6B95405B" w14:textId="77777777" w:rsidR="00F26AA6" w:rsidRPr="00ED16E4" w:rsidRDefault="00F26AA6" w:rsidP="00325CA0">
      <w:pPr>
        <w:widowControl w:val="0"/>
        <w:numPr>
          <w:ilvl w:val="0"/>
          <w:numId w:val="63"/>
        </w:numPr>
        <w:tabs>
          <w:tab w:val="left" w:pos="426"/>
        </w:tabs>
        <w:suppressAutoHyphens w:val="0"/>
        <w:spacing w:line="360" w:lineRule="auto"/>
        <w:ind w:left="426" w:hanging="426"/>
        <w:jc w:val="both"/>
        <w:rPr>
          <w:rFonts w:ascii="Calibri" w:hAnsi="Calibri" w:cs="Calibri"/>
          <w:spacing w:val="-6"/>
          <w:lang w:eastAsia="en-US"/>
        </w:rPr>
      </w:pPr>
      <w:r w:rsidRPr="00ED16E4">
        <w:rPr>
          <w:rFonts w:ascii="Calibri" w:hAnsi="Calibri" w:cs="Calibri"/>
          <w:spacing w:val="-6"/>
          <w:lang w:eastAsia="en-US"/>
        </w:rPr>
        <w:t xml:space="preserve">zgodnie z art. 111 ust 2 ustawy z dnia 11 września 2015 r. o działalności ubezpieczeniowej </w:t>
      </w:r>
      <w:r w:rsidRPr="00ED16E4">
        <w:rPr>
          <w:rFonts w:ascii="Calibri" w:hAnsi="Calibri" w:cs="Calibri"/>
          <w:spacing w:val="-6"/>
          <w:lang w:eastAsia="en-US"/>
        </w:rPr>
        <w:br/>
        <w:t>i reasekuracyjnej Zamawiający nie będzie zobowiązany do pokrywania strat towarzystwa przez wnoszenie dodatkowej składki ubezpieczeniowej.</w:t>
      </w:r>
    </w:p>
    <w:p w14:paraId="57D2D639" w14:textId="77777777" w:rsidR="00F26AA6" w:rsidRPr="00ED16E4" w:rsidRDefault="00F26AA6" w:rsidP="00AA0C42">
      <w:pPr>
        <w:widowControl w:val="0"/>
        <w:suppressAutoHyphens w:val="0"/>
        <w:spacing w:before="120" w:line="360" w:lineRule="auto"/>
        <w:ind w:left="426"/>
        <w:rPr>
          <w:rFonts w:ascii="Calibri" w:hAnsi="Calibri" w:cs="Calibri"/>
          <w:i/>
          <w:spacing w:val="-6"/>
          <w:lang w:eastAsia="en-US"/>
        </w:rPr>
      </w:pPr>
      <w:r w:rsidRPr="00ED16E4">
        <w:rPr>
          <w:rFonts w:ascii="Calibri" w:hAnsi="Calibri" w:cs="Calibri"/>
          <w:i/>
          <w:spacing w:val="-6"/>
          <w:lang w:eastAsia="en-US"/>
        </w:rPr>
        <w:t>* dotyczy wyłącznie wykonawcy, który działa w formie towarzystwa ubezpieczeń wzajemnych</w:t>
      </w:r>
    </w:p>
    <w:p w14:paraId="4E712997" w14:textId="283E61CD" w:rsidR="00F26AA6" w:rsidRPr="00ED16E4" w:rsidRDefault="00F26AA6" w:rsidP="00325CA0">
      <w:pPr>
        <w:pStyle w:val="Akapitzlist"/>
        <w:widowControl w:val="0"/>
        <w:numPr>
          <w:ilvl w:val="0"/>
          <w:numId w:val="61"/>
        </w:numPr>
        <w:suppressAutoHyphens w:val="0"/>
        <w:spacing w:before="60" w:line="360" w:lineRule="auto"/>
        <w:ind w:left="426" w:hanging="426"/>
        <w:jc w:val="both"/>
        <w:rPr>
          <w:rFonts w:ascii="Calibri" w:eastAsia="Calibri" w:hAnsi="Calibri" w:cs="Calibri"/>
          <w:spacing w:val="-6"/>
        </w:rPr>
      </w:pPr>
      <w:r w:rsidRPr="00ED16E4">
        <w:rPr>
          <w:rFonts w:ascii="Calibri" w:eastAsia="Calibri" w:hAnsi="Calibri" w:cs="Calibri"/>
          <w:spacing w:val="-6"/>
        </w:rPr>
        <w:t xml:space="preserve">Oświadczam, że wypełniłem obowiązki informacyjne przewidziane w art. 13 lub art. 14 rozporządzenia Parlamentu Europejskiego i Rady (UE) 2016/679 z dnia 27 kwietnia 2016 r. </w:t>
      </w:r>
      <w:r w:rsidR="00561452" w:rsidRPr="00ED16E4">
        <w:rPr>
          <w:rFonts w:ascii="Calibri" w:eastAsia="Calibri" w:hAnsi="Calibri" w:cs="Calibri"/>
          <w:spacing w:val="-6"/>
        </w:rPr>
        <w:br/>
      </w:r>
      <w:r w:rsidRPr="00ED16E4">
        <w:rPr>
          <w:rFonts w:ascii="Calibri" w:eastAsia="Calibri" w:hAnsi="Calibri" w:cs="Calibri"/>
          <w:spacing w:val="-6"/>
        </w:rPr>
        <w:t>w sprawie ochrony osób fizycznych w związku z przetwarzaniem danych osobowych i w sprawie swobodnego przepływu takich danych oraz uchylenia dyrektywy 95/46/WE (ogólne rozporzą</w:t>
      </w:r>
      <w:r w:rsidRPr="00ED16E4">
        <w:rPr>
          <w:rFonts w:ascii="Calibri" w:eastAsia="Calibri" w:hAnsi="Calibri" w:cs="Calibri"/>
          <w:spacing w:val="-6"/>
        </w:rPr>
        <w:softHyphen/>
        <w:t xml:space="preserve">dzenie </w:t>
      </w:r>
      <w:r w:rsidRPr="00ED16E4">
        <w:rPr>
          <w:rFonts w:ascii="Calibri" w:eastAsia="Calibri" w:hAnsi="Calibri" w:cs="Calibri"/>
          <w:spacing w:val="-6"/>
        </w:rPr>
        <w:lastRenderedPageBreak/>
        <w:t xml:space="preserve">o ochronie danych) (Dz. Urz. UE L 119 z 04.05.2016) wobec osób fizycznych, od których dane osobowe bezpośrednio lub pośrednio pozyskałem w celu ubiegania się o udzielenie zamówienia publicznego </w:t>
      </w:r>
      <w:r w:rsidR="00717BBA">
        <w:rPr>
          <w:rFonts w:ascii="Calibri" w:eastAsia="Calibri" w:hAnsi="Calibri" w:cs="Calibri"/>
          <w:spacing w:val="-6"/>
        </w:rPr>
        <w:br/>
      </w:r>
      <w:r w:rsidRPr="00ED16E4">
        <w:rPr>
          <w:rFonts w:ascii="Calibri" w:eastAsia="Calibri" w:hAnsi="Calibri" w:cs="Calibri"/>
          <w:spacing w:val="-6"/>
        </w:rPr>
        <w:t>w niniejszym postępowaniu.*</w:t>
      </w:r>
    </w:p>
    <w:p w14:paraId="66555A5F" w14:textId="77777777" w:rsidR="00F26AA6" w:rsidRPr="00ED16E4" w:rsidRDefault="00F26AA6" w:rsidP="00AA0C42">
      <w:pPr>
        <w:widowControl w:val="0"/>
        <w:tabs>
          <w:tab w:val="left" w:pos="426"/>
        </w:tabs>
        <w:suppressAutoHyphens w:val="0"/>
        <w:spacing w:line="360" w:lineRule="auto"/>
        <w:ind w:left="426"/>
        <w:jc w:val="both"/>
        <w:rPr>
          <w:rFonts w:ascii="Calibri" w:hAnsi="Calibri" w:cs="Calibri"/>
          <w:b/>
          <w:spacing w:val="-6"/>
          <w:lang w:eastAsia="en-US"/>
        </w:rPr>
      </w:pPr>
      <w:r w:rsidRPr="00ED16E4">
        <w:rPr>
          <w:rFonts w:ascii="Calibri" w:hAnsi="Calibri" w:cs="Calibri"/>
          <w:i/>
          <w:spacing w:val="-6"/>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378EA84" w14:textId="71C0C053" w:rsidR="00F26AA6" w:rsidRPr="00ED16E4" w:rsidRDefault="00F26AA6" w:rsidP="00325CA0">
      <w:pPr>
        <w:widowControl w:val="0"/>
        <w:numPr>
          <w:ilvl w:val="0"/>
          <w:numId w:val="61"/>
        </w:numPr>
        <w:tabs>
          <w:tab w:val="left" w:pos="426"/>
        </w:tabs>
        <w:suppressAutoHyphens w:val="0"/>
        <w:spacing w:before="60" w:line="360" w:lineRule="auto"/>
        <w:ind w:left="426" w:hanging="426"/>
        <w:jc w:val="both"/>
        <w:rPr>
          <w:rFonts w:ascii="Calibri" w:hAnsi="Calibri" w:cs="Calibri"/>
          <w:spacing w:val="-6"/>
          <w:lang w:eastAsia="en-US"/>
        </w:rPr>
      </w:pPr>
      <w:r w:rsidRPr="00ED16E4">
        <w:rPr>
          <w:rFonts w:ascii="Calibri" w:hAnsi="Calibri" w:cs="Calibri"/>
          <w:spacing w:val="-6"/>
          <w:lang w:eastAsia="en-US"/>
        </w:rPr>
        <w:t xml:space="preserve">Oświadczam, że zapoznałem się z klauzulą informacyjną z art. 13 rozporządzenia Parlamentu Europejskiego i Rady (UE) 2016/679 z dnia 27 kwietnia 2016 r. w sprawie ochrony osób fizycznych </w:t>
      </w:r>
      <w:r w:rsidR="00717BBA">
        <w:rPr>
          <w:rFonts w:ascii="Calibri" w:hAnsi="Calibri" w:cs="Calibri"/>
          <w:spacing w:val="-6"/>
          <w:lang w:eastAsia="en-US"/>
        </w:rPr>
        <w:br/>
      </w:r>
      <w:r w:rsidRPr="00ED16E4">
        <w:rPr>
          <w:rFonts w:ascii="Calibri" w:hAnsi="Calibri" w:cs="Calibri"/>
          <w:spacing w:val="-6"/>
          <w:lang w:eastAsia="en-US"/>
        </w:rPr>
        <w:t xml:space="preserve">w związku z przetwarzaniem danych osobowych i w sprawie swobodnego przepływu takich danych oraz uchylenia dyrektywy 95/46/WE (ogólne rozporządzenie o ochronie danych) (Dz. Urz. UE L 119 </w:t>
      </w:r>
      <w:r w:rsidR="00717BBA">
        <w:rPr>
          <w:rFonts w:ascii="Calibri" w:hAnsi="Calibri" w:cs="Calibri"/>
          <w:spacing w:val="-6"/>
          <w:lang w:eastAsia="en-US"/>
        </w:rPr>
        <w:br/>
      </w:r>
      <w:r w:rsidRPr="00ED16E4">
        <w:rPr>
          <w:rFonts w:ascii="Calibri" w:hAnsi="Calibri" w:cs="Calibri"/>
          <w:spacing w:val="-6"/>
          <w:lang w:eastAsia="en-US"/>
        </w:rPr>
        <w:t>z 04.05.2016), przedstawioną przez zamawiającego w specyfikacji warunków zamówienia, w celu związanym z niniejszym postępowaniem o udzielenie zamówienia publicznego.</w:t>
      </w:r>
    </w:p>
    <w:p w14:paraId="66D00CED" w14:textId="73A2CE5E" w:rsidR="008D6349" w:rsidRPr="008D6349" w:rsidRDefault="008D6349" w:rsidP="00325CA0">
      <w:pPr>
        <w:widowControl w:val="0"/>
        <w:numPr>
          <w:ilvl w:val="0"/>
          <w:numId w:val="61"/>
        </w:numPr>
        <w:tabs>
          <w:tab w:val="left" w:pos="426"/>
        </w:tabs>
        <w:suppressAutoHyphens w:val="0"/>
        <w:spacing w:before="60" w:line="360" w:lineRule="auto"/>
        <w:ind w:left="425" w:hanging="425"/>
        <w:jc w:val="both"/>
        <w:rPr>
          <w:rFonts w:ascii="Calibri" w:eastAsia="Calibri" w:hAnsi="Calibri" w:cs="Calibri"/>
          <w:bCs/>
          <w:iCs/>
          <w:spacing w:val="-6"/>
          <w:lang w:eastAsia="en-US"/>
        </w:rPr>
      </w:pPr>
      <w:r w:rsidRPr="008D6349">
        <w:rPr>
          <w:rFonts w:ascii="Calibri" w:eastAsia="Calibri" w:hAnsi="Calibri" w:cs="Calibri"/>
          <w:bCs/>
          <w:iCs/>
          <w:spacing w:val="-6"/>
          <w:lang w:eastAsia="en-US"/>
        </w:rPr>
        <w:t xml:space="preserve">Pod groźbą odpowiedzialności karnej oświadczamy, że wszystkie załączone do oferty dokumenty </w:t>
      </w:r>
      <w:r>
        <w:rPr>
          <w:rFonts w:ascii="Calibri" w:eastAsia="Calibri" w:hAnsi="Calibri" w:cs="Calibri"/>
          <w:bCs/>
          <w:iCs/>
          <w:spacing w:val="-6"/>
          <w:lang w:eastAsia="en-US"/>
        </w:rPr>
        <w:br/>
      </w:r>
      <w:r w:rsidRPr="008D6349">
        <w:rPr>
          <w:rFonts w:ascii="Calibri" w:eastAsia="Calibri" w:hAnsi="Calibri" w:cs="Calibri"/>
          <w:bCs/>
          <w:iCs/>
          <w:spacing w:val="-6"/>
          <w:lang w:eastAsia="en-US"/>
        </w:rPr>
        <w:t xml:space="preserve">i złożone oświadczenia opisują stan faktyczny i prawny, aktualny na dzień składania ofert (art. 297 </w:t>
      </w:r>
      <w:r>
        <w:rPr>
          <w:rFonts w:ascii="Calibri" w:eastAsia="Calibri" w:hAnsi="Calibri" w:cs="Calibri"/>
          <w:bCs/>
          <w:iCs/>
          <w:spacing w:val="-6"/>
          <w:lang w:eastAsia="en-US"/>
        </w:rPr>
        <w:t>Kodeksu karnego).</w:t>
      </w:r>
    </w:p>
    <w:p w14:paraId="00C9BB66" w14:textId="2A42FC26" w:rsidR="00F26AA6" w:rsidRPr="00ED16E4" w:rsidRDefault="00F26AA6" w:rsidP="00325CA0">
      <w:pPr>
        <w:widowControl w:val="0"/>
        <w:numPr>
          <w:ilvl w:val="0"/>
          <w:numId w:val="61"/>
        </w:numPr>
        <w:tabs>
          <w:tab w:val="left" w:pos="426"/>
        </w:tabs>
        <w:suppressAutoHyphens w:val="0"/>
        <w:spacing w:before="60" w:line="360" w:lineRule="auto"/>
        <w:ind w:left="425" w:hanging="425"/>
        <w:jc w:val="both"/>
        <w:rPr>
          <w:rFonts w:ascii="Calibri" w:eastAsia="Calibri" w:hAnsi="Calibri" w:cs="Calibri"/>
          <w:bCs/>
          <w:i/>
          <w:spacing w:val="-6"/>
          <w:lang w:eastAsia="en-US"/>
        </w:rPr>
      </w:pPr>
      <w:r w:rsidRPr="00ED16E4">
        <w:rPr>
          <w:rFonts w:ascii="Calibri" w:eastAsia="Calibri" w:hAnsi="Calibri" w:cs="Calibri"/>
          <w:bCs/>
          <w:spacing w:val="-6"/>
          <w:lang w:eastAsia="en-US"/>
        </w:rPr>
        <w:t xml:space="preserve">W sprawach nieuregulowanych w specyfikacji warunków zamówienia i w ofercie mają zastosowanie następujące ogólne lub/i szczególne warunki ubezpieczenia oraz aneksy do tych warunków </w:t>
      </w:r>
      <w:r w:rsidRPr="00ED16E4">
        <w:rPr>
          <w:rFonts w:ascii="Calibri" w:eastAsia="Calibri" w:hAnsi="Calibri" w:cs="Calibri"/>
          <w:bCs/>
          <w:i/>
          <w:spacing w:val="-6"/>
          <w:lang w:eastAsia="en-US"/>
        </w:rPr>
        <w:t>(należy wpisać wszystkie ogólne i szczególne warunki z datami zatwierdzenia przez zarząd wykonawcy i wszystkie aneksy do tych warunków obowiązujące na dzień składania oferty):</w:t>
      </w:r>
    </w:p>
    <w:p w14:paraId="5626EBD4" w14:textId="4797FD2F" w:rsidR="00F26AA6" w:rsidRPr="00ED16E4" w:rsidRDefault="00F26AA6" w:rsidP="00AA0C42">
      <w:pPr>
        <w:widowControl w:val="0"/>
        <w:tabs>
          <w:tab w:val="left" w:pos="426"/>
        </w:tabs>
        <w:suppressAutoHyphens w:val="0"/>
        <w:spacing w:before="120" w:line="360" w:lineRule="auto"/>
        <w:ind w:left="425"/>
        <w:jc w:val="both"/>
        <w:rPr>
          <w:rFonts w:ascii="Calibri" w:eastAsia="Calibri" w:hAnsi="Calibri" w:cs="Calibri"/>
          <w:b/>
          <w:i/>
          <w:spacing w:val="-6"/>
          <w:lang w:eastAsia="en-US"/>
        </w:rPr>
      </w:pPr>
      <w:r w:rsidRPr="00ED16E4">
        <w:rPr>
          <w:rFonts w:ascii="Calibri" w:eastAsia="Calibri" w:hAnsi="Calibri" w:cs="Calibri"/>
          <w:b/>
          <w:i/>
          <w:spacing w:val="-6"/>
          <w:lang w:eastAsia="en-US"/>
        </w:rPr>
        <w:t xml:space="preserve">Tabela nr </w:t>
      </w:r>
      <w:r w:rsidR="00FD0885">
        <w:rPr>
          <w:rFonts w:ascii="Calibri" w:eastAsia="Calibri" w:hAnsi="Calibri" w:cs="Calibri"/>
          <w:b/>
          <w:i/>
          <w:spacing w:val="-6"/>
          <w:lang w:eastAsia="en-US"/>
        </w:rPr>
        <w:t>10</w:t>
      </w:r>
      <w:r w:rsidRPr="00ED16E4">
        <w:rPr>
          <w:rFonts w:ascii="Calibri" w:eastAsia="Calibri" w:hAnsi="Calibri" w:cs="Calibri"/>
          <w:b/>
          <w:i/>
          <w:spacing w:val="-6"/>
          <w:lang w:eastAsia="en-US"/>
        </w:rPr>
        <w:t>: Wyszczególnienie wszystkich obowiązujących ogólnych i szczególnych warunków ubezpieczenia oraz aneksów do tych warunków, mających zastosowanie do niniejszego zamówienia</w:t>
      </w:r>
      <w:r w:rsidR="003B75BB" w:rsidRPr="00ED16E4">
        <w:rPr>
          <w:rFonts w:ascii="Calibri" w:eastAsia="Calibri" w:hAnsi="Calibri" w:cs="Calibri"/>
          <w:b/>
          <w:i/>
          <w:spacing w:val="-6"/>
          <w:lang w:eastAsia="en-US"/>
        </w:rPr>
        <w:t>.</w:t>
      </w:r>
    </w:p>
    <w:p w14:paraId="157F8A4F" w14:textId="3CB150A7" w:rsidR="00D91D82" w:rsidRPr="00E42A66" w:rsidRDefault="00D91D82" w:rsidP="00AA0C42">
      <w:pPr>
        <w:widowControl w:val="0"/>
        <w:tabs>
          <w:tab w:val="left" w:pos="426"/>
        </w:tabs>
        <w:suppressAutoHyphens w:val="0"/>
        <w:spacing w:before="120" w:after="120" w:line="360" w:lineRule="auto"/>
        <w:ind w:left="425"/>
        <w:jc w:val="both"/>
        <w:rPr>
          <w:rFonts w:ascii="Calibri" w:hAnsi="Calibri" w:cs="Calibri"/>
          <w:i/>
          <w:spacing w:val="-8"/>
          <w:lang w:eastAsia="en-US"/>
        </w:rPr>
      </w:pPr>
      <w:r w:rsidRPr="00E42A66">
        <w:rPr>
          <w:rFonts w:ascii="Calibri" w:hAnsi="Calibri" w:cs="Calibri"/>
          <w:b/>
          <w:bCs/>
          <w:i/>
          <w:spacing w:val="-8"/>
          <w:lang w:eastAsia="en-US"/>
        </w:rPr>
        <w:t>Opis tabeli</w:t>
      </w:r>
      <w:r w:rsidRPr="00E42A66">
        <w:rPr>
          <w:rFonts w:ascii="Calibri" w:hAnsi="Calibri" w:cs="Calibri"/>
          <w:i/>
          <w:spacing w:val="-8"/>
          <w:lang w:eastAsia="en-US"/>
        </w:rPr>
        <w:t>: tabela składa się z trzech kolumn. W kolumnie pierwszej</w:t>
      </w:r>
      <w:r w:rsidR="003B75BB" w:rsidRPr="00E42A66">
        <w:rPr>
          <w:rFonts w:ascii="Calibri" w:hAnsi="Calibri" w:cs="Calibri"/>
          <w:i/>
          <w:spacing w:val="-8"/>
          <w:lang w:eastAsia="en-US"/>
        </w:rPr>
        <w:t xml:space="preserve"> przewidziano numer porządkowy, w kolumnie drugiej wyszczególnienie warunków ubezpieczenia i aneksów, z podziałem na rodzaje ubezpieczeń, w kolumnie trzeciej zaś datę zatwierdzenia warunków i aneksów przez zarząd wykonawcy. </w:t>
      </w:r>
      <w:r w:rsidRPr="00E42A66">
        <w:rPr>
          <w:rFonts w:ascii="Calibri" w:hAnsi="Calibri" w:cs="Calibri"/>
          <w:i/>
          <w:spacing w:val="-8"/>
          <w:lang w:eastAsia="en-US"/>
        </w:rPr>
        <w:t xml:space="preserve"> </w:t>
      </w:r>
    </w:p>
    <w:tbl>
      <w:tblPr>
        <w:tblW w:w="9213" w:type="dxa"/>
        <w:tblInd w:w="4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708"/>
        <w:gridCol w:w="6379"/>
        <w:gridCol w:w="2126"/>
      </w:tblGrid>
      <w:tr w:rsidR="009A74F1" w:rsidRPr="00ED16E4" w14:paraId="41011091" w14:textId="77777777" w:rsidTr="00E42A66">
        <w:trPr>
          <w:trHeight w:val="616"/>
        </w:trPr>
        <w:tc>
          <w:tcPr>
            <w:tcW w:w="708" w:type="dxa"/>
            <w:vAlign w:val="center"/>
          </w:tcPr>
          <w:p w14:paraId="1F8EB66F"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Lp.</w:t>
            </w:r>
          </w:p>
        </w:tc>
        <w:tc>
          <w:tcPr>
            <w:tcW w:w="6379" w:type="dxa"/>
            <w:vAlign w:val="center"/>
          </w:tcPr>
          <w:p w14:paraId="40F992D2"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 xml:space="preserve">Wyszczególnienie </w:t>
            </w:r>
          </w:p>
        </w:tc>
        <w:tc>
          <w:tcPr>
            <w:tcW w:w="2126" w:type="dxa"/>
            <w:vAlign w:val="center"/>
          </w:tcPr>
          <w:p w14:paraId="41825B9B"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Data zatwierdzenia przez Zarząd Wykonawcy</w:t>
            </w:r>
          </w:p>
        </w:tc>
      </w:tr>
      <w:tr w:rsidR="009A74F1" w:rsidRPr="00ED16E4" w14:paraId="59CF9ED3" w14:textId="77777777" w:rsidTr="00E42A66">
        <w:trPr>
          <w:trHeight w:val="340"/>
        </w:trPr>
        <w:tc>
          <w:tcPr>
            <w:tcW w:w="9213" w:type="dxa"/>
            <w:gridSpan w:val="3"/>
            <w:shd w:val="pct10" w:color="auto" w:fill="auto"/>
            <w:vAlign w:val="center"/>
          </w:tcPr>
          <w:p w14:paraId="60E55A8C"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Część I zamówienia</w:t>
            </w:r>
          </w:p>
        </w:tc>
      </w:tr>
      <w:tr w:rsidR="009A74F1" w:rsidRPr="00ED16E4" w14:paraId="4355A736" w14:textId="77777777" w:rsidTr="00E42A66">
        <w:trPr>
          <w:trHeight w:val="340"/>
        </w:trPr>
        <w:tc>
          <w:tcPr>
            <w:tcW w:w="9213" w:type="dxa"/>
            <w:gridSpan w:val="3"/>
            <w:vAlign w:val="center"/>
          </w:tcPr>
          <w:p w14:paraId="0D0CE90F"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 xml:space="preserve">Ubezpieczenie mienia od wszystkich </w:t>
            </w:r>
            <w:proofErr w:type="spellStart"/>
            <w:r w:rsidRPr="00ED16E4">
              <w:rPr>
                <w:rFonts w:ascii="Calibri" w:hAnsi="Calibri" w:cs="Calibri"/>
                <w:b/>
                <w:spacing w:val="-6"/>
                <w:lang w:eastAsia="en-US"/>
              </w:rPr>
              <w:t>ryzyk</w:t>
            </w:r>
            <w:proofErr w:type="spellEnd"/>
          </w:p>
        </w:tc>
      </w:tr>
      <w:tr w:rsidR="009A74F1" w:rsidRPr="00ED16E4" w14:paraId="7DA15175" w14:textId="77777777" w:rsidTr="00E42A66">
        <w:trPr>
          <w:trHeight w:val="340"/>
        </w:trPr>
        <w:tc>
          <w:tcPr>
            <w:tcW w:w="708" w:type="dxa"/>
            <w:vAlign w:val="center"/>
          </w:tcPr>
          <w:p w14:paraId="47FC9663"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402230A7"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2126" w:type="dxa"/>
            <w:vAlign w:val="center"/>
          </w:tcPr>
          <w:p w14:paraId="7AB14497"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r>
      <w:tr w:rsidR="009A74F1" w:rsidRPr="00ED16E4" w14:paraId="65A17971" w14:textId="77777777" w:rsidTr="00E42A66">
        <w:trPr>
          <w:trHeight w:val="340"/>
        </w:trPr>
        <w:tc>
          <w:tcPr>
            <w:tcW w:w="9213" w:type="dxa"/>
            <w:gridSpan w:val="3"/>
            <w:vAlign w:val="center"/>
          </w:tcPr>
          <w:p w14:paraId="3C215408"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 xml:space="preserve">Ubezpieczenie sprzętu elektronicznego od wszystkich </w:t>
            </w:r>
            <w:proofErr w:type="spellStart"/>
            <w:r w:rsidRPr="00ED16E4">
              <w:rPr>
                <w:rFonts w:ascii="Calibri" w:hAnsi="Calibri" w:cs="Calibri"/>
                <w:b/>
                <w:spacing w:val="-6"/>
                <w:lang w:eastAsia="en-US"/>
              </w:rPr>
              <w:t>ryzyk</w:t>
            </w:r>
            <w:proofErr w:type="spellEnd"/>
          </w:p>
        </w:tc>
      </w:tr>
      <w:tr w:rsidR="009A74F1" w:rsidRPr="00ED16E4" w14:paraId="0466B921" w14:textId="77777777" w:rsidTr="00E42A66">
        <w:trPr>
          <w:trHeight w:val="340"/>
        </w:trPr>
        <w:tc>
          <w:tcPr>
            <w:tcW w:w="708" w:type="dxa"/>
            <w:vAlign w:val="center"/>
          </w:tcPr>
          <w:p w14:paraId="635EC5B5"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45D38B58"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2126" w:type="dxa"/>
            <w:vAlign w:val="center"/>
          </w:tcPr>
          <w:p w14:paraId="5F957999"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r>
      <w:tr w:rsidR="009A74F1" w:rsidRPr="00ED16E4" w14:paraId="6014067B" w14:textId="77777777" w:rsidTr="00E42A66">
        <w:trPr>
          <w:trHeight w:val="340"/>
        </w:trPr>
        <w:tc>
          <w:tcPr>
            <w:tcW w:w="9213" w:type="dxa"/>
            <w:gridSpan w:val="3"/>
            <w:vAlign w:val="center"/>
          </w:tcPr>
          <w:p w14:paraId="73D8D298"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b/>
                <w:spacing w:val="-6"/>
                <w:lang w:eastAsia="en-US"/>
              </w:rPr>
              <w:t>Ubezpieczenie odpowiedzialności cywilnej</w:t>
            </w:r>
          </w:p>
        </w:tc>
      </w:tr>
      <w:tr w:rsidR="009A74F1" w:rsidRPr="00ED16E4" w14:paraId="51FD77C9" w14:textId="77777777" w:rsidTr="00E42A66">
        <w:trPr>
          <w:trHeight w:val="340"/>
        </w:trPr>
        <w:tc>
          <w:tcPr>
            <w:tcW w:w="708" w:type="dxa"/>
            <w:vAlign w:val="center"/>
          </w:tcPr>
          <w:p w14:paraId="0C721505"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0F9D2827"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2126" w:type="dxa"/>
            <w:vAlign w:val="center"/>
          </w:tcPr>
          <w:p w14:paraId="1B1A10A6"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r>
      <w:tr w:rsidR="009A74F1" w:rsidRPr="00ED16E4" w14:paraId="261AFDB7" w14:textId="77777777" w:rsidTr="00E42A66">
        <w:trPr>
          <w:trHeight w:val="340"/>
        </w:trPr>
        <w:tc>
          <w:tcPr>
            <w:tcW w:w="9213" w:type="dxa"/>
            <w:gridSpan w:val="3"/>
            <w:shd w:val="pct10" w:color="auto" w:fill="auto"/>
            <w:vAlign w:val="center"/>
          </w:tcPr>
          <w:p w14:paraId="03E93ECD"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Część II zamówienia</w:t>
            </w:r>
          </w:p>
        </w:tc>
      </w:tr>
      <w:tr w:rsidR="009A74F1" w:rsidRPr="00ED16E4" w14:paraId="0A18DC81" w14:textId="77777777" w:rsidTr="00E42A66">
        <w:trPr>
          <w:trHeight w:val="340"/>
        </w:trPr>
        <w:tc>
          <w:tcPr>
            <w:tcW w:w="9213" w:type="dxa"/>
            <w:gridSpan w:val="3"/>
            <w:vAlign w:val="center"/>
          </w:tcPr>
          <w:p w14:paraId="748414A4"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b/>
                <w:spacing w:val="-6"/>
                <w:lang w:eastAsia="en-US"/>
              </w:rPr>
              <w:t>Ubezpieczenie auto casco</w:t>
            </w:r>
          </w:p>
        </w:tc>
      </w:tr>
      <w:tr w:rsidR="009A74F1" w:rsidRPr="00ED16E4" w14:paraId="22A15160" w14:textId="77777777" w:rsidTr="00E42A66">
        <w:trPr>
          <w:trHeight w:val="340"/>
        </w:trPr>
        <w:tc>
          <w:tcPr>
            <w:tcW w:w="708" w:type="dxa"/>
            <w:vAlign w:val="center"/>
          </w:tcPr>
          <w:p w14:paraId="76CFFD54"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24366FC3"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p>
        </w:tc>
        <w:tc>
          <w:tcPr>
            <w:tcW w:w="2126" w:type="dxa"/>
            <w:vAlign w:val="center"/>
          </w:tcPr>
          <w:p w14:paraId="576A4336"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r>
      <w:tr w:rsidR="009A74F1" w:rsidRPr="00ED16E4" w14:paraId="33FB0ABA" w14:textId="77777777" w:rsidTr="00E42A66">
        <w:trPr>
          <w:trHeight w:val="340"/>
        </w:trPr>
        <w:tc>
          <w:tcPr>
            <w:tcW w:w="9213" w:type="dxa"/>
            <w:gridSpan w:val="3"/>
            <w:vAlign w:val="center"/>
          </w:tcPr>
          <w:p w14:paraId="21BB92CA"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b/>
                <w:spacing w:val="-6"/>
                <w:lang w:eastAsia="en-US"/>
              </w:rPr>
              <w:t>Ubezpieczenie NNW kierowcy i pasażerów</w:t>
            </w:r>
          </w:p>
        </w:tc>
      </w:tr>
      <w:tr w:rsidR="009A74F1" w:rsidRPr="00ED16E4" w14:paraId="2FE07E0E" w14:textId="77777777" w:rsidTr="00E42A66">
        <w:trPr>
          <w:trHeight w:val="340"/>
        </w:trPr>
        <w:tc>
          <w:tcPr>
            <w:tcW w:w="708" w:type="dxa"/>
            <w:vAlign w:val="center"/>
          </w:tcPr>
          <w:p w14:paraId="40D75604"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200BA621"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p>
        </w:tc>
        <w:tc>
          <w:tcPr>
            <w:tcW w:w="2126" w:type="dxa"/>
            <w:vAlign w:val="center"/>
          </w:tcPr>
          <w:p w14:paraId="79F10F2F"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r>
      <w:tr w:rsidR="009A74F1" w:rsidRPr="00ED16E4" w14:paraId="3FE8AA0A" w14:textId="77777777" w:rsidTr="00E42A66">
        <w:trPr>
          <w:trHeight w:val="340"/>
        </w:trPr>
        <w:tc>
          <w:tcPr>
            <w:tcW w:w="9213" w:type="dxa"/>
            <w:gridSpan w:val="3"/>
            <w:vAlign w:val="center"/>
          </w:tcPr>
          <w:p w14:paraId="5ED581FD"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b/>
                <w:spacing w:val="-6"/>
                <w:lang w:eastAsia="en-US"/>
              </w:rPr>
              <w:t xml:space="preserve">Ubezpieczenie mini </w:t>
            </w:r>
            <w:proofErr w:type="spellStart"/>
            <w:r w:rsidRPr="00ED16E4">
              <w:rPr>
                <w:rFonts w:ascii="Calibri" w:hAnsi="Calibri" w:cs="Calibri"/>
                <w:b/>
                <w:spacing w:val="-6"/>
                <w:lang w:eastAsia="en-US"/>
              </w:rPr>
              <w:t>assistance</w:t>
            </w:r>
            <w:proofErr w:type="spellEnd"/>
            <w:r w:rsidRPr="00ED16E4">
              <w:rPr>
                <w:rFonts w:ascii="Calibri" w:hAnsi="Calibri" w:cs="Calibri"/>
                <w:b/>
                <w:spacing w:val="-6"/>
                <w:lang w:eastAsia="en-US"/>
              </w:rPr>
              <w:t xml:space="preserve"> (</w:t>
            </w:r>
            <w:proofErr w:type="spellStart"/>
            <w:r w:rsidRPr="00ED16E4">
              <w:rPr>
                <w:rFonts w:ascii="Calibri" w:hAnsi="Calibri" w:cs="Calibri"/>
                <w:b/>
                <w:spacing w:val="-6"/>
                <w:lang w:eastAsia="en-US"/>
              </w:rPr>
              <w:t>bezskładkowe</w:t>
            </w:r>
            <w:proofErr w:type="spellEnd"/>
            <w:r w:rsidRPr="00ED16E4">
              <w:rPr>
                <w:rFonts w:ascii="Calibri" w:hAnsi="Calibri" w:cs="Calibri"/>
                <w:b/>
                <w:spacing w:val="-6"/>
                <w:lang w:eastAsia="en-US"/>
              </w:rPr>
              <w:t>)</w:t>
            </w:r>
          </w:p>
        </w:tc>
      </w:tr>
      <w:tr w:rsidR="009A74F1" w:rsidRPr="00ED16E4" w14:paraId="13D51D35" w14:textId="77777777" w:rsidTr="00E42A66">
        <w:trPr>
          <w:trHeight w:val="340"/>
        </w:trPr>
        <w:tc>
          <w:tcPr>
            <w:tcW w:w="708" w:type="dxa"/>
            <w:vAlign w:val="center"/>
          </w:tcPr>
          <w:p w14:paraId="5BD02762"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5B83CE11"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p>
        </w:tc>
        <w:tc>
          <w:tcPr>
            <w:tcW w:w="2126" w:type="dxa"/>
            <w:vAlign w:val="center"/>
          </w:tcPr>
          <w:p w14:paraId="6A85387E"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r>
      <w:tr w:rsidR="009A74F1" w:rsidRPr="00ED16E4" w14:paraId="0DF3CE27" w14:textId="77777777" w:rsidTr="00E42A66">
        <w:trPr>
          <w:trHeight w:val="340"/>
        </w:trPr>
        <w:tc>
          <w:tcPr>
            <w:tcW w:w="9213" w:type="dxa"/>
            <w:gridSpan w:val="3"/>
            <w:vAlign w:val="center"/>
          </w:tcPr>
          <w:p w14:paraId="71CE2F27"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b/>
                <w:spacing w:val="-6"/>
                <w:lang w:eastAsia="en-US"/>
              </w:rPr>
              <w:t>Ubezpieczenie Zielona Karta</w:t>
            </w:r>
          </w:p>
        </w:tc>
      </w:tr>
      <w:tr w:rsidR="009A74F1" w:rsidRPr="00ED16E4" w14:paraId="15CEE68E" w14:textId="77777777" w:rsidTr="00E42A66">
        <w:trPr>
          <w:trHeight w:val="340"/>
        </w:trPr>
        <w:tc>
          <w:tcPr>
            <w:tcW w:w="708" w:type="dxa"/>
            <w:vAlign w:val="center"/>
          </w:tcPr>
          <w:p w14:paraId="5D385FB2"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56BC0BFA" w14:textId="77777777" w:rsidR="009A74F1" w:rsidRPr="00ED16E4" w:rsidRDefault="009A74F1" w:rsidP="00AA0C42">
            <w:pPr>
              <w:widowControl w:val="0"/>
              <w:suppressAutoHyphens w:val="0"/>
              <w:spacing w:line="276" w:lineRule="auto"/>
              <w:jc w:val="center"/>
              <w:rPr>
                <w:rFonts w:ascii="Calibri" w:hAnsi="Calibri" w:cs="Calibri"/>
                <w:b/>
                <w:spacing w:val="-6"/>
                <w:lang w:eastAsia="en-US"/>
              </w:rPr>
            </w:pPr>
          </w:p>
        </w:tc>
        <w:tc>
          <w:tcPr>
            <w:tcW w:w="2126" w:type="dxa"/>
            <w:vAlign w:val="center"/>
          </w:tcPr>
          <w:p w14:paraId="07244745" w14:textId="77777777" w:rsidR="009A74F1" w:rsidRPr="00ED16E4" w:rsidRDefault="009A74F1" w:rsidP="00AA0C42">
            <w:pPr>
              <w:widowControl w:val="0"/>
              <w:suppressAutoHyphens w:val="0"/>
              <w:spacing w:line="276" w:lineRule="auto"/>
              <w:jc w:val="center"/>
              <w:rPr>
                <w:rFonts w:ascii="Calibri" w:hAnsi="Calibri" w:cs="Calibri"/>
                <w:spacing w:val="-6"/>
                <w:lang w:eastAsia="en-US"/>
              </w:rPr>
            </w:pPr>
          </w:p>
        </w:tc>
      </w:tr>
      <w:tr w:rsidR="002E5C6A" w:rsidRPr="00ED16E4" w14:paraId="06630450" w14:textId="77777777" w:rsidTr="00E42A66">
        <w:trPr>
          <w:trHeight w:val="340"/>
        </w:trPr>
        <w:tc>
          <w:tcPr>
            <w:tcW w:w="9213" w:type="dxa"/>
            <w:gridSpan w:val="3"/>
            <w:vAlign w:val="center"/>
          </w:tcPr>
          <w:p w14:paraId="0E7700B6" w14:textId="70E033E1" w:rsidR="002E5C6A" w:rsidRPr="00ED16E4" w:rsidRDefault="002E5C6A"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b/>
                <w:spacing w:val="-6"/>
                <w:lang w:eastAsia="en-US"/>
              </w:rPr>
              <w:t xml:space="preserve">Ubezpieczenie </w:t>
            </w:r>
            <w:proofErr w:type="spellStart"/>
            <w:r w:rsidRPr="00ED16E4">
              <w:rPr>
                <w:rFonts w:ascii="Calibri" w:hAnsi="Calibri" w:cs="Calibri"/>
                <w:b/>
                <w:spacing w:val="-6"/>
                <w:lang w:eastAsia="en-US"/>
              </w:rPr>
              <w:t>assistance</w:t>
            </w:r>
            <w:proofErr w:type="spellEnd"/>
            <w:r w:rsidRPr="00ED16E4">
              <w:rPr>
                <w:rFonts w:ascii="Calibri" w:hAnsi="Calibri" w:cs="Calibri"/>
                <w:b/>
                <w:spacing w:val="-6"/>
                <w:lang w:eastAsia="en-US"/>
              </w:rPr>
              <w:t xml:space="preserve"> (rozszerzone, odpłatne)</w:t>
            </w:r>
          </w:p>
        </w:tc>
      </w:tr>
      <w:tr w:rsidR="002E5C6A" w:rsidRPr="00ED16E4" w14:paraId="552B8F57" w14:textId="77777777" w:rsidTr="00E42A66">
        <w:trPr>
          <w:trHeight w:val="340"/>
        </w:trPr>
        <w:tc>
          <w:tcPr>
            <w:tcW w:w="708" w:type="dxa"/>
            <w:vAlign w:val="center"/>
          </w:tcPr>
          <w:p w14:paraId="1C3E6E3E" w14:textId="77777777" w:rsidR="002E5C6A" w:rsidRPr="00ED16E4" w:rsidRDefault="002E5C6A"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22180C5A" w14:textId="77777777" w:rsidR="002E5C6A" w:rsidRPr="00ED16E4" w:rsidRDefault="002E5C6A" w:rsidP="00AA0C42">
            <w:pPr>
              <w:widowControl w:val="0"/>
              <w:suppressAutoHyphens w:val="0"/>
              <w:spacing w:line="276" w:lineRule="auto"/>
              <w:jc w:val="center"/>
              <w:rPr>
                <w:rFonts w:ascii="Calibri" w:hAnsi="Calibri" w:cs="Calibri"/>
                <w:b/>
                <w:spacing w:val="-6"/>
                <w:lang w:eastAsia="en-US"/>
              </w:rPr>
            </w:pPr>
          </w:p>
        </w:tc>
        <w:tc>
          <w:tcPr>
            <w:tcW w:w="2126" w:type="dxa"/>
            <w:vAlign w:val="center"/>
          </w:tcPr>
          <w:p w14:paraId="0F9EABA5" w14:textId="77777777" w:rsidR="002E5C6A" w:rsidRPr="00ED16E4" w:rsidRDefault="002E5C6A" w:rsidP="00AA0C42">
            <w:pPr>
              <w:widowControl w:val="0"/>
              <w:suppressAutoHyphens w:val="0"/>
              <w:spacing w:line="276" w:lineRule="auto"/>
              <w:jc w:val="center"/>
              <w:rPr>
                <w:rFonts w:ascii="Calibri" w:hAnsi="Calibri" w:cs="Calibri"/>
                <w:spacing w:val="-6"/>
                <w:lang w:eastAsia="en-US"/>
              </w:rPr>
            </w:pPr>
          </w:p>
        </w:tc>
      </w:tr>
      <w:tr w:rsidR="002E5C6A" w:rsidRPr="00ED16E4" w14:paraId="5A51E19B" w14:textId="77777777" w:rsidTr="00E42A66">
        <w:trPr>
          <w:trHeight w:val="340"/>
        </w:trPr>
        <w:tc>
          <w:tcPr>
            <w:tcW w:w="9213" w:type="dxa"/>
            <w:gridSpan w:val="3"/>
            <w:vAlign w:val="center"/>
          </w:tcPr>
          <w:p w14:paraId="4B7172E7" w14:textId="1591F1E3" w:rsidR="002E5C6A" w:rsidRPr="00ED16E4" w:rsidRDefault="004F2FD0" w:rsidP="00AA0C42">
            <w:pPr>
              <w:widowControl w:val="0"/>
              <w:suppressAutoHyphens w:val="0"/>
              <w:spacing w:line="276" w:lineRule="auto"/>
              <w:jc w:val="center"/>
              <w:rPr>
                <w:rFonts w:ascii="Calibri" w:hAnsi="Calibri" w:cs="Calibri"/>
                <w:spacing w:val="-6"/>
                <w:lang w:eastAsia="en-US"/>
              </w:rPr>
            </w:pPr>
            <w:r w:rsidRPr="004F2FD0">
              <w:rPr>
                <w:rFonts w:ascii="Calibri" w:hAnsi="Calibri" w:cs="Calibri"/>
                <w:b/>
                <w:spacing w:val="-6"/>
                <w:lang w:eastAsia="en-US"/>
              </w:rPr>
              <w:t xml:space="preserve">Nazwa zastosowanego najszerszego wariantu </w:t>
            </w:r>
            <w:proofErr w:type="spellStart"/>
            <w:r w:rsidRPr="004F2FD0">
              <w:rPr>
                <w:rFonts w:ascii="Calibri" w:hAnsi="Calibri" w:cs="Calibri"/>
                <w:b/>
                <w:spacing w:val="-6"/>
                <w:lang w:eastAsia="en-US"/>
              </w:rPr>
              <w:t>assistance</w:t>
            </w:r>
            <w:proofErr w:type="spellEnd"/>
            <w:r w:rsidRPr="004F2FD0">
              <w:rPr>
                <w:rFonts w:ascii="Calibri" w:hAnsi="Calibri" w:cs="Calibri"/>
                <w:b/>
                <w:spacing w:val="-6"/>
                <w:lang w:eastAsia="en-US"/>
              </w:rPr>
              <w:t xml:space="preserve"> (najszerszego wg </w:t>
            </w:r>
            <w:proofErr w:type="spellStart"/>
            <w:r w:rsidRPr="004F2FD0">
              <w:rPr>
                <w:rFonts w:ascii="Calibri" w:hAnsi="Calibri" w:cs="Calibri"/>
                <w:b/>
                <w:spacing w:val="-6"/>
                <w:lang w:eastAsia="en-US"/>
              </w:rPr>
              <w:t>o.w.u</w:t>
            </w:r>
            <w:proofErr w:type="spellEnd"/>
            <w:r w:rsidRPr="004F2FD0">
              <w:rPr>
                <w:rFonts w:ascii="Calibri" w:hAnsi="Calibri" w:cs="Calibri"/>
                <w:b/>
                <w:spacing w:val="-6"/>
                <w:lang w:eastAsia="en-US"/>
              </w:rPr>
              <w:t>.)</w:t>
            </w:r>
            <w:r>
              <w:rPr>
                <w:rFonts w:ascii="Calibri" w:hAnsi="Calibri" w:cs="Calibri"/>
                <w:b/>
                <w:spacing w:val="-6"/>
                <w:lang w:eastAsia="en-US"/>
              </w:rPr>
              <w:t>*</w:t>
            </w:r>
          </w:p>
        </w:tc>
      </w:tr>
      <w:tr w:rsidR="002E5C6A" w:rsidRPr="00ED16E4" w14:paraId="09EE01CC" w14:textId="77777777" w:rsidTr="00E42A66">
        <w:trPr>
          <w:trHeight w:val="340"/>
        </w:trPr>
        <w:tc>
          <w:tcPr>
            <w:tcW w:w="9213" w:type="dxa"/>
            <w:gridSpan w:val="3"/>
            <w:vAlign w:val="center"/>
          </w:tcPr>
          <w:p w14:paraId="297F0BA2" w14:textId="77777777" w:rsidR="002E5C6A" w:rsidRPr="00ED16E4" w:rsidRDefault="002E5C6A" w:rsidP="00AA0C42">
            <w:pPr>
              <w:widowControl w:val="0"/>
              <w:suppressAutoHyphens w:val="0"/>
              <w:spacing w:line="276" w:lineRule="auto"/>
              <w:jc w:val="center"/>
              <w:rPr>
                <w:rFonts w:ascii="Calibri" w:hAnsi="Calibri" w:cs="Calibri"/>
                <w:spacing w:val="-6"/>
                <w:lang w:eastAsia="en-US"/>
              </w:rPr>
            </w:pPr>
          </w:p>
        </w:tc>
      </w:tr>
      <w:tr w:rsidR="002E5C6A" w:rsidRPr="00ED16E4" w14:paraId="7B06BB30" w14:textId="77777777" w:rsidTr="00E42A66">
        <w:trPr>
          <w:trHeight w:val="340"/>
        </w:trPr>
        <w:tc>
          <w:tcPr>
            <w:tcW w:w="9213" w:type="dxa"/>
            <w:gridSpan w:val="3"/>
            <w:shd w:val="pct10" w:color="auto" w:fill="auto"/>
            <w:vAlign w:val="center"/>
          </w:tcPr>
          <w:p w14:paraId="3D6F89D0" w14:textId="77777777" w:rsidR="002E5C6A" w:rsidRPr="00ED16E4" w:rsidRDefault="002E5C6A"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Część III zamówienia</w:t>
            </w:r>
          </w:p>
        </w:tc>
      </w:tr>
      <w:tr w:rsidR="002E5C6A" w:rsidRPr="00ED16E4" w14:paraId="059A8B05" w14:textId="77777777" w:rsidTr="00E42A66">
        <w:trPr>
          <w:trHeight w:val="340"/>
        </w:trPr>
        <w:tc>
          <w:tcPr>
            <w:tcW w:w="9213" w:type="dxa"/>
            <w:gridSpan w:val="3"/>
            <w:vAlign w:val="center"/>
          </w:tcPr>
          <w:p w14:paraId="4C481D58" w14:textId="2742BA3D" w:rsidR="002E5C6A" w:rsidRPr="00ED16E4" w:rsidRDefault="002E5C6A"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Ubezpieczenie następstw nieszczęśliwych wypadków członków OSP</w:t>
            </w:r>
          </w:p>
        </w:tc>
      </w:tr>
      <w:tr w:rsidR="002E5C6A" w:rsidRPr="00ED16E4" w14:paraId="155C4582" w14:textId="77777777" w:rsidTr="00E42A66">
        <w:trPr>
          <w:trHeight w:val="340"/>
        </w:trPr>
        <w:tc>
          <w:tcPr>
            <w:tcW w:w="708" w:type="dxa"/>
            <w:vAlign w:val="center"/>
          </w:tcPr>
          <w:p w14:paraId="7F6CB45E" w14:textId="77777777" w:rsidR="002E5C6A" w:rsidRPr="00ED16E4" w:rsidRDefault="002E5C6A"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08507E67" w14:textId="77777777" w:rsidR="002E5C6A" w:rsidRPr="00ED16E4" w:rsidRDefault="002E5C6A" w:rsidP="00AA0C42">
            <w:pPr>
              <w:widowControl w:val="0"/>
              <w:suppressAutoHyphens w:val="0"/>
              <w:spacing w:line="276" w:lineRule="auto"/>
              <w:jc w:val="center"/>
              <w:rPr>
                <w:rFonts w:ascii="Calibri" w:hAnsi="Calibri" w:cs="Calibri"/>
                <w:spacing w:val="-6"/>
                <w:lang w:eastAsia="en-US"/>
              </w:rPr>
            </w:pPr>
          </w:p>
        </w:tc>
        <w:tc>
          <w:tcPr>
            <w:tcW w:w="2126" w:type="dxa"/>
            <w:vAlign w:val="center"/>
          </w:tcPr>
          <w:p w14:paraId="130DD976" w14:textId="77777777" w:rsidR="002E5C6A" w:rsidRPr="00ED16E4" w:rsidRDefault="002E5C6A" w:rsidP="00AA0C42">
            <w:pPr>
              <w:widowControl w:val="0"/>
              <w:suppressAutoHyphens w:val="0"/>
              <w:spacing w:line="276" w:lineRule="auto"/>
              <w:jc w:val="center"/>
              <w:rPr>
                <w:rFonts w:ascii="Calibri" w:hAnsi="Calibri" w:cs="Calibri"/>
                <w:spacing w:val="-6"/>
                <w:lang w:eastAsia="en-US"/>
              </w:rPr>
            </w:pPr>
          </w:p>
        </w:tc>
      </w:tr>
      <w:tr w:rsidR="00FD0885" w:rsidRPr="00ED16E4" w14:paraId="76A949BA" w14:textId="77777777" w:rsidTr="00FD0885">
        <w:trPr>
          <w:trHeight w:val="340"/>
        </w:trPr>
        <w:tc>
          <w:tcPr>
            <w:tcW w:w="9213" w:type="dxa"/>
            <w:gridSpan w:val="3"/>
            <w:shd w:val="clear" w:color="auto" w:fill="D9D9D9" w:themeFill="background1" w:themeFillShade="D9"/>
            <w:vAlign w:val="center"/>
          </w:tcPr>
          <w:p w14:paraId="79CE33E1" w14:textId="1511F196" w:rsidR="00FD0885" w:rsidRPr="00ED16E4" w:rsidRDefault="00FD0885"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b/>
                <w:spacing w:val="-6"/>
                <w:lang w:eastAsia="en-US"/>
              </w:rPr>
              <w:t>Część I</w:t>
            </w:r>
            <w:r>
              <w:rPr>
                <w:rFonts w:ascii="Calibri" w:hAnsi="Calibri" w:cs="Calibri"/>
                <w:b/>
                <w:spacing w:val="-6"/>
                <w:lang w:eastAsia="en-US"/>
              </w:rPr>
              <w:t>V</w:t>
            </w:r>
            <w:r w:rsidRPr="00ED16E4">
              <w:rPr>
                <w:rFonts w:ascii="Calibri" w:hAnsi="Calibri" w:cs="Calibri"/>
                <w:b/>
                <w:spacing w:val="-6"/>
                <w:lang w:eastAsia="en-US"/>
              </w:rPr>
              <w:t xml:space="preserve"> zamówienia</w:t>
            </w:r>
          </w:p>
        </w:tc>
      </w:tr>
      <w:tr w:rsidR="00FD0885" w:rsidRPr="00ED16E4" w14:paraId="337F87AE" w14:textId="77777777" w:rsidTr="00922A79">
        <w:trPr>
          <w:trHeight w:val="340"/>
        </w:trPr>
        <w:tc>
          <w:tcPr>
            <w:tcW w:w="9213" w:type="dxa"/>
            <w:gridSpan w:val="3"/>
            <w:vAlign w:val="center"/>
          </w:tcPr>
          <w:p w14:paraId="56812544" w14:textId="4B7EF9BA" w:rsidR="00FD0885" w:rsidRPr="00ED16E4" w:rsidRDefault="00FD0885" w:rsidP="00AA0C42">
            <w:pPr>
              <w:widowControl w:val="0"/>
              <w:suppressAutoHyphens w:val="0"/>
              <w:spacing w:line="276" w:lineRule="auto"/>
              <w:jc w:val="center"/>
              <w:rPr>
                <w:rFonts w:ascii="Calibri" w:hAnsi="Calibri" w:cs="Calibri"/>
                <w:spacing w:val="-6"/>
                <w:lang w:eastAsia="en-US"/>
              </w:rPr>
            </w:pPr>
            <w:r w:rsidRPr="00ED16E4">
              <w:rPr>
                <w:rFonts w:ascii="Calibri" w:hAnsi="Calibri" w:cs="Calibri"/>
                <w:b/>
                <w:spacing w:val="-6"/>
                <w:lang w:eastAsia="en-US"/>
              </w:rPr>
              <w:t>Ubezpieczenie odpowiedzialności cywilnej</w:t>
            </w:r>
          </w:p>
        </w:tc>
      </w:tr>
      <w:tr w:rsidR="00FD0885" w:rsidRPr="00ED16E4" w14:paraId="66C561F4" w14:textId="77777777" w:rsidTr="00E42A66">
        <w:trPr>
          <w:trHeight w:val="340"/>
        </w:trPr>
        <w:tc>
          <w:tcPr>
            <w:tcW w:w="708" w:type="dxa"/>
            <w:vAlign w:val="center"/>
          </w:tcPr>
          <w:p w14:paraId="3E850038" w14:textId="77777777" w:rsidR="00FD0885" w:rsidRPr="00ED16E4" w:rsidRDefault="00FD0885" w:rsidP="00AA0C42">
            <w:pPr>
              <w:widowControl w:val="0"/>
              <w:suppressAutoHyphens w:val="0"/>
              <w:spacing w:line="276" w:lineRule="auto"/>
              <w:jc w:val="center"/>
              <w:rPr>
                <w:rFonts w:ascii="Calibri" w:hAnsi="Calibri" w:cs="Calibri"/>
                <w:spacing w:val="-6"/>
                <w:lang w:eastAsia="en-US"/>
              </w:rPr>
            </w:pPr>
          </w:p>
        </w:tc>
        <w:tc>
          <w:tcPr>
            <w:tcW w:w="6379" w:type="dxa"/>
            <w:vAlign w:val="center"/>
          </w:tcPr>
          <w:p w14:paraId="0F662E4D" w14:textId="77777777" w:rsidR="00FD0885" w:rsidRPr="00ED16E4" w:rsidRDefault="00FD0885" w:rsidP="00AA0C42">
            <w:pPr>
              <w:widowControl w:val="0"/>
              <w:suppressAutoHyphens w:val="0"/>
              <w:spacing w:line="276" w:lineRule="auto"/>
              <w:jc w:val="center"/>
              <w:rPr>
                <w:rFonts w:ascii="Calibri" w:hAnsi="Calibri" w:cs="Calibri"/>
                <w:spacing w:val="-6"/>
                <w:lang w:eastAsia="en-US"/>
              </w:rPr>
            </w:pPr>
          </w:p>
        </w:tc>
        <w:tc>
          <w:tcPr>
            <w:tcW w:w="2126" w:type="dxa"/>
            <w:vAlign w:val="center"/>
          </w:tcPr>
          <w:p w14:paraId="5E0AFE29" w14:textId="77777777" w:rsidR="00FD0885" w:rsidRPr="00ED16E4" w:rsidRDefault="00FD0885" w:rsidP="00AA0C42">
            <w:pPr>
              <w:widowControl w:val="0"/>
              <w:suppressAutoHyphens w:val="0"/>
              <w:spacing w:line="276" w:lineRule="auto"/>
              <w:jc w:val="center"/>
              <w:rPr>
                <w:rFonts w:ascii="Calibri" w:hAnsi="Calibri" w:cs="Calibri"/>
                <w:spacing w:val="-6"/>
                <w:lang w:eastAsia="en-US"/>
              </w:rPr>
            </w:pPr>
          </w:p>
        </w:tc>
      </w:tr>
    </w:tbl>
    <w:p w14:paraId="6A40A76A" w14:textId="76A71F90" w:rsidR="004F2FD0" w:rsidRDefault="004F2FD0" w:rsidP="00AA0C42">
      <w:pPr>
        <w:widowControl w:val="0"/>
        <w:tabs>
          <w:tab w:val="left" w:pos="426"/>
        </w:tabs>
        <w:suppressAutoHyphens w:val="0"/>
        <w:spacing w:before="120" w:line="360" w:lineRule="auto"/>
        <w:ind w:left="426"/>
        <w:rPr>
          <w:rFonts w:ascii="Calibri" w:eastAsia="Calibri" w:hAnsi="Calibri" w:cs="Calibri"/>
          <w:bCs/>
          <w:spacing w:val="-6"/>
          <w:lang w:eastAsia="en-US"/>
        </w:rPr>
      </w:pPr>
      <w:r w:rsidRPr="004F2FD0">
        <w:rPr>
          <w:rFonts w:ascii="Calibri" w:eastAsia="Calibri" w:hAnsi="Calibri" w:cs="Calibri"/>
          <w:bCs/>
          <w:spacing w:val="-6"/>
          <w:lang w:eastAsia="en-US"/>
        </w:rPr>
        <w:t xml:space="preserve">* wykonawca wskazuje najszerszy wg </w:t>
      </w:r>
      <w:proofErr w:type="spellStart"/>
      <w:r w:rsidRPr="004F2FD0">
        <w:rPr>
          <w:rFonts w:ascii="Calibri" w:eastAsia="Calibri" w:hAnsi="Calibri" w:cs="Calibri"/>
          <w:bCs/>
          <w:spacing w:val="-6"/>
          <w:lang w:eastAsia="en-US"/>
        </w:rPr>
        <w:t>o.w.u</w:t>
      </w:r>
      <w:proofErr w:type="spellEnd"/>
      <w:r w:rsidRPr="004F2FD0">
        <w:rPr>
          <w:rFonts w:ascii="Calibri" w:eastAsia="Calibri" w:hAnsi="Calibri" w:cs="Calibri"/>
          <w:bCs/>
          <w:spacing w:val="-6"/>
          <w:lang w:eastAsia="en-US"/>
        </w:rPr>
        <w:t xml:space="preserve">. wariant </w:t>
      </w:r>
      <w:proofErr w:type="spellStart"/>
      <w:r w:rsidRPr="004F2FD0">
        <w:rPr>
          <w:rFonts w:ascii="Calibri" w:eastAsia="Calibri" w:hAnsi="Calibri" w:cs="Calibri"/>
          <w:bCs/>
          <w:spacing w:val="-6"/>
          <w:lang w:eastAsia="en-US"/>
        </w:rPr>
        <w:t>assistance</w:t>
      </w:r>
      <w:proofErr w:type="spellEnd"/>
    </w:p>
    <w:p w14:paraId="72F5CA1B" w14:textId="1AF9550E" w:rsidR="00F26AA6" w:rsidRPr="00ED16E4" w:rsidRDefault="00F26AA6" w:rsidP="00325CA0">
      <w:pPr>
        <w:widowControl w:val="0"/>
        <w:numPr>
          <w:ilvl w:val="0"/>
          <w:numId w:val="61"/>
        </w:numPr>
        <w:tabs>
          <w:tab w:val="left" w:pos="426"/>
        </w:tabs>
        <w:suppressAutoHyphens w:val="0"/>
        <w:spacing w:before="240" w:line="360" w:lineRule="auto"/>
        <w:ind w:left="426" w:hanging="426"/>
        <w:rPr>
          <w:rFonts w:ascii="Calibri" w:eastAsia="Calibri" w:hAnsi="Calibri" w:cs="Calibri"/>
          <w:b/>
          <w:spacing w:val="-6"/>
          <w:lang w:eastAsia="en-US"/>
        </w:rPr>
      </w:pPr>
      <w:r w:rsidRPr="00ED16E4">
        <w:rPr>
          <w:rFonts w:ascii="Calibri" w:eastAsia="Calibri" w:hAnsi="Calibri" w:cs="Calibri"/>
          <w:b/>
          <w:spacing w:val="-6"/>
          <w:lang w:eastAsia="en-US"/>
        </w:rPr>
        <w:t>Załącznikami do niniejszej oferty są następujące dokumenty:</w:t>
      </w:r>
    </w:p>
    <w:p w14:paraId="5A577042" w14:textId="06BB4F31" w:rsidR="00F26AA6" w:rsidRPr="00ED16E4" w:rsidRDefault="00F26AA6" w:rsidP="00AA0C42">
      <w:pPr>
        <w:widowControl w:val="0"/>
        <w:tabs>
          <w:tab w:val="left" w:pos="426"/>
        </w:tabs>
        <w:suppressAutoHyphens w:val="0"/>
        <w:spacing w:before="120" w:line="360" w:lineRule="auto"/>
        <w:ind w:left="426"/>
        <w:rPr>
          <w:rFonts w:ascii="Calibri" w:eastAsia="Calibri" w:hAnsi="Calibri" w:cs="Calibri"/>
          <w:b/>
          <w:i/>
          <w:iCs/>
          <w:spacing w:val="-6"/>
          <w:lang w:eastAsia="en-US"/>
        </w:rPr>
      </w:pPr>
      <w:r w:rsidRPr="00ED16E4">
        <w:rPr>
          <w:rFonts w:ascii="Calibri" w:eastAsia="Calibri" w:hAnsi="Calibri" w:cs="Calibri"/>
          <w:b/>
          <w:i/>
          <w:iCs/>
          <w:spacing w:val="-6"/>
          <w:lang w:eastAsia="en-US"/>
        </w:rPr>
        <w:t xml:space="preserve">Tabela nr </w:t>
      </w:r>
      <w:r w:rsidR="00FD0885">
        <w:rPr>
          <w:rFonts w:ascii="Calibri" w:eastAsia="Calibri" w:hAnsi="Calibri" w:cs="Calibri"/>
          <w:b/>
          <w:i/>
          <w:iCs/>
          <w:spacing w:val="-6"/>
          <w:lang w:eastAsia="en-US"/>
        </w:rPr>
        <w:t>11</w:t>
      </w:r>
      <w:r w:rsidRPr="00ED16E4">
        <w:rPr>
          <w:rFonts w:ascii="Calibri" w:eastAsia="Calibri" w:hAnsi="Calibri" w:cs="Calibri"/>
          <w:b/>
          <w:i/>
          <w:iCs/>
          <w:spacing w:val="-6"/>
          <w:lang w:eastAsia="en-US"/>
        </w:rPr>
        <w:t>: Wykaz załączników do oferty</w:t>
      </w:r>
      <w:r w:rsidR="007F1AF7" w:rsidRPr="00ED16E4">
        <w:rPr>
          <w:rFonts w:ascii="Calibri" w:eastAsia="Calibri" w:hAnsi="Calibri" w:cs="Calibri"/>
          <w:b/>
          <w:i/>
          <w:iCs/>
          <w:spacing w:val="-6"/>
          <w:lang w:eastAsia="en-US"/>
        </w:rPr>
        <w:t>.</w:t>
      </w:r>
    </w:p>
    <w:p w14:paraId="44401278" w14:textId="0286A83D" w:rsidR="007F1AF7" w:rsidRPr="00ED16E4" w:rsidRDefault="007F1AF7" w:rsidP="00AA0C42">
      <w:pPr>
        <w:widowControl w:val="0"/>
        <w:tabs>
          <w:tab w:val="left" w:pos="426"/>
        </w:tabs>
        <w:suppressAutoHyphens w:val="0"/>
        <w:spacing w:before="120" w:after="120" w:line="360" w:lineRule="auto"/>
        <w:ind w:left="426"/>
        <w:rPr>
          <w:rFonts w:ascii="Calibri" w:hAnsi="Calibri" w:cs="Calibri"/>
          <w:i/>
          <w:spacing w:val="-6"/>
          <w:lang w:eastAsia="en-US"/>
        </w:rPr>
      </w:pPr>
      <w:r w:rsidRPr="00ED16E4">
        <w:rPr>
          <w:rFonts w:ascii="Calibri" w:hAnsi="Calibri" w:cs="Calibri"/>
          <w:b/>
          <w:bCs/>
          <w:i/>
          <w:spacing w:val="-6"/>
          <w:lang w:eastAsia="en-US"/>
        </w:rPr>
        <w:t>Opis tabeli</w:t>
      </w:r>
      <w:r w:rsidRPr="00ED16E4">
        <w:rPr>
          <w:rFonts w:ascii="Calibri" w:hAnsi="Calibri" w:cs="Calibri"/>
          <w:i/>
          <w:spacing w:val="-6"/>
          <w:lang w:eastAsia="en-US"/>
        </w:rPr>
        <w:t>: tabela składa się z dwóch kolumn. W kolumnie pierwszej przewidziano numer porządkowy, w kolumnie drugiej wyszczególnienie załączników do oferty.</w:t>
      </w:r>
    </w:p>
    <w:tbl>
      <w:tblPr>
        <w:tblW w:w="0" w:type="auto"/>
        <w:tblInd w:w="4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493"/>
        <w:gridCol w:w="8647"/>
      </w:tblGrid>
      <w:tr w:rsidR="00434096" w:rsidRPr="00ED16E4" w14:paraId="098589A3" w14:textId="77777777" w:rsidTr="008D6349">
        <w:trPr>
          <w:trHeight w:val="397"/>
        </w:trPr>
        <w:tc>
          <w:tcPr>
            <w:tcW w:w="425" w:type="dxa"/>
            <w:vAlign w:val="center"/>
          </w:tcPr>
          <w:p w14:paraId="677A76F4" w14:textId="77777777" w:rsidR="00F26AA6" w:rsidRPr="00ED16E4" w:rsidRDefault="00F26AA6"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Lp.</w:t>
            </w:r>
          </w:p>
        </w:tc>
        <w:tc>
          <w:tcPr>
            <w:tcW w:w="8647" w:type="dxa"/>
            <w:vAlign w:val="center"/>
          </w:tcPr>
          <w:p w14:paraId="60326CD1" w14:textId="77777777" w:rsidR="00F26AA6" w:rsidRPr="00ED16E4" w:rsidRDefault="00F26AA6" w:rsidP="00AA0C42">
            <w:pPr>
              <w:widowControl w:val="0"/>
              <w:suppressAutoHyphens w:val="0"/>
              <w:spacing w:line="276" w:lineRule="auto"/>
              <w:jc w:val="center"/>
              <w:rPr>
                <w:rFonts w:ascii="Calibri" w:hAnsi="Calibri" w:cs="Calibri"/>
                <w:b/>
                <w:spacing w:val="-6"/>
                <w:lang w:eastAsia="en-US"/>
              </w:rPr>
            </w:pPr>
            <w:r w:rsidRPr="00ED16E4">
              <w:rPr>
                <w:rFonts w:ascii="Calibri" w:hAnsi="Calibri" w:cs="Calibri"/>
                <w:b/>
                <w:spacing w:val="-6"/>
                <w:lang w:eastAsia="en-US"/>
              </w:rPr>
              <w:t>Wyszczególnienie</w:t>
            </w:r>
          </w:p>
        </w:tc>
      </w:tr>
      <w:tr w:rsidR="00434096" w:rsidRPr="00ED16E4" w14:paraId="4822FE14" w14:textId="77777777" w:rsidTr="008D6349">
        <w:trPr>
          <w:trHeight w:val="397"/>
        </w:trPr>
        <w:tc>
          <w:tcPr>
            <w:tcW w:w="425" w:type="dxa"/>
            <w:vAlign w:val="center"/>
          </w:tcPr>
          <w:p w14:paraId="62FDE16B" w14:textId="77777777" w:rsidR="00F26AA6" w:rsidRPr="00ED16E4" w:rsidRDefault="00F26AA6" w:rsidP="00AA0C42">
            <w:pPr>
              <w:widowControl w:val="0"/>
              <w:suppressAutoHyphens w:val="0"/>
              <w:spacing w:line="276" w:lineRule="auto"/>
              <w:jc w:val="center"/>
              <w:rPr>
                <w:rFonts w:ascii="Calibri" w:hAnsi="Calibri" w:cs="Calibri"/>
                <w:spacing w:val="-6"/>
                <w:lang w:eastAsia="en-US"/>
              </w:rPr>
            </w:pPr>
          </w:p>
        </w:tc>
        <w:tc>
          <w:tcPr>
            <w:tcW w:w="8647" w:type="dxa"/>
            <w:vAlign w:val="center"/>
          </w:tcPr>
          <w:p w14:paraId="40BDB058" w14:textId="77777777" w:rsidR="00F26AA6" w:rsidRPr="00ED16E4" w:rsidRDefault="00F26AA6" w:rsidP="00AA0C42">
            <w:pPr>
              <w:widowControl w:val="0"/>
              <w:suppressAutoHyphens w:val="0"/>
              <w:spacing w:line="276" w:lineRule="auto"/>
              <w:jc w:val="center"/>
              <w:rPr>
                <w:rFonts w:ascii="Calibri" w:hAnsi="Calibri" w:cs="Calibri"/>
                <w:spacing w:val="-6"/>
                <w:lang w:eastAsia="en-US"/>
              </w:rPr>
            </w:pPr>
          </w:p>
        </w:tc>
      </w:tr>
      <w:tr w:rsidR="00D6793C" w:rsidRPr="00ED16E4" w14:paraId="069F10D7" w14:textId="77777777" w:rsidTr="008D6349">
        <w:trPr>
          <w:trHeight w:val="397"/>
        </w:trPr>
        <w:tc>
          <w:tcPr>
            <w:tcW w:w="425" w:type="dxa"/>
            <w:vAlign w:val="center"/>
          </w:tcPr>
          <w:p w14:paraId="2C303A75" w14:textId="77777777" w:rsidR="00D6793C" w:rsidRPr="00ED16E4" w:rsidRDefault="00D6793C" w:rsidP="00AA0C42">
            <w:pPr>
              <w:widowControl w:val="0"/>
              <w:suppressAutoHyphens w:val="0"/>
              <w:spacing w:line="276" w:lineRule="auto"/>
              <w:jc w:val="center"/>
              <w:rPr>
                <w:rFonts w:ascii="Calibri" w:hAnsi="Calibri" w:cs="Calibri"/>
                <w:spacing w:val="-6"/>
                <w:lang w:eastAsia="en-US"/>
              </w:rPr>
            </w:pPr>
          </w:p>
        </w:tc>
        <w:tc>
          <w:tcPr>
            <w:tcW w:w="8647" w:type="dxa"/>
            <w:vAlign w:val="center"/>
          </w:tcPr>
          <w:p w14:paraId="513F5B51" w14:textId="77777777" w:rsidR="00D6793C" w:rsidRPr="00ED16E4" w:rsidRDefault="00D6793C" w:rsidP="00AA0C42">
            <w:pPr>
              <w:widowControl w:val="0"/>
              <w:suppressAutoHyphens w:val="0"/>
              <w:spacing w:line="276" w:lineRule="auto"/>
              <w:jc w:val="center"/>
              <w:rPr>
                <w:rFonts w:ascii="Calibri" w:hAnsi="Calibri" w:cs="Calibri"/>
                <w:spacing w:val="-6"/>
                <w:lang w:eastAsia="en-US"/>
              </w:rPr>
            </w:pPr>
          </w:p>
        </w:tc>
      </w:tr>
      <w:tr w:rsidR="00D6793C" w:rsidRPr="00ED16E4" w14:paraId="26323141" w14:textId="77777777" w:rsidTr="008D6349">
        <w:trPr>
          <w:trHeight w:val="397"/>
        </w:trPr>
        <w:tc>
          <w:tcPr>
            <w:tcW w:w="425" w:type="dxa"/>
            <w:vAlign w:val="center"/>
          </w:tcPr>
          <w:p w14:paraId="4E18B54C" w14:textId="77777777" w:rsidR="00D6793C" w:rsidRPr="00ED16E4" w:rsidRDefault="00D6793C" w:rsidP="00AA0C42">
            <w:pPr>
              <w:widowControl w:val="0"/>
              <w:suppressAutoHyphens w:val="0"/>
              <w:spacing w:line="276" w:lineRule="auto"/>
              <w:jc w:val="center"/>
              <w:rPr>
                <w:rFonts w:ascii="Calibri" w:hAnsi="Calibri" w:cs="Calibri"/>
                <w:spacing w:val="-6"/>
                <w:lang w:eastAsia="en-US"/>
              </w:rPr>
            </w:pPr>
          </w:p>
        </w:tc>
        <w:tc>
          <w:tcPr>
            <w:tcW w:w="8647" w:type="dxa"/>
            <w:vAlign w:val="center"/>
          </w:tcPr>
          <w:p w14:paraId="24EFFFB9" w14:textId="77777777" w:rsidR="00D6793C" w:rsidRPr="00ED16E4" w:rsidRDefault="00D6793C" w:rsidP="00AA0C42">
            <w:pPr>
              <w:widowControl w:val="0"/>
              <w:suppressAutoHyphens w:val="0"/>
              <w:spacing w:line="276" w:lineRule="auto"/>
              <w:jc w:val="center"/>
              <w:rPr>
                <w:rFonts w:ascii="Calibri" w:hAnsi="Calibri" w:cs="Calibri"/>
                <w:spacing w:val="-6"/>
                <w:lang w:eastAsia="en-US"/>
              </w:rPr>
            </w:pPr>
          </w:p>
        </w:tc>
      </w:tr>
      <w:tr w:rsidR="00434096" w:rsidRPr="00ED16E4" w14:paraId="67A0B033" w14:textId="77777777" w:rsidTr="008D6349">
        <w:trPr>
          <w:trHeight w:val="397"/>
        </w:trPr>
        <w:tc>
          <w:tcPr>
            <w:tcW w:w="425" w:type="dxa"/>
            <w:vAlign w:val="center"/>
          </w:tcPr>
          <w:p w14:paraId="017A2481" w14:textId="77777777" w:rsidR="00F26AA6" w:rsidRPr="00ED16E4" w:rsidRDefault="00F26AA6" w:rsidP="00AA0C42">
            <w:pPr>
              <w:widowControl w:val="0"/>
              <w:suppressAutoHyphens w:val="0"/>
              <w:spacing w:line="276" w:lineRule="auto"/>
              <w:jc w:val="center"/>
              <w:rPr>
                <w:rFonts w:ascii="Calibri" w:hAnsi="Calibri" w:cs="Calibri"/>
                <w:spacing w:val="-6"/>
                <w:lang w:eastAsia="en-US"/>
              </w:rPr>
            </w:pPr>
          </w:p>
        </w:tc>
        <w:tc>
          <w:tcPr>
            <w:tcW w:w="8647" w:type="dxa"/>
            <w:vAlign w:val="center"/>
          </w:tcPr>
          <w:p w14:paraId="45D7172B" w14:textId="77777777" w:rsidR="00F26AA6" w:rsidRPr="00ED16E4" w:rsidRDefault="00F26AA6" w:rsidP="00AA0C42">
            <w:pPr>
              <w:widowControl w:val="0"/>
              <w:suppressAutoHyphens w:val="0"/>
              <w:spacing w:line="276" w:lineRule="auto"/>
              <w:jc w:val="center"/>
              <w:rPr>
                <w:rFonts w:ascii="Calibri" w:hAnsi="Calibri" w:cs="Calibri"/>
                <w:spacing w:val="-6"/>
                <w:lang w:eastAsia="en-US"/>
              </w:rPr>
            </w:pPr>
          </w:p>
        </w:tc>
      </w:tr>
      <w:tr w:rsidR="00434096" w:rsidRPr="00ED16E4" w14:paraId="2E74AF8A" w14:textId="77777777" w:rsidTr="008D6349">
        <w:trPr>
          <w:trHeight w:val="397"/>
        </w:trPr>
        <w:tc>
          <w:tcPr>
            <w:tcW w:w="425" w:type="dxa"/>
            <w:vAlign w:val="center"/>
          </w:tcPr>
          <w:p w14:paraId="1A948931" w14:textId="77777777" w:rsidR="00F26AA6" w:rsidRPr="00ED16E4" w:rsidRDefault="00F26AA6" w:rsidP="00AA0C42">
            <w:pPr>
              <w:widowControl w:val="0"/>
              <w:suppressAutoHyphens w:val="0"/>
              <w:spacing w:line="276" w:lineRule="auto"/>
              <w:jc w:val="center"/>
              <w:rPr>
                <w:rFonts w:ascii="Calibri" w:hAnsi="Calibri" w:cs="Calibri"/>
                <w:spacing w:val="-6"/>
                <w:lang w:eastAsia="en-US"/>
              </w:rPr>
            </w:pPr>
          </w:p>
        </w:tc>
        <w:tc>
          <w:tcPr>
            <w:tcW w:w="8647" w:type="dxa"/>
            <w:vAlign w:val="center"/>
          </w:tcPr>
          <w:p w14:paraId="4F5FEF85" w14:textId="77777777" w:rsidR="00F26AA6" w:rsidRPr="00ED16E4" w:rsidRDefault="00F26AA6" w:rsidP="00AA0C42">
            <w:pPr>
              <w:widowControl w:val="0"/>
              <w:suppressAutoHyphens w:val="0"/>
              <w:spacing w:line="276" w:lineRule="auto"/>
              <w:jc w:val="center"/>
              <w:rPr>
                <w:rFonts w:ascii="Calibri" w:hAnsi="Calibri" w:cs="Calibri"/>
                <w:spacing w:val="-6"/>
                <w:lang w:eastAsia="en-US"/>
              </w:rPr>
            </w:pPr>
          </w:p>
        </w:tc>
      </w:tr>
    </w:tbl>
    <w:p w14:paraId="4D7EFC07" w14:textId="270B377B" w:rsidR="00F26AA6" w:rsidRPr="008D6349" w:rsidRDefault="00F26AA6" w:rsidP="00AA0C42">
      <w:pPr>
        <w:widowControl w:val="0"/>
        <w:tabs>
          <w:tab w:val="left" w:pos="426"/>
        </w:tabs>
        <w:suppressAutoHyphens w:val="0"/>
        <w:autoSpaceDE w:val="0"/>
        <w:autoSpaceDN w:val="0"/>
        <w:adjustRightInd w:val="0"/>
        <w:spacing w:before="240" w:line="360" w:lineRule="auto"/>
        <w:ind w:left="426"/>
        <w:jc w:val="both"/>
        <w:rPr>
          <w:rFonts w:ascii="Calibri" w:hAnsi="Calibri" w:cs="Calibri"/>
          <w:spacing w:val="-6"/>
          <w:lang w:eastAsia="en-US"/>
        </w:rPr>
      </w:pPr>
      <w:r w:rsidRPr="008D6349">
        <w:rPr>
          <w:rFonts w:ascii="Calibri" w:hAnsi="Calibri" w:cs="Calibri"/>
          <w:spacing w:val="-6"/>
          <w:lang w:eastAsia="en-US"/>
        </w:rPr>
        <w:t xml:space="preserve">Niniejsza oferta oraz załączniki do niej są jawne i nie zawierają informacji stanowiących tajemnicę przedsiębiorstwa w rozumieniu przepisów o zwalczaniu nieuczciwej konkurencji, za wyjątkiem: </w:t>
      </w:r>
    </w:p>
    <w:p w14:paraId="1B97698B" w14:textId="77777777" w:rsidR="00F26AA6" w:rsidRPr="00ED16E4" w:rsidRDefault="00F26AA6" w:rsidP="00AA0C42">
      <w:pPr>
        <w:widowControl w:val="0"/>
        <w:suppressAutoHyphens w:val="0"/>
        <w:spacing w:line="360" w:lineRule="auto"/>
        <w:rPr>
          <w:rFonts w:ascii="Calibri" w:hAnsi="Calibri" w:cs="Calibri"/>
          <w:spacing w:val="-6"/>
          <w:lang w:eastAsia="en-US"/>
        </w:rPr>
      </w:pPr>
    </w:p>
    <w:p w14:paraId="0B180F97" w14:textId="745C37E8" w:rsidR="00F26AA6" w:rsidRPr="00ED16E4" w:rsidRDefault="00F26AA6" w:rsidP="00AA0C42">
      <w:pPr>
        <w:widowControl w:val="0"/>
        <w:suppressAutoHyphens w:val="0"/>
        <w:spacing w:before="600" w:line="360" w:lineRule="auto"/>
        <w:rPr>
          <w:rFonts w:ascii="Calibri" w:hAnsi="Calibri" w:cs="Calibri"/>
          <w:spacing w:val="-6"/>
          <w:lang w:eastAsia="en-US"/>
        </w:rPr>
      </w:pPr>
      <w:bookmarkStart w:id="9" w:name="_Hlk47299289"/>
      <w:r w:rsidRPr="00ED16E4">
        <w:rPr>
          <w:rFonts w:ascii="Calibri" w:hAnsi="Calibri" w:cs="Calibri"/>
          <w:spacing w:val="-6"/>
          <w:lang w:eastAsia="en-US"/>
        </w:rPr>
        <w:t xml:space="preserve">Miejscowość i data: </w:t>
      </w:r>
    </w:p>
    <w:bookmarkEnd w:id="9"/>
    <w:sectPr w:rsidR="00F26AA6" w:rsidRPr="00ED16E4" w:rsidSect="00EA42E4">
      <w:headerReference w:type="default" r:id="rId8"/>
      <w:footerReference w:type="default" r:id="rId9"/>
      <w:pgSz w:w="11906" w:h="16838" w:code="9"/>
      <w:pgMar w:top="1814" w:right="1134" w:bottom="1134" w:left="1134" w:header="57" w:footer="624" w:gutter="0"/>
      <w:pgBorders w:offsetFrom="page">
        <w:top w:val="single" w:sz="8" w:space="14" w:color="24378C"/>
        <w:left w:val="single" w:sz="8" w:space="14" w:color="24378C"/>
        <w:bottom w:val="single" w:sz="8" w:space="14" w:color="24378C"/>
        <w:right w:val="single" w:sz="8" w:space="14" w:color="24378C"/>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51211" w14:textId="77777777" w:rsidR="00326867" w:rsidRDefault="00326867">
      <w:r>
        <w:separator/>
      </w:r>
    </w:p>
  </w:endnote>
  <w:endnote w:type="continuationSeparator" w:id="0">
    <w:p w14:paraId="53E0FE9E" w14:textId="77777777" w:rsidR="00326867" w:rsidRDefault="0032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haparralPro-Regular">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90973" w14:textId="65035395" w:rsidR="008E5E9C" w:rsidRPr="008C3E8F" w:rsidRDefault="008E5E9C" w:rsidP="00EB6941">
    <w:pPr>
      <w:tabs>
        <w:tab w:val="left" w:pos="709"/>
        <w:tab w:val="center" w:pos="4536"/>
        <w:tab w:val="right" w:pos="9639"/>
      </w:tabs>
      <w:ind w:left="709" w:right="-1"/>
      <w:rPr>
        <w:rFonts w:ascii="Calibri" w:eastAsia="Calibri" w:hAnsi="Calibri" w:cs="Calibri"/>
        <w:sz w:val="22"/>
        <w:szCs w:val="22"/>
      </w:rPr>
    </w:pPr>
    <w:r w:rsidRPr="008C3E8F">
      <w:rPr>
        <w:rFonts w:ascii="Calibri" w:hAnsi="Calibri" w:cs="Calibri"/>
        <w:noProof/>
        <w:sz w:val="20"/>
        <w:szCs w:val="20"/>
        <w:lang w:eastAsia="pl-PL"/>
      </w:rPr>
      <mc:AlternateContent>
        <mc:Choice Requires="wps">
          <w:drawing>
            <wp:anchor distT="4294967295" distB="4294967295" distL="114300" distR="114300" simplePos="0" relativeHeight="251668480" behindDoc="0" locked="0" layoutInCell="1" allowOverlap="1" wp14:anchorId="22CC7152" wp14:editId="52B9DF14">
              <wp:simplePos x="0" y="0"/>
              <wp:positionH relativeFrom="margin">
                <wp:posOffset>468630</wp:posOffset>
              </wp:positionH>
              <wp:positionV relativeFrom="paragraph">
                <wp:posOffset>-101600</wp:posOffset>
              </wp:positionV>
              <wp:extent cx="5615940" cy="7620"/>
              <wp:effectExtent l="0" t="0" r="22860" b="30480"/>
              <wp:wrapNone/>
              <wp:docPr id="537" name="Łącznik prostoliniowy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615940" cy="7620"/>
                      </a:xfrm>
                      <a:prstGeom prst="line">
                        <a:avLst/>
                      </a:prstGeom>
                      <a:noFill/>
                      <a:ln w="9525" algn="ctr">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52CA770" id="Łącznik prostoliniowy 73" o:spid="_x0000_s1026" style="position:absolute;flip:y;z-index:25166848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36.9pt,-8pt" to="479.1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" strokecolor="navy">
              <o:lock v:ext="edit" shapetype="f"/>
              <w10:wrap anchorx="margin"/>
            </v:line>
          </w:pict>
        </mc:Fallback>
      </mc:AlternateContent>
    </w:r>
    <w:r w:rsidRPr="008C3E8F">
      <w:rPr>
        <w:rFonts w:ascii="Calibri" w:hAnsi="Calibri" w:cs="Calibri"/>
        <w:noProof/>
        <w:sz w:val="20"/>
        <w:szCs w:val="20"/>
        <w:lang w:eastAsia="pl-PL"/>
      </w:rPr>
      <w:drawing>
        <wp:anchor distT="0" distB="0" distL="114300" distR="114300" simplePos="0" relativeHeight="251669504" behindDoc="1" locked="0" layoutInCell="1" allowOverlap="1" wp14:anchorId="3E6D6D8B" wp14:editId="071031E9">
          <wp:simplePos x="0" y="0"/>
          <wp:positionH relativeFrom="page">
            <wp:posOffset>188900</wp:posOffset>
          </wp:positionH>
          <wp:positionV relativeFrom="page">
            <wp:posOffset>9057640</wp:posOffset>
          </wp:positionV>
          <wp:extent cx="1403985" cy="1450975"/>
          <wp:effectExtent l="0" t="0" r="5715" b="0"/>
          <wp:wrapNone/>
          <wp:docPr id="136316664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985" cy="1450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6941">
      <w:rPr>
        <w:rFonts w:ascii="Calibri" w:eastAsia="Calibri" w:hAnsi="Calibri" w:cs="Calibri"/>
      </w:rPr>
      <w:t xml:space="preserve"> </w:t>
    </w:r>
    <w:r w:rsidRPr="001224F5">
      <w:rPr>
        <w:rFonts w:ascii="Calibri" w:eastAsia="Calibri" w:hAnsi="Calibri" w:cs="Calibri"/>
      </w:rPr>
      <w:t xml:space="preserve">Zamawiający: Gmina </w:t>
    </w:r>
    <w:r w:rsidR="007E7CBB">
      <w:rPr>
        <w:rFonts w:ascii="Calibri" w:eastAsia="Calibri" w:hAnsi="Calibri" w:cs="Calibri"/>
      </w:rPr>
      <w:t>Krapkowice</w:t>
    </w:r>
    <w:r w:rsidRPr="008C3E8F">
      <w:rPr>
        <w:rFonts w:ascii="Calibri" w:eastAsia="Calibri" w:hAnsi="Calibri" w:cs="Calibri"/>
        <w:sz w:val="22"/>
        <w:szCs w:val="22"/>
      </w:rPr>
      <w:tab/>
    </w:r>
    <w:r w:rsidRPr="008C3E8F">
      <w:rPr>
        <w:rFonts w:ascii="Calibri" w:eastAsia="Calibri" w:hAnsi="Calibri" w:cs="Calibri"/>
        <w:sz w:val="22"/>
        <w:szCs w:val="22"/>
      </w:rPr>
      <w:tab/>
    </w:r>
    <w:r w:rsidR="007B3251">
      <w:rPr>
        <w:rFonts w:ascii="Calibri" w:eastAsia="Calibri" w:hAnsi="Calibri" w:cs="Calibri"/>
      </w:rPr>
      <w:t>str.</w:t>
    </w:r>
    <w:r w:rsidRPr="008C3E8F">
      <w:rPr>
        <w:rFonts w:ascii="Calibri" w:eastAsia="Calibri" w:hAnsi="Calibri" w:cs="Calibri"/>
      </w:rPr>
      <w:t xml:space="preserve"> </w:t>
    </w:r>
    <w:r w:rsidRPr="008C3E8F">
      <w:rPr>
        <w:rFonts w:ascii="Calibri" w:eastAsia="Calibri" w:hAnsi="Calibri" w:cs="Calibri"/>
        <w:bCs/>
      </w:rPr>
      <w:fldChar w:fldCharType="begin"/>
    </w:r>
    <w:r w:rsidRPr="008C3E8F">
      <w:rPr>
        <w:rFonts w:ascii="Calibri" w:eastAsia="Calibri" w:hAnsi="Calibri" w:cs="Calibri"/>
        <w:bCs/>
      </w:rPr>
      <w:instrText>PAGE</w:instrText>
    </w:r>
    <w:r w:rsidRPr="008C3E8F">
      <w:rPr>
        <w:rFonts w:ascii="Calibri" w:eastAsia="Calibri" w:hAnsi="Calibri" w:cs="Calibri"/>
        <w:bCs/>
      </w:rPr>
      <w:fldChar w:fldCharType="separate"/>
    </w:r>
    <w:r>
      <w:rPr>
        <w:rFonts w:ascii="Calibri" w:hAnsi="Calibri" w:cs="Calibri"/>
        <w:bCs/>
      </w:rPr>
      <w:t>25</w:t>
    </w:r>
    <w:r w:rsidRPr="008C3E8F">
      <w:rPr>
        <w:rFonts w:ascii="Calibri" w:eastAsia="Calibri" w:hAnsi="Calibri" w:cs="Calibri"/>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2082A" w14:textId="77777777" w:rsidR="00326867" w:rsidRDefault="00326867">
      <w:r>
        <w:separator/>
      </w:r>
    </w:p>
  </w:footnote>
  <w:footnote w:type="continuationSeparator" w:id="0">
    <w:p w14:paraId="796EEA57" w14:textId="77777777" w:rsidR="00326867" w:rsidRDefault="00326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83DAD" w14:textId="2F810760" w:rsidR="008C3E8F" w:rsidRPr="008C3E8F" w:rsidRDefault="008C3E8F" w:rsidP="008C3E8F">
    <w:pPr>
      <w:tabs>
        <w:tab w:val="center" w:pos="4536"/>
        <w:tab w:val="right" w:pos="9072"/>
      </w:tabs>
      <w:suppressAutoHyphens w:val="0"/>
      <w:rPr>
        <w:sz w:val="8"/>
        <w:szCs w:val="8"/>
        <w:lang w:val="x-none" w:eastAsia="x-none"/>
      </w:rPr>
    </w:pPr>
    <w:r w:rsidRPr="008C3E8F">
      <w:rPr>
        <w:noProof/>
        <w:sz w:val="8"/>
        <w:szCs w:val="8"/>
        <w:lang w:eastAsia="pl-PL"/>
      </w:rPr>
      <w:drawing>
        <wp:anchor distT="0" distB="0" distL="114300" distR="114300" simplePos="0" relativeHeight="251660288" behindDoc="1" locked="0" layoutInCell="1" allowOverlap="1" wp14:anchorId="1BC5DA8A" wp14:editId="1E7A11F3">
          <wp:simplePos x="0" y="0"/>
          <wp:positionH relativeFrom="column">
            <wp:posOffset>-31115</wp:posOffset>
          </wp:positionH>
          <wp:positionV relativeFrom="paragraph">
            <wp:posOffset>402055</wp:posOffset>
          </wp:positionV>
          <wp:extent cx="2069784" cy="650875"/>
          <wp:effectExtent l="0" t="0" r="6985" b="0"/>
          <wp:wrapNone/>
          <wp:docPr id="1005186317" name="Obraz 1005186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9784" cy="650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C3E8F">
      <w:rPr>
        <w:rFonts w:ascii="Freestyle Script" w:hAnsi="Freestyle Script" w:cs="ChaparralPro-Regular"/>
        <w:b/>
        <w:color w:val="24378C"/>
        <w:sz w:val="8"/>
        <w:szCs w:val="8"/>
        <w:lang w:eastAsia="pl-PL"/>
      </w:rPr>
      <w:t xml:space="preserve">  </w:t>
    </w:r>
  </w:p>
  <w:p w14:paraId="5922CC65" w14:textId="77777777" w:rsidR="008C3E8F" w:rsidRPr="008C3E8F" w:rsidRDefault="008C3E8F" w:rsidP="008C3E8F">
    <w:pPr>
      <w:tabs>
        <w:tab w:val="center" w:pos="4320"/>
        <w:tab w:val="right" w:pos="8640"/>
      </w:tabs>
      <w:suppressAutoHyphens w:val="0"/>
      <w:rPr>
        <w:lang w:eastAsia="pl-PL"/>
      </w:rPr>
    </w:pPr>
  </w:p>
  <w:p w14:paraId="4DC40B7C" w14:textId="65D86444" w:rsidR="009B0BED" w:rsidRPr="007B3251" w:rsidRDefault="00E82797" w:rsidP="008B3222">
    <w:pPr>
      <w:pStyle w:val="Nagwek"/>
      <w:spacing w:before="840"/>
      <w:jc w:val="right"/>
      <w:rPr>
        <w:color w:val="24378C"/>
      </w:rPr>
    </w:pPr>
    <w:r w:rsidRPr="007B3251">
      <w:rPr>
        <w:rFonts w:ascii="Calibri" w:hAnsi="Calibri" w:cs="Calibri"/>
        <w:color w:val="24378C"/>
        <w:sz w:val="18"/>
        <w:szCs w:val="18"/>
      </w:rPr>
      <w:t>Wzór dokumentu: IB-SWZ</w:t>
    </w:r>
    <w:r w:rsidR="00E37B39">
      <w:rPr>
        <w:rFonts w:ascii="Calibri" w:hAnsi="Calibri" w:cs="Calibri"/>
        <w:color w:val="24378C"/>
        <w:sz w:val="18"/>
        <w:szCs w:val="18"/>
      </w:rPr>
      <w:t>/</w:t>
    </w:r>
    <w:r w:rsidR="00806E4C">
      <w:rPr>
        <w:rFonts w:ascii="Calibri" w:hAnsi="Calibri" w:cs="Calibri"/>
        <w:color w:val="24378C"/>
        <w:sz w:val="18"/>
        <w:szCs w:val="18"/>
      </w:rPr>
      <w:t>B</w:t>
    </w:r>
    <w:r w:rsidR="00E37B39">
      <w:rPr>
        <w:rFonts w:ascii="Calibri" w:hAnsi="Calibri" w:cs="Calibri"/>
        <w:color w:val="24378C"/>
        <w:sz w:val="18"/>
        <w:szCs w:val="18"/>
      </w:rPr>
      <w:t>N</w:t>
    </w:r>
    <w:r w:rsidRPr="007B3251">
      <w:rPr>
        <w:rFonts w:ascii="Calibri" w:hAnsi="Calibri" w:cs="Calibri"/>
        <w:color w:val="24378C"/>
        <w:sz w:val="18"/>
        <w:szCs w:val="18"/>
      </w:rPr>
      <w:t>/</w:t>
    </w:r>
    <w:r w:rsidR="001C3F24">
      <w:rPr>
        <w:rFonts w:ascii="Calibri" w:hAnsi="Calibri" w:cs="Calibri"/>
        <w:color w:val="24378C"/>
        <w:sz w:val="18"/>
        <w:szCs w:val="18"/>
      </w:rPr>
      <w:t>3Z</w:t>
    </w:r>
    <w:r w:rsidRPr="007B3251">
      <w:rPr>
        <w:rFonts w:ascii="Calibri" w:hAnsi="Calibri" w:cs="Calibri"/>
        <w:color w:val="24378C"/>
        <w:sz w:val="18"/>
        <w:szCs w:val="18"/>
      </w:rPr>
      <w:t>/2025/v.1</w:t>
    </w:r>
    <w:r w:rsidR="00B52CCE" w:rsidRPr="007B3251">
      <w:rPr>
        <w:noProof/>
        <w:color w:val="24378C"/>
        <w:sz w:val="8"/>
        <w:szCs w:val="8"/>
        <w:lang w:eastAsia="pl-PL"/>
      </w:rPr>
      <mc:AlternateContent>
        <mc:Choice Requires="wps">
          <w:drawing>
            <wp:anchor distT="0" distB="0" distL="114300" distR="114300" simplePos="0" relativeHeight="251659264" behindDoc="0" locked="0" layoutInCell="1" allowOverlap="1" wp14:anchorId="27082186" wp14:editId="44C23C6C">
              <wp:simplePos x="0" y="0"/>
              <wp:positionH relativeFrom="margin">
                <wp:align>right</wp:align>
              </wp:positionH>
              <wp:positionV relativeFrom="paragraph">
                <wp:posOffset>738505</wp:posOffset>
              </wp:positionV>
              <wp:extent cx="4053840" cy="0"/>
              <wp:effectExtent l="0" t="0" r="0" b="0"/>
              <wp:wrapNone/>
              <wp:docPr id="832408261"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3840" cy="0"/>
                      </a:xfrm>
                      <a:prstGeom prst="line">
                        <a:avLst/>
                      </a:prstGeom>
                      <a:noFill/>
                      <a:ln w="9525" algn="ctr">
                        <a:solidFill>
                          <a:srgbClr val="23238B"/>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31FDA9C" id="Łącznik prostoliniowy 3"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 from="268pt,58.15pt" to="587.2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" strokecolor="#23238b">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 w15:restartNumberingAfterBreak="0">
    <w:nsid w:val="00000002"/>
    <w:multiLevelType w:val="multilevel"/>
    <w:tmpl w:val="369A1908"/>
    <w:name w:val="WW8Num1"/>
    <w:lvl w:ilvl="0">
      <w:start w:val="1"/>
      <w:numFmt w:val="decimal"/>
      <w:lvlText w:val="%1."/>
      <w:lvlJc w:val="left"/>
      <w:pPr>
        <w:tabs>
          <w:tab w:val="num" w:pos="0"/>
        </w:tabs>
        <w:ind w:left="0" w:firstLine="0"/>
      </w:pPr>
      <w:rPr>
        <w:b/>
        <w:color w:val="00000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15:restartNumberingAfterBreak="0">
    <w:nsid w:val="00000003"/>
    <w:multiLevelType w:val="singleLevel"/>
    <w:tmpl w:val="00000003"/>
    <w:name w:val="WW8Num9"/>
    <w:lvl w:ilvl="0">
      <w:start w:val="1"/>
      <w:numFmt w:val="decimal"/>
      <w:lvlText w:val="%1)"/>
      <w:lvlJc w:val="left"/>
      <w:pPr>
        <w:tabs>
          <w:tab w:val="num" w:pos="700"/>
        </w:tabs>
        <w:ind w:left="700" w:hanging="340"/>
      </w:pPr>
      <w:rPr>
        <w:rFonts w:ascii="Times New Roman" w:eastAsia="Times New Roman" w:hAnsi="Times New Roman" w:cs="Times New Roman"/>
        <w:b w:val="0"/>
      </w:r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olor w:val="auto"/>
      </w:rPr>
    </w:lvl>
  </w:abstractNum>
  <w:abstractNum w:abstractNumId="4" w15:restartNumberingAfterBreak="0">
    <w:nsid w:val="00000005"/>
    <w:multiLevelType w:val="multilevel"/>
    <w:tmpl w:val="00000005"/>
    <w:name w:val="WW8Num15"/>
    <w:lvl w:ilvl="0">
      <w:start w:val="2"/>
      <w:numFmt w:val="decimal"/>
      <w:suff w:val="nothing"/>
      <w:lvlText w:val="%1."/>
      <w:lvlJc w:val="left"/>
      <w:pPr>
        <w:tabs>
          <w:tab w:val="num" w:pos="0"/>
        </w:tabs>
        <w:ind w:left="0" w:firstLine="0"/>
      </w:pPr>
      <w:rPr>
        <w:rFonts w:ascii="Symbol" w:hAnsi="Symbol"/>
      </w:rPr>
    </w:lvl>
    <w:lvl w:ilvl="1">
      <w:start w:val="1"/>
      <w:numFmt w:val="decimal"/>
      <w:suff w:val="nothing"/>
      <w:lvlText w:val="%1.%2."/>
      <w:lvlJc w:val="left"/>
      <w:pPr>
        <w:tabs>
          <w:tab w:val="num" w:pos="0"/>
        </w:tabs>
        <w:ind w:left="0" w:firstLine="0"/>
      </w:pPr>
      <w:rPr>
        <w:rFonts w:ascii="Symbol" w:hAnsi="Symbol"/>
      </w:rPr>
    </w:lvl>
    <w:lvl w:ilvl="2">
      <w:start w:val="1"/>
      <w:numFmt w:val="decimal"/>
      <w:suff w:val="nothing"/>
      <w:lvlText w:val="%1.%2.%3."/>
      <w:lvlJc w:val="left"/>
      <w:pPr>
        <w:tabs>
          <w:tab w:val="num" w:pos="0"/>
        </w:tabs>
        <w:ind w:left="0" w:firstLine="0"/>
      </w:pPr>
      <w:rPr>
        <w:rFonts w:ascii="Symbol" w:hAnsi="Symbol"/>
      </w:rPr>
    </w:lvl>
    <w:lvl w:ilvl="3">
      <w:start w:val="1"/>
      <w:numFmt w:val="decimal"/>
      <w:lvlText w:val="%1.%2.%3.%4."/>
      <w:lvlJc w:val="left"/>
      <w:pPr>
        <w:tabs>
          <w:tab w:val="num" w:pos="720"/>
        </w:tabs>
        <w:ind w:left="720" w:hanging="72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5" w15:restartNumberingAfterBreak="0">
    <w:nsid w:val="00000006"/>
    <w:multiLevelType w:val="singleLevel"/>
    <w:tmpl w:val="00000006"/>
    <w:name w:val="WW8Num20"/>
    <w:lvl w:ilvl="0">
      <w:start w:val="1"/>
      <w:numFmt w:val="decimal"/>
      <w:suff w:val="nothing"/>
      <w:lvlText w:val="%1."/>
      <w:lvlJc w:val="left"/>
      <w:pPr>
        <w:tabs>
          <w:tab w:val="num" w:pos="0"/>
        </w:tabs>
        <w:ind w:left="0" w:firstLine="0"/>
      </w:pPr>
      <w:rPr>
        <w:rFonts w:ascii="Symbol" w:hAnsi="Symbol"/>
      </w:rPr>
    </w:lvl>
  </w:abstractNum>
  <w:abstractNum w:abstractNumId="6" w15:restartNumberingAfterBreak="0">
    <w:nsid w:val="00000007"/>
    <w:multiLevelType w:val="multilevel"/>
    <w:tmpl w:val="00000007"/>
    <w:name w:val="WW8Num21"/>
    <w:lvl w:ilvl="0">
      <w:start w:val="1"/>
      <w:numFmt w:val="bullet"/>
      <w:lvlText w:val=""/>
      <w:lvlJc w:val="left"/>
      <w:pPr>
        <w:tabs>
          <w:tab w:val="num" w:pos="700"/>
        </w:tabs>
        <w:ind w:left="700" w:hanging="34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44A4C48C"/>
    <w:name w:val="WW8Num22"/>
    <w:lvl w:ilvl="0">
      <w:start w:val="1"/>
      <w:numFmt w:val="bullet"/>
      <w:lvlText w:val=""/>
      <w:lvlJc w:val="left"/>
      <w:pPr>
        <w:tabs>
          <w:tab w:val="num" w:pos="1069"/>
        </w:tabs>
        <w:ind w:left="1069" w:hanging="360"/>
      </w:pPr>
      <w:rPr>
        <w:rFonts w:ascii="Symbol" w:hAnsi="Symbol"/>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color w:val="auto"/>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52B68E1A"/>
    <w:name w:val="WW8Num24"/>
    <w:lvl w:ilvl="0">
      <w:start w:val="1"/>
      <w:numFmt w:val="decimal"/>
      <w:lvlText w:val="%1)"/>
      <w:lvlJc w:val="left"/>
      <w:pPr>
        <w:tabs>
          <w:tab w:val="num" w:pos="0"/>
        </w:tabs>
        <w:ind w:left="0" w:firstLine="0"/>
      </w:pPr>
      <w:rPr>
        <w:rFonts w:ascii="Times New Roman" w:eastAsia="Times New Roman" w:hAnsi="Times New Roman" w:cs="Times New Roman"/>
        <w:b w:val="0"/>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hint="default"/>
        <w:b/>
        <w:i w:val="0"/>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000000A"/>
    <w:multiLevelType w:val="singleLevel"/>
    <w:tmpl w:val="6D4A4286"/>
    <w:name w:val="WW8Num25"/>
    <w:lvl w:ilvl="0">
      <w:start w:val="1"/>
      <w:numFmt w:val="decimal"/>
      <w:lvlText w:val="%1."/>
      <w:lvlJc w:val="left"/>
      <w:pPr>
        <w:tabs>
          <w:tab w:val="num" w:pos="0"/>
        </w:tabs>
        <w:ind w:left="0" w:firstLine="0"/>
      </w:pPr>
      <w:rPr>
        <w:b w:val="0"/>
      </w:rPr>
    </w:lvl>
  </w:abstractNum>
  <w:abstractNum w:abstractNumId="10" w15:restartNumberingAfterBreak="0">
    <w:nsid w:val="0000000B"/>
    <w:multiLevelType w:val="singleLevel"/>
    <w:tmpl w:val="0000000B"/>
    <w:name w:val="WW8Num26"/>
    <w:lvl w:ilvl="0">
      <w:start w:val="1"/>
      <w:numFmt w:val="decimal"/>
      <w:lvlText w:val="%1)"/>
      <w:lvlJc w:val="left"/>
      <w:pPr>
        <w:tabs>
          <w:tab w:val="num" w:pos="0"/>
        </w:tabs>
        <w:ind w:left="0" w:firstLine="0"/>
      </w:pPr>
    </w:lvl>
  </w:abstractNum>
  <w:abstractNum w:abstractNumId="11" w15:restartNumberingAfterBreak="0">
    <w:nsid w:val="0000000C"/>
    <w:multiLevelType w:val="multilevel"/>
    <w:tmpl w:val="573891F6"/>
    <w:name w:val="WW8Num27"/>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000000D"/>
    <w:multiLevelType w:val="multilevel"/>
    <w:tmpl w:val="B28044B0"/>
    <w:name w:val="WW8Num28"/>
    <w:lvl w:ilvl="0">
      <w:start w:val="1"/>
      <w:numFmt w:val="decimal"/>
      <w:lvlText w:val="%1."/>
      <w:lvlJc w:val="left"/>
      <w:pPr>
        <w:tabs>
          <w:tab w:val="num" w:pos="0"/>
        </w:tabs>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multilevel"/>
    <w:tmpl w:val="F96E8A7E"/>
    <w:name w:val="WW8Num29"/>
    <w:lvl w:ilvl="0">
      <w:start w:val="1"/>
      <w:numFmt w:val="decimal"/>
      <w:lvlText w:val="%1."/>
      <w:lvlJc w:val="left"/>
      <w:pPr>
        <w:tabs>
          <w:tab w:val="num" w:pos="0"/>
        </w:tabs>
        <w:ind w:left="283" w:hanging="283"/>
      </w:pPr>
      <w:rPr>
        <w:b w:val="0"/>
      </w:rPr>
    </w:lvl>
    <w:lvl w:ilvl="1">
      <w:start w:val="10"/>
      <w:numFmt w:val="decimal"/>
      <w:lvlText w:val="%2"/>
      <w:lvlJc w:val="left"/>
      <w:pPr>
        <w:tabs>
          <w:tab w:val="num" w:pos="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F"/>
    <w:multiLevelType w:val="singleLevel"/>
    <w:tmpl w:val="0000000F"/>
    <w:name w:val="WW8Num30"/>
    <w:lvl w:ilvl="0">
      <w:start w:val="1"/>
      <w:numFmt w:val="decimal"/>
      <w:lvlText w:val="%1)"/>
      <w:lvlJc w:val="left"/>
      <w:pPr>
        <w:tabs>
          <w:tab w:val="num" w:pos="0"/>
        </w:tabs>
        <w:ind w:left="0" w:firstLine="0"/>
      </w:pPr>
      <w:rPr>
        <w:b w:val="0"/>
      </w:rPr>
    </w:lvl>
  </w:abstractNum>
  <w:abstractNum w:abstractNumId="15" w15:restartNumberingAfterBreak="0">
    <w:nsid w:val="00000010"/>
    <w:multiLevelType w:val="singleLevel"/>
    <w:tmpl w:val="CB8C710E"/>
    <w:name w:val="WW8Num31"/>
    <w:lvl w:ilvl="0">
      <w:start w:val="1"/>
      <w:numFmt w:val="decimal"/>
      <w:lvlText w:val="%1)"/>
      <w:lvlJc w:val="left"/>
      <w:pPr>
        <w:tabs>
          <w:tab w:val="num" w:pos="0"/>
        </w:tabs>
        <w:ind w:left="0" w:firstLine="0"/>
      </w:pPr>
      <w:rPr>
        <w:sz w:val="24"/>
        <w:szCs w:val="24"/>
      </w:rPr>
    </w:lvl>
  </w:abstractNum>
  <w:abstractNum w:abstractNumId="16" w15:restartNumberingAfterBreak="0">
    <w:nsid w:val="00000011"/>
    <w:multiLevelType w:val="singleLevel"/>
    <w:tmpl w:val="00000011"/>
    <w:name w:val="WW8Num32"/>
    <w:lvl w:ilvl="0">
      <w:start w:val="1"/>
      <w:numFmt w:val="bullet"/>
      <w:lvlText w:val=""/>
      <w:lvlJc w:val="left"/>
      <w:pPr>
        <w:tabs>
          <w:tab w:val="num" w:pos="0"/>
        </w:tabs>
        <w:ind w:left="0" w:firstLine="0"/>
      </w:pPr>
      <w:rPr>
        <w:rFonts w:ascii="Symbol" w:hAnsi="Symbol"/>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pPr>
      <w:rPr>
        <w:rFonts w:ascii="Symbol" w:hAnsi="Symbol" w:cs="Times New Roman"/>
      </w:rPr>
    </w:lvl>
  </w:abstractNum>
  <w:abstractNum w:abstractNumId="18" w15:restartNumberingAfterBreak="0">
    <w:nsid w:val="00000013"/>
    <w:multiLevelType w:val="singleLevel"/>
    <w:tmpl w:val="00000013"/>
    <w:name w:val="WW8Num34"/>
    <w:lvl w:ilvl="0">
      <w:start w:val="1"/>
      <w:numFmt w:val="lowerLetter"/>
      <w:lvlText w:val="%1)"/>
      <w:lvlJc w:val="left"/>
      <w:pPr>
        <w:tabs>
          <w:tab w:val="num" w:pos="700"/>
        </w:tabs>
        <w:ind w:left="700" w:hanging="340"/>
      </w:pPr>
      <w:rPr>
        <w:b/>
        <w:i w:val="0"/>
        <w:color w:val="auto"/>
      </w:rPr>
    </w:lvl>
  </w:abstractNum>
  <w:abstractNum w:abstractNumId="19" w15:restartNumberingAfterBreak="0">
    <w:nsid w:val="00000014"/>
    <w:multiLevelType w:val="singleLevel"/>
    <w:tmpl w:val="00000014"/>
    <w:name w:val="WW8Num35"/>
    <w:lvl w:ilvl="0">
      <w:start w:val="1"/>
      <w:numFmt w:val="decimal"/>
      <w:lvlText w:val="%1)"/>
      <w:lvlJc w:val="left"/>
      <w:pPr>
        <w:tabs>
          <w:tab w:val="num" w:pos="0"/>
        </w:tabs>
        <w:ind w:left="720" w:hanging="360"/>
      </w:pPr>
      <w:rPr>
        <w:color w:val="auto"/>
      </w:rPr>
    </w:lvl>
  </w:abstractNum>
  <w:abstractNum w:abstractNumId="20" w15:restartNumberingAfterBreak="0">
    <w:nsid w:val="00000015"/>
    <w:multiLevelType w:val="singleLevel"/>
    <w:tmpl w:val="00000015"/>
    <w:name w:val="WW8Num36"/>
    <w:lvl w:ilvl="0">
      <w:start w:val="1"/>
      <w:numFmt w:val="decimal"/>
      <w:lvlText w:val="%1."/>
      <w:lvlJc w:val="left"/>
      <w:pPr>
        <w:tabs>
          <w:tab w:val="num" w:pos="0"/>
        </w:tabs>
        <w:ind w:left="720" w:hanging="360"/>
      </w:pPr>
    </w:lvl>
  </w:abstractNum>
  <w:abstractNum w:abstractNumId="21" w15:restartNumberingAfterBreak="0">
    <w:nsid w:val="00000016"/>
    <w:multiLevelType w:val="singleLevel"/>
    <w:tmpl w:val="00000016"/>
    <w:name w:val="WW8Num37"/>
    <w:lvl w:ilvl="0">
      <w:start w:val="1"/>
      <w:numFmt w:val="decimal"/>
      <w:lvlText w:val="%1)"/>
      <w:lvlJc w:val="left"/>
      <w:pPr>
        <w:tabs>
          <w:tab w:val="num" w:pos="0"/>
        </w:tabs>
        <w:ind w:left="720" w:hanging="360"/>
      </w:pPr>
      <w:rPr>
        <w:rFonts w:eastAsia="Times New Roman"/>
      </w:rPr>
    </w:lvl>
  </w:abstractNum>
  <w:abstractNum w:abstractNumId="22" w15:restartNumberingAfterBreak="0">
    <w:nsid w:val="00000017"/>
    <w:multiLevelType w:val="singleLevel"/>
    <w:tmpl w:val="00000017"/>
    <w:name w:val="WW8Num38"/>
    <w:lvl w:ilvl="0">
      <w:start w:val="1"/>
      <w:numFmt w:val="decimal"/>
      <w:lvlText w:val="%1."/>
      <w:lvlJc w:val="left"/>
      <w:pPr>
        <w:tabs>
          <w:tab w:val="num" w:pos="0"/>
        </w:tabs>
        <w:ind w:left="720" w:hanging="360"/>
      </w:pPr>
    </w:lvl>
  </w:abstractNum>
  <w:abstractNum w:abstractNumId="23" w15:restartNumberingAfterBreak="0">
    <w:nsid w:val="00000018"/>
    <w:multiLevelType w:val="singleLevel"/>
    <w:tmpl w:val="00000018"/>
    <w:name w:val="WW8Num39"/>
    <w:lvl w:ilvl="0">
      <w:start w:val="1"/>
      <w:numFmt w:val="lowerLetter"/>
      <w:lvlText w:val="%1)"/>
      <w:lvlJc w:val="left"/>
      <w:pPr>
        <w:tabs>
          <w:tab w:val="num" w:pos="360"/>
        </w:tabs>
        <w:ind w:left="360" w:hanging="360"/>
      </w:pPr>
      <w:rPr>
        <w:b w:val="0"/>
      </w:rPr>
    </w:lvl>
  </w:abstractNum>
  <w:abstractNum w:abstractNumId="24" w15:restartNumberingAfterBreak="0">
    <w:nsid w:val="00000019"/>
    <w:multiLevelType w:val="singleLevel"/>
    <w:tmpl w:val="00000019"/>
    <w:name w:val="WW8Num40"/>
    <w:lvl w:ilvl="0">
      <w:start w:val="1"/>
      <w:numFmt w:val="decimal"/>
      <w:lvlText w:val="%1)"/>
      <w:lvlJc w:val="left"/>
      <w:pPr>
        <w:tabs>
          <w:tab w:val="num" w:pos="0"/>
        </w:tabs>
        <w:ind w:left="0" w:firstLine="0"/>
      </w:pPr>
    </w:lvl>
  </w:abstractNum>
  <w:abstractNum w:abstractNumId="25" w15:restartNumberingAfterBreak="0">
    <w:nsid w:val="0000001A"/>
    <w:multiLevelType w:val="multilevel"/>
    <w:tmpl w:val="0000001A"/>
    <w:name w:val="WW8Num42"/>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0000001B"/>
    <w:multiLevelType w:val="singleLevel"/>
    <w:tmpl w:val="0000001B"/>
    <w:name w:val="WW8Num43"/>
    <w:lvl w:ilvl="0">
      <w:start w:val="1"/>
      <w:numFmt w:val="decimal"/>
      <w:lvlText w:val="%1."/>
      <w:lvlJc w:val="left"/>
      <w:pPr>
        <w:tabs>
          <w:tab w:val="num" w:pos="0"/>
        </w:tabs>
        <w:ind w:left="360" w:hanging="360"/>
      </w:pPr>
    </w:lvl>
  </w:abstractNum>
  <w:abstractNum w:abstractNumId="27" w15:restartNumberingAfterBreak="0">
    <w:nsid w:val="0000001C"/>
    <w:multiLevelType w:val="singleLevel"/>
    <w:tmpl w:val="0000001C"/>
    <w:name w:val="WW8Num44"/>
    <w:lvl w:ilvl="0">
      <w:start w:val="1"/>
      <w:numFmt w:val="decimal"/>
      <w:lvlText w:val="%1."/>
      <w:lvlJc w:val="left"/>
      <w:pPr>
        <w:tabs>
          <w:tab w:val="num" w:pos="0"/>
        </w:tabs>
        <w:ind w:left="975" w:hanging="360"/>
      </w:pPr>
    </w:lvl>
  </w:abstractNum>
  <w:abstractNum w:abstractNumId="28" w15:restartNumberingAfterBreak="0">
    <w:nsid w:val="0000001D"/>
    <w:multiLevelType w:val="multilevel"/>
    <w:tmpl w:val="F602727E"/>
    <w:name w:val="WW8Num45"/>
    <w:lvl w:ilvl="0">
      <w:start w:val="1"/>
      <w:numFmt w:val="bullet"/>
      <w:lvlText w:val=""/>
      <w:lvlJc w:val="left"/>
      <w:pPr>
        <w:tabs>
          <w:tab w:val="num" w:pos="0"/>
        </w:tabs>
        <w:ind w:left="0" w:firstLine="0"/>
      </w:pPr>
      <w:rPr>
        <w:rFonts w:ascii="Symbol" w:hAnsi="Symbol"/>
      </w:rPr>
    </w:lvl>
    <w:lvl w:ilvl="1">
      <w:start w:val="1"/>
      <w:numFmt w:val="lowerLetter"/>
      <w:lvlText w:val="%2)"/>
      <w:lvlJc w:val="left"/>
      <w:pPr>
        <w:tabs>
          <w:tab w:val="num" w:pos="1440"/>
        </w:tabs>
        <w:ind w:left="1440" w:hanging="360"/>
      </w:pPr>
    </w:lvl>
    <w:lvl w:ilvl="2">
      <w:start w:val="3"/>
      <w:numFmt w:val="upperRoman"/>
      <w:lvlText w:val="%3."/>
      <w:lvlJc w:val="left"/>
      <w:pPr>
        <w:tabs>
          <w:tab w:val="num" w:pos="270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color w:val="auto"/>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multilevel"/>
    <w:tmpl w:val="0000001E"/>
    <w:name w:val="WW8Num46"/>
    <w:lvl w:ilvl="0">
      <w:start w:val="1"/>
      <w:numFmt w:val="bullet"/>
      <w:lvlText w:val=""/>
      <w:lvlJc w:val="left"/>
      <w:pPr>
        <w:tabs>
          <w:tab w:val="num" w:pos="700"/>
        </w:tabs>
        <w:ind w:left="700" w:hanging="360"/>
      </w:pPr>
      <w:rPr>
        <w:rFonts w:ascii="Symbol" w:hAnsi="Symbol"/>
      </w:rPr>
    </w:lvl>
    <w:lvl w:ilvl="1">
      <w:numFmt w:val="bullet"/>
      <w:lvlText w:val=""/>
      <w:lvlJc w:val="left"/>
      <w:pPr>
        <w:tabs>
          <w:tab w:val="num" w:pos="1797"/>
        </w:tabs>
        <w:ind w:left="1440" w:firstLine="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0" w15:restartNumberingAfterBreak="0">
    <w:nsid w:val="0000001F"/>
    <w:multiLevelType w:val="singleLevel"/>
    <w:tmpl w:val="0000001F"/>
    <w:name w:val="WW8Num47"/>
    <w:lvl w:ilvl="0">
      <w:start w:val="1"/>
      <w:numFmt w:val="bullet"/>
      <w:lvlText w:val=""/>
      <w:lvlJc w:val="left"/>
      <w:pPr>
        <w:tabs>
          <w:tab w:val="num" w:pos="0"/>
        </w:tabs>
        <w:ind w:left="720" w:hanging="360"/>
      </w:pPr>
      <w:rPr>
        <w:rFonts w:ascii="Symbol" w:hAnsi="Symbol"/>
      </w:rPr>
    </w:lvl>
  </w:abstractNum>
  <w:abstractNum w:abstractNumId="31" w15:restartNumberingAfterBreak="0">
    <w:nsid w:val="00000020"/>
    <w:multiLevelType w:val="multilevel"/>
    <w:tmpl w:val="00000020"/>
    <w:name w:val="WW8Num48"/>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2" w15:restartNumberingAfterBreak="0">
    <w:nsid w:val="00000021"/>
    <w:multiLevelType w:val="singleLevel"/>
    <w:tmpl w:val="00000021"/>
    <w:name w:val="WW8Num49"/>
    <w:lvl w:ilvl="0">
      <w:start w:val="1"/>
      <w:numFmt w:val="lowerLetter"/>
      <w:lvlText w:val="%1)"/>
      <w:lvlJc w:val="left"/>
      <w:pPr>
        <w:tabs>
          <w:tab w:val="num" w:pos="360"/>
        </w:tabs>
        <w:ind w:left="360" w:hanging="360"/>
      </w:pPr>
      <w:rPr>
        <w:b w:val="0"/>
      </w:rPr>
    </w:lvl>
  </w:abstractNum>
  <w:abstractNum w:abstractNumId="33" w15:restartNumberingAfterBreak="0">
    <w:nsid w:val="00000022"/>
    <w:multiLevelType w:val="singleLevel"/>
    <w:tmpl w:val="00000022"/>
    <w:name w:val="WW8Num50"/>
    <w:lvl w:ilvl="0">
      <w:start w:val="1"/>
      <w:numFmt w:val="bullet"/>
      <w:lvlText w:val=""/>
      <w:lvlJc w:val="left"/>
      <w:pPr>
        <w:tabs>
          <w:tab w:val="num" w:pos="1066"/>
        </w:tabs>
        <w:ind w:left="1429" w:hanging="360"/>
      </w:pPr>
      <w:rPr>
        <w:rFonts w:ascii="Symbol" w:hAnsi="Symbol"/>
      </w:rPr>
    </w:lvl>
  </w:abstractNum>
  <w:abstractNum w:abstractNumId="34" w15:restartNumberingAfterBreak="0">
    <w:nsid w:val="00000023"/>
    <w:multiLevelType w:val="singleLevel"/>
    <w:tmpl w:val="00000023"/>
    <w:name w:val="WW8Num51"/>
    <w:lvl w:ilvl="0">
      <w:numFmt w:val="bullet"/>
      <w:lvlText w:val=""/>
      <w:lvlJc w:val="left"/>
      <w:pPr>
        <w:tabs>
          <w:tab w:val="num" w:pos="357"/>
        </w:tabs>
        <w:ind w:left="0" w:firstLine="0"/>
      </w:pPr>
      <w:rPr>
        <w:rFonts w:ascii="Symbol" w:hAnsi="Symbol"/>
      </w:rPr>
    </w:lvl>
  </w:abstractNum>
  <w:abstractNum w:abstractNumId="35" w15:restartNumberingAfterBreak="0">
    <w:nsid w:val="00000024"/>
    <w:multiLevelType w:val="singleLevel"/>
    <w:tmpl w:val="00000024"/>
    <w:name w:val="WW8Num52"/>
    <w:lvl w:ilvl="0">
      <w:start w:val="1"/>
      <w:numFmt w:val="bullet"/>
      <w:lvlText w:val=""/>
      <w:lvlJc w:val="left"/>
      <w:pPr>
        <w:tabs>
          <w:tab w:val="num" w:pos="0"/>
        </w:tabs>
        <w:ind w:left="720" w:hanging="360"/>
      </w:pPr>
      <w:rPr>
        <w:rFonts w:ascii="Symbol" w:hAnsi="Symbol"/>
      </w:rPr>
    </w:lvl>
  </w:abstractNum>
  <w:abstractNum w:abstractNumId="36" w15:restartNumberingAfterBreak="0">
    <w:nsid w:val="00000025"/>
    <w:multiLevelType w:val="singleLevel"/>
    <w:tmpl w:val="00000025"/>
    <w:name w:val="WW8Num54"/>
    <w:lvl w:ilvl="0">
      <w:start w:val="1"/>
      <w:numFmt w:val="bullet"/>
      <w:lvlText w:val=""/>
      <w:lvlJc w:val="left"/>
      <w:pPr>
        <w:tabs>
          <w:tab w:val="num" w:pos="720"/>
        </w:tabs>
        <w:ind w:left="720" w:hanging="360"/>
      </w:pPr>
      <w:rPr>
        <w:rFonts w:ascii="Symbol" w:hAnsi="Symbol"/>
        <w:color w:val="auto"/>
      </w:rPr>
    </w:lvl>
  </w:abstractNum>
  <w:abstractNum w:abstractNumId="37" w15:restartNumberingAfterBreak="0">
    <w:nsid w:val="00000026"/>
    <w:multiLevelType w:val="multilevel"/>
    <w:tmpl w:val="00000026"/>
    <w:name w:val="WW8Num55"/>
    <w:lvl w:ilvl="0">
      <w:start w:val="1"/>
      <w:numFmt w:val="decimal"/>
      <w:lvlText w:val="%1."/>
      <w:lvlJc w:val="left"/>
      <w:pPr>
        <w:tabs>
          <w:tab w:val="num" w:pos="0"/>
        </w:tabs>
        <w:ind w:left="283" w:hanging="283"/>
      </w:pPr>
    </w:lvl>
    <w:lvl w:ilvl="1">
      <w:start w:val="4"/>
      <w:numFmt w:val="decimal"/>
      <w:lvlText w:val="%2."/>
      <w:lvlJc w:val="left"/>
      <w:pPr>
        <w:tabs>
          <w:tab w:val="num" w:pos="1073"/>
        </w:tabs>
        <w:ind w:left="1073" w:hanging="495"/>
      </w:pPr>
      <w:rPr>
        <w:rFonts w:ascii="Times New Roman" w:hAnsi="Times New Roman" w:cs="Times New Roman"/>
        <w:b w:val="0"/>
        <w:i w:val="0"/>
        <w:sz w:val="28"/>
        <w:u w:val="none"/>
      </w:rPr>
    </w:lvl>
    <w:lvl w:ilvl="2">
      <w:start w:val="1"/>
      <w:numFmt w:val="lowerLetter"/>
      <w:lvlText w:val="%3)"/>
      <w:lvlJc w:val="left"/>
      <w:pPr>
        <w:tabs>
          <w:tab w:val="num" w:pos="1838"/>
        </w:tabs>
        <w:ind w:left="1838" w:hanging="360"/>
      </w:pPr>
    </w:lvl>
    <w:lvl w:ilvl="3">
      <w:start w:val="1"/>
      <w:numFmt w:val="decimal"/>
      <w:lvlText w:val="%4)"/>
      <w:lvlJc w:val="left"/>
      <w:pPr>
        <w:tabs>
          <w:tab w:val="num" w:pos="0"/>
        </w:tabs>
        <w:ind w:left="2378" w:hanging="360"/>
      </w:pPr>
    </w:lvl>
    <w:lvl w:ilvl="4">
      <w:start w:val="1"/>
      <w:numFmt w:val="lowerLetter"/>
      <w:lvlText w:val="%5."/>
      <w:lvlJc w:val="left"/>
      <w:pPr>
        <w:tabs>
          <w:tab w:val="num" w:pos="3098"/>
        </w:tabs>
        <w:ind w:left="3098" w:hanging="360"/>
      </w:pPr>
    </w:lvl>
    <w:lvl w:ilvl="5">
      <w:start w:val="1"/>
      <w:numFmt w:val="lowerRoman"/>
      <w:lvlText w:val="%6."/>
      <w:lvlJc w:val="lef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left"/>
      <w:pPr>
        <w:tabs>
          <w:tab w:val="num" w:pos="5978"/>
        </w:tabs>
        <w:ind w:left="5978" w:hanging="180"/>
      </w:pPr>
    </w:lvl>
  </w:abstractNum>
  <w:abstractNum w:abstractNumId="38" w15:restartNumberingAfterBreak="0">
    <w:nsid w:val="00000027"/>
    <w:multiLevelType w:val="singleLevel"/>
    <w:tmpl w:val="00000027"/>
    <w:name w:val="WW8Num56"/>
    <w:lvl w:ilvl="0">
      <w:start w:val="1"/>
      <w:numFmt w:val="decimal"/>
      <w:lvlText w:val="%1)"/>
      <w:lvlJc w:val="left"/>
      <w:pPr>
        <w:tabs>
          <w:tab w:val="num" w:pos="720"/>
        </w:tabs>
        <w:ind w:left="720" w:hanging="360"/>
      </w:pPr>
    </w:lvl>
  </w:abstractNum>
  <w:abstractNum w:abstractNumId="39" w15:restartNumberingAfterBreak="0">
    <w:nsid w:val="00000028"/>
    <w:multiLevelType w:val="singleLevel"/>
    <w:tmpl w:val="B8645B30"/>
    <w:name w:val="WW8Num57"/>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40" w15:restartNumberingAfterBreak="0">
    <w:nsid w:val="00000029"/>
    <w:multiLevelType w:val="singleLevel"/>
    <w:tmpl w:val="00000029"/>
    <w:name w:val="WW8Num58"/>
    <w:lvl w:ilvl="0">
      <w:start w:val="1"/>
      <w:numFmt w:val="decimal"/>
      <w:lvlText w:val="%1."/>
      <w:lvlJc w:val="left"/>
      <w:pPr>
        <w:tabs>
          <w:tab w:val="num" w:pos="0"/>
        </w:tabs>
        <w:ind w:left="1080" w:hanging="360"/>
      </w:pPr>
    </w:lvl>
  </w:abstractNum>
  <w:abstractNum w:abstractNumId="41" w15:restartNumberingAfterBreak="0">
    <w:nsid w:val="0000002A"/>
    <w:multiLevelType w:val="multilevel"/>
    <w:tmpl w:val="0000002A"/>
    <w:name w:val="WW8Num59"/>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color w:val="auto"/>
      </w:rPr>
    </w:lvl>
    <w:lvl w:ilvl="2">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2" w15:restartNumberingAfterBreak="0">
    <w:nsid w:val="0000002B"/>
    <w:multiLevelType w:val="singleLevel"/>
    <w:tmpl w:val="0000002B"/>
    <w:name w:val="WW8Num60"/>
    <w:lvl w:ilvl="0">
      <w:start w:val="1"/>
      <w:numFmt w:val="bullet"/>
      <w:lvlText w:val=""/>
      <w:lvlJc w:val="left"/>
      <w:pPr>
        <w:tabs>
          <w:tab w:val="num" w:pos="700"/>
        </w:tabs>
        <w:ind w:left="700" w:hanging="340"/>
      </w:pPr>
      <w:rPr>
        <w:rFonts w:ascii="Symbol" w:hAnsi="Symbol"/>
      </w:rPr>
    </w:lvl>
  </w:abstractNum>
  <w:abstractNum w:abstractNumId="43" w15:restartNumberingAfterBreak="0">
    <w:nsid w:val="0000002C"/>
    <w:multiLevelType w:val="multilevel"/>
    <w:tmpl w:val="4AE47C46"/>
    <w:name w:val="WW8Num61"/>
    <w:lvl w:ilvl="0">
      <w:start w:val="1"/>
      <w:numFmt w:val="decimal"/>
      <w:lvlText w:val="%1."/>
      <w:lvlJc w:val="left"/>
      <w:pPr>
        <w:tabs>
          <w:tab w:val="num" w:pos="0"/>
        </w:tabs>
        <w:ind w:left="0" w:firstLine="0"/>
      </w:pPr>
      <w:rPr>
        <w:b w:val="0"/>
        <w:color w:val="auto"/>
      </w:rPr>
    </w:lvl>
    <w:lvl w:ilvl="1">
      <w:start w:val="1"/>
      <w:numFmt w:val="decimal"/>
      <w:lvlText w:val="%1.%2."/>
      <w:lvlJc w:val="left"/>
      <w:pPr>
        <w:tabs>
          <w:tab w:val="num" w:pos="0"/>
        </w:tabs>
        <w:ind w:left="0" w:firstLine="0"/>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D"/>
    <w:multiLevelType w:val="singleLevel"/>
    <w:tmpl w:val="0000002D"/>
    <w:name w:val="WW8Num62"/>
    <w:lvl w:ilvl="0">
      <w:start w:val="1"/>
      <w:numFmt w:val="bullet"/>
      <w:lvlText w:val=""/>
      <w:lvlJc w:val="left"/>
      <w:pPr>
        <w:tabs>
          <w:tab w:val="num" w:pos="0"/>
        </w:tabs>
        <w:ind w:left="360" w:hanging="360"/>
      </w:pPr>
      <w:rPr>
        <w:rFonts w:ascii="Symbol" w:hAnsi="Symbol"/>
      </w:rPr>
    </w:lvl>
  </w:abstractNum>
  <w:abstractNum w:abstractNumId="45" w15:restartNumberingAfterBreak="0">
    <w:nsid w:val="0000002E"/>
    <w:multiLevelType w:val="multilevel"/>
    <w:tmpl w:val="80C6CC7A"/>
    <w:name w:val="WW8Num63"/>
    <w:lvl w:ilvl="0">
      <w:start w:val="1"/>
      <w:numFmt w:val="bullet"/>
      <w:lvlText w:val=""/>
      <w:lvlJc w:val="left"/>
      <w:pPr>
        <w:tabs>
          <w:tab w:val="num" w:pos="720"/>
        </w:tabs>
        <w:ind w:left="720" w:hanging="360"/>
      </w:pPr>
      <w:rPr>
        <w:rFonts w:ascii="Symbol" w:hAnsi="Symbol"/>
        <w:color w:val="auto"/>
      </w:rPr>
    </w:lvl>
    <w:lvl w:ilvl="1">
      <w:start w:val="1"/>
      <w:numFmt w:val="decimal"/>
      <w:lvlText w:val="%2."/>
      <w:lvlJc w:val="left"/>
      <w:pPr>
        <w:tabs>
          <w:tab w:val="num" w:pos="1440"/>
        </w:tabs>
        <w:ind w:left="1440" w:hanging="360"/>
      </w:pPr>
      <w:rPr>
        <w:b/>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15:restartNumberingAfterBreak="0">
    <w:nsid w:val="0000002F"/>
    <w:multiLevelType w:val="multilevel"/>
    <w:tmpl w:val="0000002F"/>
    <w:name w:val="WW8Num64"/>
    <w:lvl w:ilvl="0">
      <w:start w:val="1"/>
      <w:numFmt w:val="bullet"/>
      <w:lvlText w:val=""/>
      <w:lvlJc w:val="left"/>
      <w:pPr>
        <w:tabs>
          <w:tab w:val="num" w:pos="0"/>
        </w:tabs>
        <w:ind w:left="0" w:firstLine="0"/>
      </w:pPr>
      <w:rPr>
        <w:rFonts w:ascii="Symbol" w:hAnsi="Symbol"/>
        <w:b/>
        <w:color w:val="auto"/>
      </w:rPr>
    </w:lvl>
    <w:lvl w:ilvl="1">
      <w:start w:val="1"/>
      <w:numFmt w:val="lowerLetter"/>
      <w:lvlText w:val="%2)"/>
      <w:lvlJc w:val="left"/>
      <w:pPr>
        <w:tabs>
          <w:tab w:val="num" w:pos="0"/>
        </w:tabs>
        <w:ind w:left="0" w:firstLine="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15:restartNumberingAfterBreak="0">
    <w:nsid w:val="00000030"/>
    <w:multiLevelType w:val="singleLevel"/>
    <w:tmpl w:val="00000030"/>
    <w:name w:val="WW8Num65"/>
    <w:lvl w:ilvl="0">
      <w:start w:val="1"/>
      <w:numFmt w:val="bullet"/>
      <w:lvlText w:val=""/>
      <w:lvlJc w:val="left"/>
      <w:pPr>
        <w:tabs>
          <w:tab w:val="num" w:pos="0"/>
        </w:tabs>
        <w:ind w:left="720" w:hanging="360"/>
      </w:pPr>
      <w:rPr>
        <w:rFonts w:ascii="Symbol" w:hAnsi="Symbol"/>
      </w:rPr>
    </w:lvl>
  </w:abstractNum>
  <w:abstractNum w:abstractNumId="48" w15:restartNumberingAfterBreak="0">
    <w:nsid w:val="00000031"/>
    <w:multiLevelType w:val="singleLevel"/>
    <w:tmpl w:val="00000031"/>
    <w:name w:val="WW8Num66"/>
    <w:lvl w:ilvl="0">
      <w:start w:val="1"/>
      <w:numFmt w:val="bullet"/>
      <w:lvlText w:val=""/>
      <w:lvlJc w:val="left"/>
      <w:pPr>
        <w:tabs>
          <w:tab w:val="num" w:pos="720"/>
        </w:tabs>
        <w:ind w:left="720" w:hanging="360"/>
      </w:pPr>
      <w:rPr>
        <w:rFonts w:ascii="Symbol" w:hAnsi="Symbol"/>
      </w:rPr>
    </w:lvl>
  </w:abstractNum>
  <w:abstractNum w:abstractNumId="49" w15:restartNumberingAfterBreak="0">
    <w:nsid w:val="00000032"/>
    <w:multiLevelType w:val="singleLevel"/>
    <w:tmpl w:val="00000032"/>
    <w:name w:val="WW8Num67"/>
    <w:lvl w:ilvl="0">
      <w:start w:val="1"/>
      <w:numFmt w:val="decimal"/>
      <w:lvlText w:val="%1)"/>
      <w:lvlJc w:val="left"/>
      <w:pPr>
        <w:tabs>
          <w:tab w:val="num" w:pos="0"/>
        </w:tabs>
        <w:ind w:left="360" w:hanging="360"/>
      </w:pPr>
    </w:lvl>
  </w:abstractNum>
  <w:abstractNum w:abstractNumId="50" w15:restartNumberingAfterBreak="0">
    <w:nsid w:val="00000033"/>
    <w:multiLevelType w:val="singleLevel"/>
    <w:tmpl w:val="00000033"/>
    <w:name w:val="WW8Num68"/>
    <w:lvl w:ilvl="0">
      <w:numFmt w:val="bullet"/>
      <w:lvlText w:val=""/>
      <w:lvlJc w:val="left"/>
      <w:pPr>
        <w:tabs>
          <w:tab w:val="num" w:pos="0"/>
        </w:tabs>
        <w:ind w:left="0" w:firstLine="0"/>
      </w:pPr>
      <w:rPr>
        <w:rFonts w:ascii="Symbol" w:hAnsi="Symbol"/>
        <w:color w:val="auto"/>
      </w:rPr>
    </w:lvl>
  </w:abstractNum>
  <w:abstractNum w:abstractNumId="51" w15:restartNumberingAfterBreak="0">
    <w:nsid w:val="00000034"/>
    <w:multiLevelType w:val="singleLevel"/>
    <w:tmpl w:val="00000034"/>
    <w:name w:val="WW8Num69"/>
    <w:lvl w:ilvl="0">
      <w:start w:val="1"/>
      <w:numFmt w:val="bullet"/>
      <w:lvlText w:val=""/>
      <w:lvlJc w:val="left"/>
      <w:pPr>
        <w:tabs>
          <w:tab w:val="num" w:pos="700"/>
        </w:tabs>
        <w:ind w:left="700" w:hanging="360"/>
      </w:pPr>
      <w:rPr>
        <w:rFonts w:ascii="Symbol" w:hAnsi="Symbol"/>
      </w:rPr>
    </w:lvl>
  </w:abstractNum>
  <w:abstractNum w:abstractNumId="52" w15:restartNumberingAfterBreak="0">
    <w:nsid w:val="00000035"/>
    <w:multiLevelType w:val="singleLevel"/>
    <w:tmpl w:val="00000035"/>
    <w:name w:val="WW8Num70"/>
    <w:lvl w:ilvl="0">
      <w:start w:val="1"/>
      <w:numFmt w:val="bullet"/>
      <w:lvlText w:val=""/>
      <w:lvlJc w:val="left"/>
      <w:pPr>
        <w:tabs>
          <w:tab w:val="num" w:pos="0"/>
        </w:tabs>
        <w:ind w:left="720" w:hanging="360"/>
      </w:pPr>
      <w:rPr>
        <w:rFonts w:ascii="Symbol" w:hAnsi="Symbol"/>
      </w:rPr>
    </w:lvl>
  </w:abstractNum>
  <w:abstractNum w:abstractNumId="53" w15:restartNumberingAfterBreak="0">
    <w:nsid w:val="00000036"/>
    <w:multiLevelType w:val="multilevel"/>
    <w:tmpl w:val="00000036"/>
    <w:name w:val="WW8Num71"/>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7"/>
    <w:multiLevelType w:val="singleLevel"/>
    <w:tmpl w:val="00000037"/>
    <w:name w:val="WW8Num72"/>
    <w:lvl w:ilvl="0">
      <w:start w:val="1"/>
      <w:numFmt w:val="decimal"/>
      <w:lvlText w:val="%1)"/>
      <w:lvlJc w:val="left"/>
      <w:pPr>
        <w:tabs>
          <w:tab w:val="num" w:pos="0"/>
        </w:tabs>
        <w:ind w:left="0" w:firstLine="0"/>
      </w:pPr>
    </w:lvl>
  </w:abstractNum>
  <w:abstractNum w:abstractNumId="55" w15:restartNumberingAfterBreak="0">
    <w:nsid w:val="00000038"/>
    <w:multiLevelType w:val="singleLevel"/>
    <w:tmpl w:val="5930E484"/>
    <w:name w:val="WW8Num73"/>
    <w:lvl w:ilvl="0">
      <w:start w:val="1"/>
      <w:numFmt w:val="bullet"/>
      <w:lvlText w:val=""/>
      <w:lvlJc w:val="left"/>
      <w:pPr>
        <w:tabs>
          <w:tab w:val="num" w:pos="1077"/>
        </w:tabs>
        <w:ind w:left="1440" w:hanging="360"/>
      </w:pPr>
      <w:rPr>
        <w:rFonts w:ascii="Symbol" w:hAnsi="Symbol"/>
        <w:color w:val="auto"/>
      </w:rPr>
    </w:lvl>
  </w:abstractNum>
  <w:abstractNum w:abstractNumId="56" w15:restartNumberingAfterBreak="0">
    <w:nsid w:val="00000039"/>
    <w:multiLevelType w:val="multilevel"/>
    <w:tmpl w:val="00000039"/>
    <w:name w:val="WW8Num7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A"/>
    <w:multiLevelType w:val="singleLevel"/>
    <w:tmpl w:val="0000003A"/>
    <w:name w:val="WW8Num75"/>
    <w:lvl w:ilvl="0">
      <w:start w:val="1"/>
      <w:numFmt w:val="decimal"/>
      <w:lvlText w:val="%1."/>
      <w:lvlJc w:val="left"/>
      <w:pPr>
        <w:tabs>
          <w:tab w:val="num" w:pos="0"/>
        </w:tabs>
        <w:ind w:left="720" w:hanging="360"/>
      </w:pPr>
    </w:lvl>
  </w:abstractNum>
  <w:abstractNum w:abstractNumId="58" w15:restartNumberingAfterBreak="0">
    <w:nsid w:val="0000003B"/>
    <w:multiLevelType w:val="multilevel"/>
    <w:tmpl w:val="85DCBD72"/>
    <w:name w:val="WW8Num76"/>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C"/>
    <w:multiLevelType w:val="singleLevel"/>
    <w:tmpl w:val="0000003C"/>
    <w:name w:val="WW8Num77"/>
    <w:lvl w:ilvl="0">
      <w:start w:val="1"/>
      <w:numFmt w:val="lowerLetter"/>
      <w:lvlText w:val="%1)"/>
      <w:lvlJc w:val="left"/>
      <w:pPr>
        <w:tabs>
          <w:tab w:val="num" w:pos="0"/>
        </w:tabs>
        <w:ind w:left="502" w:hanging="360"/>
      </w:pPr>
    </w:lvl>
  </w:abstractNum>
  <w:abstractNum w:abstractNumId="60" w15:restartNumberingAfterBreak="0">
    <w:nsid w:val="0000003D"/>
    <w:multiLevelType w:val="singleLevel"/>
    <w:tmpl w:val="0000003D"/>
    <w:name w:val="WW8Num78"/>
    <w:lvl w:ilvl="0">
      <w:start w:val="1"/>
      <w:numFmt w:val="bullet"/>
      <w:lvlText w:val=""/>
      <w:lvlJc w:val="left"/>
      <w:pPr>
        <w:tabs>
          <w:tab w:val="num" w:pos="0"/>
        </w:tabs>
        <w:ind w:left="720" w:hanging="360"/>
      </w:pPr>
      <w:rPr>
        <w:rFonts w:ascii="Symbol" w:hAnsi="Symbol"/>
      </w:rPr>
    </w:lvl>
  </w:abstractNum>
  <w:abstractNum w:abstractNumId="61" w15:restartNumberingAfterBreak="0">
    <w:nsid w:val="0000003E"/>
    <w:multiLevelType w:val="singleLevel"/>
    <w:tmpl w:val="0000003E"/>
    <w:name w:val="WW8Num79"/>
    <w:lvl w:ilvl="0">
      <w:start w:val="1"/>
      <w:numFmt w:val="decimal"/>
      <w:lvlText w:val="%1)"/>
      <w:lvlJc w:val="left"/>
      <w:pPr>
        <w:tabs>
          <w:tab w:val="num" w:pos="0"/>
        </w:tabs>
        <w:ind w:left="720" w:hanging="360"/>
      </w:pPr>
    </w:lvl>
  </w:abstractNum>
  <w:abstractNum w:abstractNumId="62" w15:restartNumberingAfterBreak="0">
    <w:nsid w:val="0000003F"/>
    <w:multiLevelType w:val="singleLevel"/>
    <w:tmpl w:val="DF160860"/>
    <w:name w:val="WW8Num80"/>
    <w:lvl w:ilvl="0">
      <w:start w:val="1"/>
      <w:numFmt w:val="decimal"/>
      <w:lvlText w:val="%1)"/>
      <w:lvlJc w:val="left"/>
      <w:pPr>
        <w:tabs>
          <w:tab w:val="num" w:pos="720"/>
        </w:tabs>
        <w:ind w:left="720" w:hanging="360"/>
      </w:pPr>
      <w:rPr>
        <w:b w:val="0"/>
      </w:rPr>
    </w:lvl>
  </w:abstractNum>
  <w:abstractNum w:abstractNumId="63" w15:restartNumberingAfterBreak="0">
    <w:nsid w:val="00000041"/>
    <w:multiLevelType w:val="multilevel"/>
    <w:tmpl w:val="A646449A"/>
    <w:name w:val="WW8Num82"/>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5" w15:restartNumberingAfterBreak="0">
    <w:nsid w:val="00000043"/>
    <w:multiLevelType w:val="multilevel"/>
    <w:tmpl w:val="00000043"/>
    <w:name w:val="WW8Num8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4"/>
    <w:multiLevelType w:val="singleLevel"/>
    <w:tmpl w:val="00000044"/>
    <w:name w:val="WW8Num86"/>
    <w:lvl w:ilvl="0">
      <w:start w:val="1"/>
      <w:numFmt w:val="bullet"/>
      <w:lvlText w:val=""/>
      <w:lvlJc w:val="left"/>
      <w:pPr>
        <w:tabs>
          <w:tab w:val="num" w:pos="0"/>
        </w:tabs>
        <w:ind w:left="720" w:hanging="360"/>
      </w:pPr>
      <w:rPr>
        <w:rFonts w:ascii="Symbol" w:hAnsi="Symbol"/>
      </w:rPr>
    </w:lvl>
  </w:abstractNum>
  <w:abstractNum w:abstractNumId="67" w15:restartNumberingAfterBreak="0">
    <w:nsid w:val="00000045"/>
    <w:multiLevelType w:val="multilevel"/>
    <w:tmpl w:val="00000045"/>
    <w:name w:val="WW8Num87"/>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8" w15:restartNumberingAfterBreak="0">
    <w:nsid w:val="00000046"/>
    <w:multiLevelType w:val="singleLevel"/>
    <w:tmpl w:val="00000046"/>
    <w:name w:val="WW8Num88"/>
    <w:lvl w:ilvl="0">
      <w:start w:val="1"/>
      <w:numFmt w:val="lowerLetter"/>
      <w:lvlText w:val="%1)"/>
      <w:lvlJc w:val="left"/>
      <w:pPr>
        <w:tabs>
          <w:tab w:val="num" w:pos="0"/>
        </w:tabs>
        <w:ind w:left="720" w:hanging="360"/>
      </w:pPr>
      <w:rPr>
        <w:b w:val="0"/>
      </w:rPr>
    </w:lvl>
  </w:abstractNum>
  <w:abstractNum w:abstractNumId="69" w15:restartNumberingAfterBreak="0">
    <w:nsid w:val="00000047"/>
    <w:multiLevelType w:val="multilevel"/>
    <w:tmpl w:val="00000047"/>
    <w:name w:val="WW8Num89"/>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00000048"/>
    <w:multiLevelType w:val="singleLevel"/>
    <w:tmpl w:val="00000048"/>
    <w:name w:val="WW8Num90"/>
    <w:lvl w:ilvl="0">
      <w:start w:val="1"/>
      <w:numFmt w:val="decimal"/>
      <w:lvlText w:val="%1)"/>
      <w:lvlJc w:val="left"/>
      <w:pPr>
        <w:tabs>
          <w:tab w:val="num" w:pos="0"/>
        </w:tabs>
        <w:ind w:left="720" w:hanging="360"/>
      </w:pPr>
    </w:lvl>
  </w:abstractNum>
  <w:abstractNum w:abstractNumId="71" w15:restartNumberingAfterBreak="0">
    <w:nsid w:val="00000049"/>
    <w:multiLevelType w:val="singleLevel"/>
    <w:tmpl w:val="00000049"/>
    <w:name w:val="WW8Num91"/>
    <w:lvl w:ilvl="0">
      <w:start w:val="4"/>
      <w:numFmt w:val="decimal"/>
      <w:lvlText w:val="%1."/>
      <w:lvlJc w:val="left"/>
      <w:pPr>
        <w:tabs>
          <w:tab w:val="num" w:pos="0"/>
        </w:tabs>
        <w:ind w:left="283" w:hanging="283"/>
      </w:pPr>
      <w:rPr>
        <w:b/>
      </w:rPr>
    </w:lvl>
  </w:abstractNum>
  <w:abstractNum w:abstractNumId="72" w15:restartNumberingAfterBreak="0">
    <w:nsid w:val="0000004A"/>
    <w:multiLevelType w:val="singleLevel"/>
    <w:tmpl w:val="0000004A"/>
    <w:name w:val="WW8Num92"/>
    <w:lvl w:ilvl="0">
      <w:start w:val="1"/>
      <w:numFmt w:val="bullet"/>
      <w:lvlText w:val=""/>
      <w:lvlJc w:val="left"/>
      <w:pPr>
        <w:tabs>
          <w:tab w:val="num" w:pos="720"/>
        </w:tabs>
        <w:ind w:left="720" w:hanging="360"/>
      </w:pPr>
      <w:rPr>
        <w:rFonts w:ascii="Symbol" w:hAnsi="Symbol"/>
      </w:rPr>
    </w:lvl>
  </w:abstractNum>
  <w:abstractNum w:abstractNumId="73" w15:restartNumberingAfterBreak="0">
    <w:nsid w:val="0000004B"/>
    <w:multiLevelType w:val="multilevel"/>
    <w:tmpl w:val="0000004B"/>
    <w:name w:val="WW8Num93"/>
    <w:lvl w:ilvl="0">
      <w:start w:val="1"/>
      <w:numFmt w:val="bullet"/>
      <w:lvlText w:val=""/>
      <w:lvlJc w:val="left"/>
      <w:pPr>
        <w:tabs>
          <w:tab w:val="num" w:pos="0"/>
        </w:tabs>
        <w:ind w:left="0" w:firstLine="0"/>
      </w:pPr>
      <w:rPr>
        <w:rFonts w:ascii="Symbol" w:hAnsi="Symbol"/>
      </w:rPr>
    </w:lvl>
    <w:lvl w:ilvl="1">
      <w:start w:val="1"/>
      <w:numFmt w:val="decimal"/>
      <w:lvlText w:val="%2."/>
      <w:lvlJc w:val="left"/>
      <w:pPr>
        <w:tabs>
          <w:tab w:val="num" w:pos="1440"/>
        </w:tabs>
        <w:ind w:left="1440" w:hanging="360"/>
      </w:pPr>
    </w:lvl>
    <w:lvl w:ilvl="2">
      <w:start w:val="9"/>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4" w15:restartNumberingAfterBreak="0">
    <w:nsid w:val="0000004C"/>
    <w:multiLevelType w:val="multilevel"/>
    <w:tmpl w:val="0000004C"/>
    <w:name w:val="WW8Num94"/>
    <w:lvl w:ilvl="0">
      <w:start w:val="1"/>
      <w:numFmt w:val="bullet"/>
      <w:lvlText w:val=""/>
      <w:lvlJc w:val="left"/>
      <w:pPr>
        <w:tabs>
          <w:tab w:val="num" w:pos="700"/>
        </w:tabs>
        <w:ind w:left="700" w:hanging="340"/>
      </w:pPr>
      <w:rPr>
        <w:rFonts w:ascii="Symbol" w:hAnsi="Symbol"/>
        <w:b/>
      </w:rPr>
    </w:lvl>
    <w:lvl w:ilvl="1">
      <w:start w:val="3"/>
      <w:numFmt w:val="decimal"/>
      <w:lvlText w:val="%2."/>
      <w:lvlJc w:val="left"/>
      <w:pPr>
        <w:tabs>
          <w:tab w:val="num" w:pos="357"/>
        </w:tabs>
        <w:ind w:left="0" w:firstLine="0"/>
      </w:pPr>
      <w:rPr>
        <w:b/>
      </w:r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5" w15:restartNumberingAfterBreak="0">
    <w:nsid w:val="0000004D"/>
    <w:multiLevelType w:val="singleLevel"/>
    <w:tmpl w:val="0000004D"/>
    <w:name w:val="WW8Num95"/>
    <w:lvl w:ilvl="0">
      <w:start w:val="1"/>
      <w:numFmt w:val="bullet"/>
      <w:lvlText w:val=""/>
      <w:lvlJc w:val="left"/>
      <w:pPr>
        <w:tabs>
          <w:tab w:val="num" w:pos="0"/>
        </w:tabs>
        <w:ind w:left="720" w:hanging="360"/>
      </w:pPr>
      <w:rPr>
        <w:rFonts w:ascii="Symbol" w:hAnsi="Symbol"/>
      </w:rPr>
    </w:lvl>
  </w:abstractNum>
  <w:abstractNum w:abstractNumId="76" w15:restartNumberingAfterBreak="0">
    <w:nsid w:val="0000004E"/>
    <w:multiLevelType w:val="singleLevel"/>
    <w:tmpl w:val="0000004E"/>
    <w:name w:val="WW8Num96"/>
    <w:lvl w:ilvl="0">
      <w:start w:val="1"/>
      <w:numFmt w:val="bullet"/>
      <w:lvlText w:val=""/>
      <w:lvlJc w:val="left"/>
      <w:pPr>
        <w:tabs>
          <w:tab w:val="num" w:pos="720"/>
        </w:tabs>
        <w:ind w:left="720" w:hanging="360"/>
      </w:pPr>
      <w:rPr>
        <w:rFonts w:ascii="Symbol" w:hAnsi="Symbol"/>
      </w:rPr>
    </w:lvl>
  </w:abstractNum>
  <w:abstractNum w:abstractNumId="77" w15:restartNumberingAfterBreak="0">
    <w:nsid w:val="0000004F"/>
    <w:multiLevelType w:val="multilevel"/>
    <w:tmpl w:val="0000004F"/>
    <w:name w:val="WW8Num97"/>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15:restartNumberingAfterBreak="0">
    <w:nsid w:val="00000050"/>
    <w:multiLevelType w:val="multilevel"/>
    <w:tmpl w:val="00000050"/>
    <w:name w:val="WW8Num98"/>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00000051"/>
    <w:multiLevelType w:val="multilevel"/>
    <w:tmpl w:val="00000051"/>
    <w:name w:val="WW8Num99"/>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00000052"/>
    <w:multiLevelType w:val="multilevel"/>
    <w:tmpl w:val="00000052"/>
    <w:name w:val="WW8Num100"/>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00000053"/>
    <w:multiLevelType w:val="multilevel"/>
    <w:tmpl w:val="00000053"/>
    <w:name w:val="WW8Num101"/>
    <w:lvl w:ilvl="0">
      <w:start w:val="1"/>
      <w:numFmt w:val="decimal"/>
      <w:lvlText w:val="%1."/>
      <w:lvlJc w:val="left"/>
      <w:pPr>
        <w:tabs>
          <w:tab w:val="num" w:pos="0"/>
        </w:tabs>
        <w:ind w:left="0" w:firstLine="0"/>
      </w:pPr>
      <w:rPr>
        <w:b/>
      </w:rPr>
    </w:lvl>
    <w:lvl w:ilvl="1">
      <w:start w:val="4"/>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15:restartNumberingAfterBreak="0">
    <w:nsid w:val="00000054"/>
    <w:multiLevelType w:val="singleLevel"/>
    <w:tmpl w:val="00000054"/>
    <w:name w:val="WW8Num102"/>
    <w:lvl w:ilvl="0">
      <w:start w:val="1"/>
      <w:numFmt w:val="decimal"/>
      <w:lvlText w:val="%1)"/>
      <w:lvlJc w:val="left"/>
      <w:pPr>
        <w:tabs>
          <w:tab w:val="num" w:pos="0"/>
        </w:tabs>
        <w:ind w:left="0" w:firstLine="0"/>
      </w:pPr>
    </w:lvl>
  </w:abstractNum>
  <w:abstractNum w:abstractNumId="83" w15:restartNumberingAfterBreak="0">
    <w:nsid w:val="00000055"/>
    <w:multiLevelType w:val="multilevel"/>
    <w:tmpl w:val="00000055"/>
    <w:name w:val="WW8Num103"/>
    <w:lvl w:ilvl="0">
      <w:start w:val="4"/>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4" w15:restartNumberingAfterBreak="0">
    <w:nsid w:val="00000056"/>
    <w:multiLevelType w:val="multilevel"/>
    <w:tmpl w:val="5CAE0150"/>
    <w:name w:val="WW8Num104"/>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b/>
        <w:color w:val="auto"/>
      </w:rPr>
    </w:lvl>
    <w:lvl w:ilvl="2">
      <w:start w:val="1"/>
      <w:numFmt w:val="decimal"/>
      <w:lvlText w:val="%1.%2.%3."/>
      <w:lvlJc w:val="left"/>
      <w:pPr>
        <w:tabs>
          <w:tab w:val="num" w:pos="0"/>
        </w:tabs>
        <w:ind w:left="1080" w:hanging="720"/>
      </w:pPr>
      <w:rPr>
        <w:color w:val="3333FF"/>
      </w:rPr>
    </w:lvl>
    <w:lvl w:ilvl="3">
      <w:start w:val="1"/>
      <w:numFmt w:val="decimal"/>
      <w:lvlText w:val="%1.%2.%3.%4."/>
      <w:lvlJc w:val="left"/>
      <w:pPr>
        <w:tabs>
          <w:tab w:val="num" w:pos="0"/>
        </w:tabs>
        <w:ind w:left="1080" w:hanging="720"/>
      </w:pPr>
      <w:rPr>
        <w:color w:val="3333FF"/>
      </w:rPr>
    </w:lvl>
    <w:lvl w:ilvl="4">
      <w:start w:val="1"/>
      <w:numFmt w:val="decimal"/>
      <w:lvlText w:val="%1.%2.%3.%4.%5."/>
      <w:lvlJc w:val="left"/>
      <w:pPr>
        <w:tabs>
          <w:tab w:val="num" w:pos="0"/>
        </w:tabs>
        <w:ind w:left="1440" w:hanging="1080"/>
      </w:pPr>
      <w:rPr>
        <w:color w:val="3333FF"/>
      </w:rPr>
    </w:lvl>
    <w:lvl w:ilvl="5">
      <w:start w:val="1"/>
      <w:numFmt w:val="decimal"/>
      <w:lvlText w:val="%1.%2.%3.%4.%5.%6."/>
      <w:lvlJc w:val="left"/>
      <w:pPr>
        <w:tabs>
          <w:tab w:val="num" w:pos="0"/>
        </w:tabs>
        <w:ind w:left="1440" w:hanging="1080"/>
      </w:pPr>
      <w:rPr>
        <w:color w:val="3333FF"/>
      </w:rPr>
    </w:lvl>
    <w:lvl w:ilvl="6">
      <w:start w:val="1"/>
      <w:numFmt w:val="decimal"/>
      <w:lvlText w:val="%1.%2.%3.%4.%5.%6.%7."/>
      <w:lvlJc w:val="left"/>
      <w:pPr>
        <w:tabs>
          <w:tab w:val="num" w:pos="0"/>
        </w:tabs>
        <w:ind w:left="1800" w:hanging="1440"/>
      </w:pPr>
      <w:rPr>
        <w:color w:val="3333FF"/>
      </w:rPr>
    </w:lvl>
    <w:lvl w:ilvl="7">
      <w:start w:val="1"/>
      <w:numFmt w:val="decimal"/>
      <w:lvlText w:val="%1.%2.%3.%4.%5.%6.%7.%8."/>
      <w:lvlJc w:val="left"/>
      <w:pPr>
        <w:tabs>
          <w:tab w:val="num" w:pos="0"/>
        </w:tabs>
        <w:ind w:left="1800" w:hanging="1440"/>
      </w:pPr>
      <w:rPr>
        <w:color w:val="3333FF"/>
      </w:rPr>
    </w:lvl>
    <w:lvl w:ilvl="8">
      <w:start w:val="1"/>
      <w:numFmt w:val="decimal"/>
      <w:lvlText w:val="%1.%2.%3.%4.%5.%6.%7.%8.%9."/>
      <w:lvlJc w:val="left"/>
      <w:pPr>
        <w:tabs>
          <w:tab w:val="num" w:pos="0"/>
        </w:tabs>
        <w:ind w:left="2160" w:hanging="1800"/>
      </w:pPr>
      <w:rPr>
        <w:color w:val="3333FF"/>
      </w:rPr>
    </w:lvl>
  </w:abstractNum>
  <w:abstractNum w:abstractNumId="85" w15:restartNumberingAfterBreak="0">
    <w:nsid w:val="00000057"/>
    <w:multiLevelType w:val="singleLevel"/>
    <w:tmpl w:val="00000057"/>
    <w:name w:val="WW8Num105"/>
    <w:lvl w:ilvl="0">
      <w:start w:val="1"/>
      <w:numFmt w:val="decimal"/>
      <w:lvlText w:val="%1."/>
      <w:lvlJc w:val="left"/>
      <w:pPr>
        <w:tabs>
          <w:tab w:val="num" w:pos="0"/>
        </w:tabs>
        <w:ind w:left="975" w:hanging="360"/>
      </w:pPr>
    </w:lvl>
  </w:abstractNum>
  <w:abstractNum w:abstractNumId="86" w15:restartNumberingAfterBreak="0">
    <w:nsid w:val="00000058"/>
    <w:multiLevelType w:val="multilevel"/>
    <w:tmpl w:val="00000058"/>
    <w:name w:val="WW8Num106"/>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7" w15:restartNumberingAfterBreak="0">
    <w:nsid w:val="00000059"/>
    <w:multiLevelType w:val="multilevel"/>
    <w:tmpl w:val="00000059"/>
    <w:name w:val="WW8Num107"/>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8" w15:restartNumberingAfterBreak="0">
    <w:nsid w:val="0000005B"/>
    <w:multiLevelType w:val="singleLevel"/>
    <w:tmpl w:val="0000005B"/>
    <w:name w:val="WW8Num109"/>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89" w15:restartNumberingAfterBreak="0">
    <w:nsid w:val="0000005D"/>
    <w:multiLevelType w:val="multilevel"/>
    <w:tmpl w:val="7174D3AE"/>
    <w:lvl w:ilvl="0">
      <w:start w:val="1"/>
      <w:numFmt w:val="none"/>
      <w:pStyle w:val="Listapunktowana1"/>
      <w:suff w:val="nothing"/>
      <w:lvlText w:val=""/>
      <w:lvlJc w:val="left"/>
      <w:pPr>
        <w:tabs>
          <w:tab w:val="num" w:pos="283"/>
        </w:tabs>
        <w:ind w:left="283" w:hanging="283"/>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0000005E"/>
    <w:multiLevelType w:val="multilevel"/>
    <w:tmpl w:val="0000005E"/>
    <w:name w:val="WW8StyleNum1"/>
    <w:lvl w:ilvl="0">
      <w:start w:val="1"/>
      <w:numFmt w:val="none"/>
      <w:pStyle w:val="Listapunktowana2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0000006C"/>
    <w:multiLevelType w:val="singleLevel"/>
    <w:tmpl w:val="0000006C"/>
    <w:name w:val="WW8Num108"/>
    <w:lvl w:ilvl="0">
      <w:start w:val="1"/>
      <w:numFmt w:val="decimal"/>
      <w:lvlText w:val="%1."/>
      <w:lvlJc w:val="left"/>
      <w:pPr>
        <w:tabs>
          <w:tab w:val="num" w:pos="0"/>
        </w:tabs>
        <w:ind w:left="0" w:firstLine="0"/>
      </w:pPr>
      <w:rPr>
        <w:rFonts w:ascii="Symbol" w:hAnsi="Symbol"/>
      </w:rPr>
    </w:lvl>
  </w:abstractNum>
  <w:abstractNum w:abstractNumId="92" w15:restartNumberingAfterBreak="0">
    <w:nsid w:val="0000006E"/>
    <w:multiLevelType w:val="multilevel"/>
    <w:tmpl w:val="0000006E"/>
    <w:name w:val="WW8Num110"/>
    <w:lvl w:ilvl="0">
      <w:start w:val="1"/>
      <w:numFmt w:val="decimal"/>
      <w:lvlText w:val="%1."/>
      <w:lvlJc w:val="left"/>
      <w:pPr>
        <w:tabs>
          <w:tab w:val="num" w:pos="0"/>
        </w:tabs>
        <w:ind w:left="0" w:firstLine="0"/>
      </w:pPr>
      <w:rPr>
        <w:rFonts w:cs="Times New Roman"/>
        <w:b/>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3" w15:restartNumberingAfterBreak="0">
    <w:nsid w:val="0000006F"/>
    <w:multiLevelType w:val="multilevel"/>
    <w:tmpl w:val="B09E27AA"/>
    <w:name w:val="WW8Num111"/>
    <w:lvl w:ilvl="0">
      <w:start w:val="1"/>
      <w:numFmt w:val="bullet"/>
      <w:lvlText w:val=""/>
      <w:lvlJc w:val="left"/>
      <w:pPr>
        <w:tabs>
          <w:tab w:val="num" w:pos="1069"/>
        </w:tabs>
        <w:ind w:left="1069" w:hanging="360"/>
      </w:pPr>
      <w:rPr>
        <w:rFonts w:ascii="Symbol" w:hAnsi="Symbol"/>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00000070"/>
    <w:multiLevelType w:val="singleLevel"/>
    <w:tmpl w:val="00000070"/>
    <w:name w:val="WW8Num112"/>
    <w:lvl w:ilvl="0">
      <w:start w:val="1"/>
      <w:numFmt w:val="bullet"/>
      <w:lvlText w:val=""/>
      <w:lvlJc w:val="left"/>
      <w:pPr>
        <w:tabs>
          <w:tab w:val="num" w:pos="720"/>
        </w:tabs>
        <w:ind w:left="720" w:hanging="360"/>
      </w:pPr>
      <w:rPr>
        <w:rFonts w:ascii="Symbol" w:hAnsi="Symbol" w:cs="Times New Roman"/>
        <w:b/>
        <w:bCs/>
      </w:rPr>
    </w:lvl>
  </w:abstractNum>
  <w:abstractNum w:abstractNumId="95" w15:restartNumberingAfterBreak="0">
    <w:nsid w:val="00000071"/>
    <w:multiLevelType w:val="multilevel"/>
    <w:tmpl w:val="AB86ACE8"/>
    <w:name w:val="WW8Num113"/>
    <w:lvl w:ilvl="0">
      <w:start w:val="1"/>
      <w:numFmt w:val="decimal"/>
      <w:lvlText w:val="%1."/>
      <w:lvlJc w:val="left"/>
      <w:pPr>
        <w:tabs>
          <w:tab w:val="num" w:pos="360"/>
        </w:tabs>
        <w:ind w:left="360" w:hanging="360"/>
      </w:pPr>
      <w:rPr>
        <w:rFonts w:ascii="Symbol" w:hAnsi="Symbol" w:cs="Times New Roman" w:hint="default"/>
        <w:color w:val="000000"/>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72"/>
    <w:multiLevelType w:val="multilevel"/>
    <w:tmpl w:val="00000072"/>
    <w:name w:val="WW8Num1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00000073"/>
    <w:multiLevelType w:val="multilevel"/>
    <w:tmpl w:val="00000073"/>
    <w:name w:val="WW8Num115"/>
    <w:lvl w:ilvl="0">
      <w:start w:val="1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00000074"/>
    <w:multiLevelType w:val="multilevel"/>
    <w:tmpl w:val="00000074"/>
    <w:name w:val="WW8Num116"/>
    <w:lvl w:ilvl="0">
      <w:start w:val="1"/>
      <w:numFmt w:val="decimal"/>
      <w:lvlText w:val="%1."/>
      <w:lvlJc w:val="left"/>
      <w:pPr>
        <w:tabs>
          <w:tab w:val="num" w:pos="720"/>
        </w:tabs>
        <w:ind w:left="720" w:hanging="360"/>
      </w:pPr>
    </w:lvl>
    <w:lvl w:ilvl="1">
      <w:start w:val="1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017A51A2"/>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00" w15:restartNumberingAfterBreak="0">
    <w:nsid w:val="029D0209"/>
    <w:multiLevelType w:val="hybridMultilevel"/>
    <w:tmpl w:val="A28C60F0"/>
    <w:name w:val="WW8Num1032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02DE2E0F"/>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2" w15:restartNumberingAfterBreak="0">
    <w:nsid w:val="03061F85"/>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3" w15:restartNumberingAfterBreak="0">
    <w:nsid w:val="03CA148A"/>
    <w:multiLevelType w:val="multilevel"/>
    <w:tmpl w:val="F1B43496"/>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3."/>
      <w:lvlJc w:val="left"/>
      <w:pPr>
        <w:ind w:left="1210" w:hanging="360"/>
      </w:p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4" w15:restartNumberingAfterBreak="0">
    <w:nsid w:val="05B341F7"/>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5" w15:restartNumberingAfterBreak="0">
    <w:nsid w:val="06435FFE"/>
    <w:multiLevelType w:val="hybridMultilevel"/>
    <w:tmpl w:val="CDDE4528"/>
    <w:name w:val="WW8Num103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09B10A74"/>
    <w:multiLevelType w:val="hybridMultilevel"/>
    <w:tmpl w:val="88F6C162"/>
    <w:lvl w:ilvl="0" w:tplc="DD3833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0B4D2CF6"/>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8" w15:restartNumberingAfterBreak="0">
    <w:nsid w:val="0C566720"/>
    <w:multiLevelType w:val="hybridMultilevel"/>
    <w:tmpl w:val="72B02542"/>
    <w:lvl w:ilvl="0" w:tplc="C9C8984C">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9" w15:restartNumberingAfterBreak="0">
    <w:nsid w:val="106A6584"/>
    <w:multiLevelType w:val="hybridMultilevel"/>
    <w:tmpl w:val="7B1094F4"/>
    <w:lvl w:ilvl="0" w:tplc="DE7CD9BE">
      <w:start w:val="1"/>
      <w:numFmt w:val="decimal"/>
      <w:lvlText w:val="%1."/>
      <w:lvlJc w:val="left"/>
      <w:pPr>
        <w:ind w:left="25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1107795D"/>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118668D1"/>
    <w:multiLevelType w:val="hybridMultilevel"/>
    <w:tmpl w:val="F48AE53E"/>
    <w:lvl w:ilvl="0" w:tplc="FFFFFFFF">
      <w:start w:val="1"/>
      <w:numFmt w:val="decimal"/>
      <w:lvlText w:val="%1."/>
      <w:lvlJc w:val="left"/>
      <w:pPr>
        <w:tabs>
          <w:tab w:val="num" w:pos="0"/>
        </w:tabs>
        <w:ind w:left="734" w:hanging="360"/>
      </w:pPr>
      <w:rPr>
        <w:rFonts w:cs="Times New Roman" w:hint="default"/>
        <w:b w:val="0"/>
        <w:bCs w:val="0"/>
      </w:rPr>
    </w:lvl>
    <w:lvl w:ilvl="1" w:tplc="FFFFFFFF">
      <w:start w:val="1"/>
      <w:numFmt w:val="lowerLetter"/>
      <w:lvlText w:val="%2."/>
      <w:lvlJc w:val="left"/>
      <w:pPr>
        <w:tabs>
          <w:tab w:val="num" w:pos="1440"/>
        </w:tabs>
        <w:ind w:left="1440" w:hanging="360"/>
      </w:pPr>
      <w:rPr>
        <w:rFonts w:cs="Times New Roman"/>
      </w:rPr>
    </w:lvl>
    <w:lvl w:ilvl="2" w:tplc="04150011">
      <w:start w:val="1"/>
      <w:numFmt w:val="decimal"/>
      <w:lvlText w:val="%3)"/>
      <w:lvlJc w:val="left"/>
      <w:pPr>
        <w:ind w:left="720" w:hanging="360"/>
      </w:p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2" w15:restartNumberingAfterBreak="0">
    <w:nsid w:val="123A6E2E"/>
    <w:multiLevelType w:val="hybridMultilevel"/>
    <w:tmpl w:val="80E8DBE6"/>
    <w:lvl w:ilvl="0" w:tplc="AE767F04">
      <w:start w:val="1"/>
      <w:numFmt w:val="decimal"/>
      <w:lvlText w:val="%1)"/>
      <w:lvlJc w:val="left"/>
      <w:pPr>
        <w:ind w:left="720" w:hanging="360"/>
      </w:pPr>
      <w:rPr>
        <w:rFonts w:cs="Times New Roman"/>
        <w:i w:val="0"/>
        <w:sz w:val="24"/>
        <w:szCs w:val="24"/>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127F54C1"/>
    <w:multiLevelType w:val="hybridMultilevel"/>
    <w:tmpl w:val="921E2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14861C7B"/>
    <w:multiLevelType w:val="multilevel"/>
    <w:tmpl w:val="173821D6"/>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b/>
        <w:bCs/>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5" w15:restartNumberingAfterBreak="0">
    <w:nsid w:val="17B073E2"/>
    <w:multiLevelType w:val="multilevel"/>
    <w:tmpl w:val="38383BC2"/>
    <w:lvl w:ilvl="0">
      <w:start w:val="3"/>
      <w:numFmt w:val="decimal"/>
      <w:lvlText w:val="%1."/>
      <w:lvlJc w:val="left"/>
      <w:pPr>
        <w:ind w:left="540" w:hanging="540"/>
      </w:pPr>
      <w:rPr>
        <w:rFonts w:ascii="Calibri" w:hAnsi="Calibri" w:cs="Calibri" w:hint="default"/>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4."/>
      <w:lvlJc w:val="left"/>
      <w:pPr>
        <w:ind w:left="1359" w:hanging="720"/>
      </w:pPr>
      <w:rPr>
        <w:rFonts w:ascii="Calibri" w:eastAsia="Times New Roman" w:hAnsi="Calibri" w:cs="Calibri"/>
        <w:b w:val="0"/>
        <w:bCs/>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116" w15:restartNumberingAfterBreak="0">
    <w:nsid w:val="18256908"/>
    <w:multiLevelType w:val="hybridMultilevel"/>
    <w:tmpl w:val="AA564558"/>
    <w:name w:val="WW8Num3422"/>
    <w:lvl w:ilvl="0" w:tplc="49FE199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069"/>
        </w:tabs>
        <w:ind w:left="1069" w:hanging="360"/>
      </w:pPr>
      <w:rPr>
        <w:rFonts w:ascii="Courier New" w:hAnsi="Courier New" w:cs="Courier New" w:hint="default"/>
      </w:rPr>
    </w:lvl>
    <w:lvl w:ilvl="2" w:tplc="04150005" w:tentative="1">
      <w:start w:val="1"/>
      <w:numFmt w:val="bullet"/>
      <w:lvlText w:val=""/>
      <w:lvlJc w:val="left"/>
      <w:pPr>
        <w:tabs>
          <w:tab w:val="num" w:pos="1789"/>
        </w:tabs>
        <w:ind w:left="1789" w:hanging="360"/>
      </w:pPr>
      <w:rPr>
        <w:rFonts w:ascii="Wingdings" w:hAnsi="Wingdings" w:hint="default"/>
      </w:rPr>
    </w:lvl>
    <w:lvl w:ilvl="3" w:tplc="04150001" w:tentative="1">
      <w:start w:val="1"/>
      <w:numFmt w:val="bullet"/>
      <w:lvlText w:val=""/>
      <w:lvlJc w:val="left"/>
      <w:pPr>
        <w:tabs>
          <w:tab w:val="num" w:pos="2509"/>
        </w:tabs>
        <w:ind w:left="2509" w:hanging="360"/>
      </w:pPr>
      <w:rPr>
        <w:rFonts w:ascii="Symbol" w:hAnsi="Symbol" w:hint="default"/>
      </w:rPr>
    </w:lvl>
    <w:lvl w:ilvl="4" w:tplc="04150003" w:tentative="1">
      <w:start w:val="1"/>
      <w:numFmt w:val="bullet"/>
      <w:lvlText w:val="o"/>
      <w:lvlJc w:val="left"/>
      <w:pPr>
        <w:tabs>
          <w:tab w:val="num" w:pos="3229"/>
        </w:tabs>
        <w:ind w:left="3229" w:hanging="360"/>
      </w:pPr>
      <w:rPr>
        <w:rFonts w:ascii="Courier New" w:hAnsi="Courier New" w:cs="Courier New" w:hint="default"/>
      </w:rPr>
    </w:lvl>
    <w:lvl w:ilvl="5" w:tplc="04150005" w:tentative="1">
      <w:start w:val="1"/>
      <w:numFmt w:val="bullet"/>
      <w:lvlText w:val=""/>
      <w:lvlJc w:val="left"/>
      <w:pPr>
        <w:tabs>
          <w:tab w:val="num" w:pos="3949"/>
        </w:tabs>
        <w:ind w:left="3949" w:hanging="360"/>
      </w:pPr>
      <w:rPr>
        <w:rFonts w:ascii="Wingdings" w:hAnsi="Wingdings" w:hint="default"/>
      </w:rPr>
    </w:lvl>
    <w:lvl w:ilvl="6" w:tplc="04150001" w:tentative="1">
      <w:start w:val="1"/>
      <w:numFmt w:val="bullet"/>
      <w:lvlText w:val=""/>
      <w:lvlJc w:val="left"/>
      <w:pPr>
        <w:tabs>
          <w:tab w:val="num" w:pos="4669"/>
        </w:tabs>
        <w:ind w:left="4669" w:hanging="360"/>
      </w:pPr>
      <w:rPr>
        <w:rFonts w:ascii="Symbol" w:hAnsi="Symbol" w:hint="default"/>
      </w:rPr>
    </w:lvl>
    <w:lvl w:ilvl="7" w:tplc="04150003" w:tentative="1">
      <w:start w:val="1"/>
      <w:numFmt w:val="bullet"/>
      <w:lvlText w:val="o"/>
      <w:lvlJc w:val="left"/>
      <w:pPr>
        <w:tabs>
          <w:tab w:val="num" w:pos="5389"/>
        </w:tabs>
        <w:ind w:left="5389" w:hanging="360"/>
      </w:pPr>
      <w:rPr>
        <w:rFonts w:ascii="Courier New" w:hAnsi="Courier New" w:cs="Courier New" w:hint="default"/>
      </w:rPr>
    </w:lvl>
    <w:lvl w:ilvl="8" w:tplc="04150005" w:tentative="1">
      <w:start w:val="1"/>
      <w:numFmt w:val="bullet"/>
      <w:lvlText w:val=""/>
      <w:lvlJc w:val="left"/>
      <w:pPr>
        <w:tabs>
          <w:tab w:val="num" w:pos="6109"/>
        </w:tabs>
        <w:ind w:left="6109" w:hanging="360"/>
      </w:pPr>
      <w:rPr>
        <w:rFonts w:ascii="Wingdings" w:hAnsi="Wingdings" w:hint="default"/>
      </w:rPr>
    </w:lvl>
  </w:abstractNum>
  <w:abstractNum w:abstractNumId="117" w15:restartNumberingAfterBreak="0">
    <w:nsid w:val="18344600"/>
    <w:multiLevelType w:val="hybridMultilevel"/>
    <w:tmpl w:val="D77C458A"/>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color w:val="auto"/>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8" w15:restartNumberingAfterBreak="0">
    <w:nsid w:val="1AE574B1"/>
    <w:multiLevelType w:val="hybridMultilevel"/>
    <w:tmpl w:val="7BBC4AB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9" w15:restartNumberingAfterBreak="0">
    <w:nsid w:val="1B40132A"/>
    <w:multiLevelType w:val="multilevel"/>
    <w:tmpl w:val="863E5D78"/>
    <w:lvl w:ilvl="0">
      <w:start w:val="1"/>
      <w:numFmt w:val="decimal"/>
      <w:lvlText w:val="%1."/>
      <w:lvlJc w:val="left"/>
      <w:pPr>
        <w:ind w:left="360" w:hanging="360"/>
      </w:pPr>
      <w:rPr>
        <w:rFonts w:hint="default"/>
        <w:b/>
        <w:i w:val="0"/>
        <w:iCs w:val="0"/>
        <w:color w:val="auto"/>
      </w:rPr>
    </w:lvl>
    <w:lvl w:ilvl="1">
      <w:start w:val="1"/>
      <w:numFmt w:val="decimal"/>
      <w:isLgl/>
      <w:lvlText w:val="%1.%2."/>
      <w:lvlJc w:val="left"/>
      <w:pPr>
        <w:ind w:left="502" w:hanging="360"/>
      </w:pPr>
      <w:rPr>
        <w:rFonts w:ascii="Calibri" w:hAnsi="Calibri" w:cs="Calibri" w:hint="default"/>
        <w:b/>
        <w:bCs w:val="0"/>
        <w:i w:val="0"/>
        <w:iCs w:val="0"/>
        <w:strike w:val="0"/>
        <w:color w:val="auto"/>
        <w:sz w:val="24"/>
        <w:szCs w:val="28"/>
      </w:rPr>
    </w:lvl>
    <w:lvl w:ilvl="2">
      <w:start w:val="1"/>
      <w:numFmt w:val="decimal"/>
      <w:isLgl/>
      <w:lvlText w:val="%1.%2.%3."/>
      <w:lvlJc w:val="left"/>
      <w:pPr>
        <w:ind w:left="1080" w:hanging="720"/>
      </w:pPr>
      <w:rPr>
        <w:rFonts w:ascii="Calibri" w:hAnsi="Calibri" w:cs="Calibri" w:hint="default"/>
        <w:b/>
        <w:bCs w:val="0"/>
        <w:color w:val="auto"/>
        <w:spacing w:val="-6"/>
        <w:sz w:val="24"/>
        <w:szCs w:val="28"/>
      </w:rPr>
    </w:lvl>
    <w:lvl w:ilvl="3">
      <w:start w:val="1"/>
      <w:numFmt w:val="decimal"/>
      <w:isLgl/>
      <w:lvlText w:val="%1.%2.%3.%4."/>
      <w:lvlJc w:val="left"/>
      <w:pPr>
        <w:ind w:left="862" w:hanging="720"/>
      </w:pPr>
      <w:rPr>
        <w:rFonts w:hint="default"/>
        <w:b/>
        <w:bCs/>
        <w:spacing w:val="-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1D1E4FFF"/>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21696A12"/>
    <w:multiLevelType w:val="multilevel"/>
    <w:tmpl w:val="A136041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24" w15:restartNumberingAfterBreak="0">
    <w:nsid w:val="223D2807"/>
    <w:multiLevelType w:val="hybridMultilevel"/>
    <w:tmpl w:val="78EA1DB6"/>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5" w15:restartNumberingAfterBreak="0">
    <w:nsid w:val="225710ED"/>
    <w:multiLevelType w:val="hybridMultilevel"/>
    <w:tmpl w:val="098488E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2B10896"/>
    <w:multiLevelType w:val="multilevel"/>
    <w:tmpl w:val="A136041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27" w15:restartNumberingAfterBreak="0">
    <w:nsid w:val="22E31DCB"/>
    <w:multiLevelType w:val="multilevel"/>
    <w:tmpl w:val="2A741352"/>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cs="Times New Roman"/>
        <w:b/>
        <w:color w:val="000000"/>
        <w:sz w:val="24"/>
        <w:szCs w:val="28"/>
      </w:rPr>
    </w:lvl>
    <w:lvl w:ilvl="2">
      <w:start w:val="1"/>
      <w:numFmt w:val="decimal"/>
      <w:lvlText w:val="%1.%2.%3."/>
      <w:lvlJc w:val="left"/>
      <w:pPr>
        <w:ind w:left="1224" w:hanging="504"/>
      </w:pPr>
      <w:rPr>
        <w:rFonts w:asciiTheme="minorHAnsi" w:hAnsiTheme="minorHAnsi" w:cstheme="minorHAnsi" w:hint="default"/>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8" w15:restartNumberingAfterBreak="0">
    <w:nsid w:val="23012927"/>
    <w:multiLevelType w:val="multilevel"/>
    <w:tmpl w:val="691E0E7A"/>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29" w15:restartNumberingAfterBreak="0">
    <w:nsid w:val="238133D2"/>
    <w:multiLevelType w:val="hybridMultilevel"/>
    <w:tmpl w:val="46FCA3A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775EF2A2">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0" w15:restartNumberingAfterBreak="0">
    <w:nsid w:val="24B84FA2"/>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1" w15:restartNumberingAfterBreak="0">
    <w:nsid w:val="251A213B"/>
    <w:multiLevelType w:val="hybridMultilevel"/>
    <w:tmpl w:val="2A1E0AEA"/>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25722D8F"/>
    <w:multiLevelType w:val="hybridMultilevel"/>
    <w:tmpl w:val="0FEC34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3" w15:restartNumberingAfterBreak="0">
    <w:nsid w:val="26C4653B"/>
    <w:multiLevelType w:val="hybridMultilevel"/>
    <w:tmpl w:val="D09EF3EE"/>
    <w:lvl w:ilvl="0" w:tplc="768C6AF0">
      <w:start w:val="1"/>
      <w:numFmt w:val="decimal"/>
      <w:lvlText w:val="%1)"/>
      <w:lvlJc w:val="left"/>
      <w:pPr>
        <w:ind w:left="960" w:hanging="360"/>
      </w:pPr>
      <w:rPr>
        <w:rFonts w:cs="Times New Roman" w:hint="default"/>
        <w:b w:val="0"/>
      </w:rPr>
    </w:lvl>
    <w:lvl w:ilvl="1" w:tplc="FB020308">
      <w:start w:val="1"/>
      <w:numFmt w:val="lowerLetter"/>
      <w:lvlText w:val="%2."/>
      <w:lvlJc w:val="left"/>
      <w:pPr>
        <w:tabs>
          <w:tab w:val="num" w:pos="1680"/>
        </w:tabs>
        <w:ind w:left="1680" w:hanging="360"/>
      </w:pPr>
      <w:rPr>
        <w:rFonts w:cs="Times New Roman" w:hint="default"/>
      </w:rPr>
    </w:lvl>
    <w:lvl w:ilvl="2" w:tplc="0415001B" w:tentative="1">
      <w:start w:val="1"/>
      <w:numFmt w:val="lowerRoman"/>
      <w:lvlText w:val="%3."/>
      <w:lvlJc w:val="right"/>
      <w:pPr>
        <w:ind w:left="2400" w:hanging="180"/>
      </w:pPr>
      <w:rPr>
        <w:rFonts w:cs="Times New Roman"/>
      </w:rPr>
    </w:lvl>
    <w:lvl w:ilvl="3" w:tplc="0415000F" w:tentative="1">
      <w:start w:val="1"/>
      <w:numFmt w:val="decimal"/>
      <w:lvlText w:val="%4."/>
      <w:lvlJc w:val="left"/>
      <w:pPr>
        <w:ind w:left="3120" w:hanging="360"/>
      </w:pPr>
      <w:rPr>
        <w:rFonts w:cs="Times New Roman"/>
      </w:rPr>
    </w:lvl>
    <w:lvl w:ilvl="4" w:tplc="04150019" w:tentative="1">
      <w:start w:val="1"/>
      <w:numFmt w:val="lowerLetter"/>
      <w:lvlText w:val="%5."/>
      <w:lvlJc w:val="left"/>
      <w:pPr>
        <w:ind w:left="3840" w:hanging="360"/>
      </w:pPr>
      <w:rPr>
        <w:rFonts w:cs="Times New Roman"/>
      </w:rPr>
    </w:lvl>
    <w:lvl w:ilvl="5" w:tplc="0415001B" w:tentative="1">
      <w:start w:val="1"/>
      <w:numFmt w:val="lowerRoman"/>
      <w:lvlText w:val="%6."/>
      <w:lvlJc w:val="right"/>
      <w:pPr>
        <w:ind w:left="4560" w:hanging="180"/>
      </w:pPr>
      <w:rPr>
        <w:rFonts w:cs="Times New Roman"/>
      </w:rPr>
    </w:lvl>
    <w:lvl w:ilvl="6" w:tplc="0415000F" w:tentative="1">
      <w:start w:val="1"/>
      <w:numFmt w:val="decimal"/>
      <w:lvlText w:val="%7."/>
      <w:lvlJc w:val="left"/>
      <w:pPr>
        <w:ind w:left="5280" w:hanging="360"/>
      </w:pPr>
      <w:rPr>
        <w:rFonts w:cs="Times New Roman"/>
      </w:rPr>
    </w:lvl>
    <w:lvl w:ilvl="7" w:tplc="04150019" w:tentative="1">
      <w:start w:val="1"/>
      <w:numFmt w:val="lowerLetter"/>
      <w:lvlText w:val="%8."/>
      <w:lvlJc w:val="left"/>
      <w:pPr>
        <w:ind w:left="6000" w:hanging="360"/>
      </w:pPr>
      <w:rPr>
        <w:rFonts w:cs="Times New Roman"/>
      </w:rPr>
    </w:lvl>
    <w:lvl w:ilvl="8" w:tplc="0415001B" w:tentative="1">
      <w:start w:val="1"/>
      <w:numFmt w:val="lowerRoman"/>
      <w:lvlText w:val="%9."/>
      <w:lvlJc w:val="right"/>
      <w:pPr>
        <w:ind w:left="6720" w:hanging="180"/>
      </w:pPr>
      <w:rPr>
        <w:rFonts w:cs="Times New Roman"/>
      </w:rPr>
    </w:lvl>
  </w:abstractNum>
  <w:abstractNum w:abstractNumId="134" w15:restartNumberingAfterBreak="0">
    <w:nsid w:val="26F3743F"/>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35" w15:restartNumberingAfterBreak="0">
    <w:nsid w:val="274A072D"/>
    <w:multiLevelType w:val="hybridMultilevel"/>
    <w:tmpl w:val="E1808C8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B70CE000">
      <w:start w:val="1"/>
      <w:numFmt w:val="decimal"/>
      <w:lvlText w:val="%4."/>
      <w:lvlJc w:val="left"/>
      <w:pPr>
        <w:ind w:left="2880" w:hanging="360"/>
      </w:pPr>
      <w:rPr>
        <w:rFonts w:hint="default"/>
        <w:b w:val="0"/>
      </w:rPr>
    </w:lvl>
    <w:lvl w:ilvl="4" w:tplc="04150011">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27604D98"/>
    <w:multiLevelType w:val="hybridMultilevel"/>
    <w:tmpl w:val="D77C458A"/>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color w:val="auto"/>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7" w15:restartNumberingAfterBreak="0">
    <w:nsid w:val="27CD2F53"/>
    <w:multiLevelType w:val="multilevel"/>
    <w:tmpl w:val="E938C304"/>
    <w:lvl w:ilvl="0">
      <w:start w:val="1"/>
      <w:numFmt w:val="decimal"/>
      <w:lvlText w:val="%1)"/>
      <w:lvlJc w:val="left"/>
      <w:pPr>
        <w:ind w:left="1004" w:hanging="360"/>
      </w:pPr>
      <w:rPr>
        <w:rFonts w:cs="Times New Roman"/>
      </w:rPr>
    </w:lvl>
    <w:lvl w:ilvl="1">
      <w:start w:val="1"/>
      <w:numFmt w:val="decimal"/>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38"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28F87534"/>
    <w:multiLevelType w:val="hybridMultilevel"/>
    <w:tmpl w:val="591AD0A4"/>
    <w:lvl w:ilvl="0" w:tplc="04150011">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40" w15:restartNumberingAfterBreak="0">
    <w:nsid w:val="29D33FBA"/>
    <w:multiLevelType w:val="multilevel"/>
    <w:tmpl w:val="A0208BA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273" w:hanging="720"/>
      </w:pPr>
      <w:rPr>
        <w:rFonts w:asciiTheme="minorHAnsi" w:hAnsiTheme="minorHAnsi" w:cstheme="minorHAnsi" w:hint="default"/>
        <w:b/>
        <w:bCs/>
        <w:sz w:val="24"/>
        <w:szCs w:val="24"/>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1" w15:restartNumberingAfterBreak="0">
    <w:nsid w:val="2A3D265B"/>
    <w:multiLevelType w:val="hybridMultilevel"/>
    <w:tmpl w:val="88A23332"/>
    <w:lvl w:ilvl="0" w:tplc="1B5881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2" w15:restartNumberingAfterBreak="0">
    <w:nsid w:val="2A924FDE"/>
    <w:multiLevelType w:val="hybridMultilevel"/>
    <w:tmpl w:val="3D0A0A5E"/>
    <w:lvl w:ilvl="0" w:tplc="3396671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2AA11219"/>
    <w:multiLevelType w:val="multilevel"/>
    <w:tmpl w:val="BC1E56F0"/>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4" w15:restartNumberingAfterBreak="0">
    <w:nsid w:val="2AB9412B"/>
    <w:multiLevelType w:val="hybridMultilevel"/>
    <w:tmpl w:val="A6C8D712"/>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5" w15:restartNumberingAfterBreak="0">
    <w:nsid w:val="2D914343"/>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15:restartNumberingAfterBreak="0">
    <w:nsid w:val="2E290FF9"/>
    <w:multiLevelType w:val="hybridMultilevel"/>
    <w:tmpl w:val="4B9E4526"/>
    <w:lvl w:ilvl="0" w:tplc="FFFFFFFF">
      <w:start w:val="1"/>
      <w:numFmt w:val="decimal"/>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47" w15:restartNumberingAfterBreak="0">
    <w:nsid w:val="2EAD6DC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8" w15:restartNumberingAfterBreak="0">
    <w:nsid w:val="30DD5E35"/>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9"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315967BF"/>
    <w:multiLevelType w:val="multilevel"/>
    <w:tmpl w:val="E0442A32"/>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1" w15:restartNumberingAfterBreak="0">
    <w:nsid w:val="325475AB"/>
    <w:multiLevelType w:val="hybridMultilevel"/>
    <w:tmpl w:val="8C448B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9">
      <w:start w:val="1"/>
      <w:numFmt w:val="lowerLetter"/>
      <w:lvlText w:val="%3."/>
      <w:lvlJc w:val="left"/>
      <w:pPr>
        <w:ind w:left="2340" w:hanging="360"/>
      </w:pPr>
    </w:lvl>
    <w:lvl w:ilvl="3" w:tplc="FFFFFFFF">
      <w:start w:val="1"/>
      <w:numFmt w:val="decimal"/>
      <w:lvlText w:val="%4."/>
      <w:lvlJc w:val="left"/>
      <w:pPr>
        <w:ind w:left="2880" w:hanging="360"/>
      </w:pPr>
      <w:rPr>
        <w:rFonts w:hint="default"/>
        <w:b w:val="0"/>
        <w:sz w:val="24"/>
        <w:szCs w:val="24"/>
      </w:rPr>
    </w:lvl>
    <w:lvl w:ilvl="4" w:tplc="FFFFFFFF">
      <w:start w:val="1"/>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332143C0"/>
    <w:multiLevelType w:val="hybridMultilevel"/>
    <w:tmpl w:val="D77C458A"/>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2B3AAC32">
      <w:start w:val="1"/>
      <w:numFmt w:val="decimal"/>
      <w:lvlText w:val="%4."/>
      <w:lvlJc w:val="left"/>
      <w:pPr>
        <w:tabs>
          <w:tab w:val="num" w:pos="2880"/>
        </w:tabs>
        <w:ind w:left="2880" w:hanging="360"/>
      </w:pPr>
      <w:rPr>
        <w:rFonts w:cs="Times New Roman"/>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333E041B"/>
    <w:multiLevelType w:val="hybridMultilevel"/>
    <w:tmpl w:val="CE78488E"/>
    <w:lvl w:ilvl="0" w:tplc="BE14A302">
      <w:start w:val="1"/>
      <w:numFmt w:val="decimal"/>
      <w:lvlText w:val="%1)"/>
      <w:lvlJc w:val="left"/>
      <w:pPr>
        <w:ind w:left="720" w:hanging="360"/>
      </w:pPr>
      <w:rPr>
        <w:rFonts w:ascii="Calibri" w:hAnsi="Calibri" w:cs="Calibri" w:hint="default"/>
        <w:b w:val="0"/>
        <w:bCs/>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3626535"/>
    <w:multiLevelType w:val="hybridMultilevel"/>
    <w:tmpl w:val="3574F6A0"/>
    <w:lvl w:ilvl="0" w:tplc="2E2A7DBE">
      <w:start w:val="1"/>
      <w:numFmt w:val="decimal"/>
      <w:lvlText w:val="%1."/>
      <w:lvlJc w:val="left"/>
      <w:pPr>
        <w:ind w:left="360" w:hanging="360"/>
      </w:pPr>
      <w:rPr>
        <w:rFonts w:cs="Times New Roman"/>
        <w:b/>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1A709FFE">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5" w15:restartNumberingAfterBreak="0">
    <w:nsid w:val="34A96D04"/>
    <w:multiLevelType w:val="hybridMultilevel"/>
    <w:tmpl w:val="2F682F1A"/>
    <w:lvl w:ilvl="0" w:tplc="FFFFFFFF">
      <w:start w:val="1"/>
      <w:numFmt w:val="decimal"/>
      <w:lvlText w:val="%1."/>
      <w:lvlJc w:val="left"/>
      <w:pPr>
        <w:tabs>
          <w:tab w:val="num" w:pos="2880"/>
        </w:tabs>
        <w:ind w:left="2880" w:hanging="360"/>
      </w:pPr>
      <w:rPr>
        <w:rFonts w:cs="Times New Roman"/>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7" w15:restartNumberingAfterBreak="0">
    <w:nsid w:val="36907D85"/>
    <w:multiLevelType w:val="hybridMultilevel"/>
    <w:tmpl w:val="5BB2343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8" w15:restartNumberingAfterBreak="0">
    <w:nsid w:val="36E94883"/>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59" w15:restartNumberingAfterBreak="0">
    <w:nsid w:val="38874429"/>
    <w:multiLevelType w:val="hybridMultilevel"/>
    <w:tmpl w:val="5DB8F1B8"/>
    <w:lvl w:ilvl="0" w:tplc="C70221AA">
      <w:start w:val="1"/>
      <w:numFmt w:val="decimal"/>
      <w:lvlText w:val="%1)"/>
      <w:lvlJc w:val="left"/>
      <w:pPr>
        <w:ind w:left="720" w:hanging="360"/>
      </w:pPr>
      <w:rPr>
        <w:b/>
        <w:bCs/>
        <w:i w:val="0"/>
        <w:iCs/>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0" w15:restartNumberingAfterBreak="0">
    <w:nsid w:val="39470D33"/>
    <w:multiLevelType w:val="hybridMultilevel"/>
    <w:tmpl w:val="B950B5F6"/>
    <w:lvl w:ilvl="0" w:tplc="04150011">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61" w15:restartNumberingAfterBreak="0">
    <w:nsid w:val="39BF061C"/>
    <w:multiLevelType w:val="hybridMultilevel"/>
    <w:tmpl w:val="00425A8A"/>
    <w:lvl w:ilvl="0" w:tplc="666837DA">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3ACC7049"/>
    <w:multiLevelType w:val="hybridMultilevel"/>
    <w:tmpl w:val="19D203E6"/>
    <w:lvl w:ilvl="0" w:tplc="4EEE85A6">
      <w:start w:val="1"/>
      <w:numFmt w:val="decimal"/>
      <w:lvlText w:val="%1."/>
      <w:lvlJc w:val="left"/>
      <w:pPr>
        <w:ind w:left="360" w:hanging="360"/>
      </w:pPr>
      <w:rPr>
        <w:rFonts w:ascii="Times New Roman" w:eastAsia="Calibr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DE7CD9BE">
      <w:start w:val="1"/>
      <w:numFmt w:val="decimal"/>
      <w:lvlText w:val="%4."/>
      <w:lvlJc w:val="left"/>
      <w:pPr>
        <w:ind w:left="2520" w:hanging="360"/>
      </w:pPr>
      <w:rPr>
        <w:rFonts w:asciiTheme="minorHAnsi" w:hAnsiTheme="minorHAnsi" w:cstheme="minorHAnsi" w:hint="default"/>
        <w:sz w:val="24"/>
        <w:szCs w:val="24"/>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3" w15:restartNumberingAfterBreak="0">
    <w:nsid w:val="3AE114F0"/>
    <w:multiLevelType w:val="hybridMultilevel"/>
    <w:tmpl w:val="C4CA022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9">
      <w:start w:val="1"/>
      <w:numFmt w:val="lowerLetter"/>
      <w:lvlText w:val="%3."/>
      <w:lvlJc w:val="left"/>
      <w:pPr>
        <w:ind w:left="2340" w:hanging="360"/>
      </w:pPr>
    </w:lvl>
    <w:lvl w:ilvl="3" w:tplc="FFFFFFFF">
      <w:start w:val="1"/>
      <w:numFmt w:val="decimal"/>
      <w:lvlText w:val="%4."/>
      <w:lvlJc w:val="left"/>
      <w:pPr>
        <w:ind w:left="2880" w:hanging="360"/>
      </w:pPr>
      <w:rPr>
        <w:rFonts w:hint="default"/>
        <w:b w:val="0"/>
        <w:sz w:val="24"/>
        <w:szCs w:val="24"/>
      </w:rPr>
    </w:lvl>
    <w:lvl w:ilvl="4" w:tplc="FFFFFFFF">
      <w:start w:val="1"/>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3AE8082A"/>
    <w:multiLevelType w:val="hybridMultilevel"/>
    <w:tmpl w:val="6654201E"/>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15:restartNumberingAfterBreak="0">
    <w:nsid w:val="3AF87324"/>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66" w15:restartNumberingAfterBreak="0">
    <w:nsid w:val="3CDE4E01"/>
    <w:multiLevelType w:val="hybridMultilevel"/>
    <w:tmpl w:val="FCE8E988"/>
    <w:lvl w:ilvl="0" w:tplc="BAF26ECA">
      <w:start w:val="1"/>
      <w:numFmt w:val="decimal"/>
      <w:lvlText w:val="%1)"/>
      <w:lvlJc w:val="left"/>
      <w:pPr>
        <w:ind w:left="720" w:hanging="360"/>
      </w:pPr>
      <w:rPr>
        <w:rFonts w:ascii="Calibri" w:hAnsi="Calibri" w:cs="Calibri" w:hint="default"/>
        <w:b w:val="0"/>
        <w:bCs/>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3E946595"/>
    <w:multiLevelType w:val="hybridMultilevel"/>
    <w:tmpl w:val="2F1007B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9">
      <w:start w:val="1"/>
      <w:numFmt w:val="lowerLetter"/>
      <w:lvlText w:val="%3."/>
      <w:lvlJc w:val="left"/>
      <w:pPr>
        <w:ind w:left="2340" w:hanging="360"/>
      </w:pPr>
    </w:lvl>
    <w:lvl w:ilvl="3" w:tplc="FFFFFFFF">
      <w:start w:val="1"/>
      <w:numFmt w:val="decimal"/>
      <w:lvlText w:val="%4."/>
      <w:lvlJc w:val="left"/>
      <w:pPr>
        <w:ind w:left="2880" w:hanging="360"/>
      </w:pPr>
      <w:rPr>
        <w:rFonts w:hint="default"/>
        <w:b w:val="0"/>
        <w:sz w:val="24"/>
        <w:szCs w:val="24"/>
      </w:rPr>
    </w:lvl>
    <w:lvl w:ilvl="4" w:tplc="FFFFFFFF">
      <w:start w:val="1"/>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3F7A6DE4"/>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69" w15:restartNumberingAfterBreak="0">
    <w:nsid w:val="3FA96B0A"/>
    <w:multiLevelType w:val="hybridMultilevel"/>
    <w:tmpl w:val="4E34980E"/>
    <w:lvl w:ilvl="0" w:tplc="775EF2A2">
      <w:start w:val="1"/>
      <w:numFmt w:val="decimal"/>
      <w:lvlText w:val="%1."/>
      <w:lvlJc w:val="left"/>
      <w:pPr>
        <w:ind w:left="252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3FD63701"/>
    <w:multiLevelType w:val="hybridMultilevel"/>
    <w:tmpl w:val="4E34980E"/>
    <w:lvl w:ilvl="0" w:tplc="FFFFFFFF">
      <w:start w:val="1"/>
      <w:numFmt w:val="decimal"/>
      <w:lvlText w:val="%1."/>
      <w:lvlJc w:val="left"/>
      <w:pPr>
        <w:ind w:left="2520" w:hanging="360"/>
      </w:pPr>
      <w:rPr>
        <w:rFonts w:cs="Times New Roman"/>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40117F32"/>
    <w:multiLevelType w:val="hybridMultilevel"/>
    <w:tmpl w:val="22209A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2CF450B"/>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3" w15:restartNumberingAfterBreak="0">
    <w:nsid w:val="42FF7B69"/>
    <w:multiLevelType w:val="hybridMultilevel"/>
    <w:tmpl w:val="9868588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3EE4A8A"/>
    <w:multiLevelType w:val="hybridMultilevel"/>
    <w:tmpl w:val="ADDEB30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5" w15:restartNumberingAfterBreak="0">
    <w:nsid w:val="44A10FF8"/>
    <w:multiLevelType w:val="hybridMultilevel"/>
    <w:tmpl w:val="0A223A06"/>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76" w15:restartNumberingAfterBreak="0">
    <w:nsid w:val="44FA7C57"/>
    <w:multiLevelType w:val="multilevel"/>
    <w:tmpl w:val="27146CDC"/>
    <w:lvl w:ilvl="0">
      <w:start w:val="1"/>
      <w:numFmt w:val="decimal"/>
      <w:lvlText w:val="%1."/>
      <w:lvlJc w:val="left"/>
      <w:pPr>
        <w:ind w:left="540" w:hanging="540"/>
      </w:pPr>
      <w:rPr>
        <w:rFonts w:ascii="Cambria" w:hAnsi="Cambria" w:cs="Cambria" w:hint="default"/>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1.%2.%3.%4."/>
      <w:lvlJc w:val="left"/>
      <w:pPr>
        <w:ind w:left="1359" w:hanging="720"/>
      </w:pPr>
      <w:rPr>
        <w:rFonts w:ascii="Cambria" w:hAnsi="Cambria" w:cs="Cambria" w:hint="default"/>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177" w15:restartNumberingAfterBreak="0">
    <w:nsid w:val="45BA436E"/>
    <w:multiLevelType w:val="hybridMultilevel"/>
    <w:tmpl w:val="414436D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8" w15:restartNumberingAfterBreak="0">
    <w:nsid w:val="47A544DA"/>
    <w:multiLevelType w:val="hybridMultilevel"/>
    <w:tmpl w:val="2F682F1A"/>
    <w:lvl w:ilvl="0" w:tplc="2B3AAC32">
      <w:start w:val="1"/>
      <w:numFmt w:val="decimal"/>
      <w:lvlText w:val="%1."/>
      <w:lvlJc w:val="left"/>
      <w:pPr>
        <w:tabs>
          <w:tab w:val="num" w:pos="2880"/>
        </w:tabs>
        <w:ind w:left="2880" w:hanging="360"/>
      </w:pPr>
      <w:rPr>
        <w:rFonts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7E42D7E"/>
    <w:multiLevelType w:val="multilevel"/>
    <w:tmpl w:val="27146CDC"/>
    <w:lvl w:ilvl="0">
      <w:start w:val="1"/>
      <w:numFmt w:val="decimal"/>
      <w:lvlText w:val="%1."/>
      <w:lvlJc w:val="left"/>
      <w:pPr>
        <w:ind w:left="540" w:hanging="540"/>
      </w:pPr>
      <w:rPr>
        <w:rFonts w:ascii="Cambria" w:hAnsi="Cambria" w:cs="Cambria" w:hint="default"/>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1.%2.%3.%4."/>
      <w:lvlJc w:val="left"/>
      <w:pPr>
        <w:ind w:left="1359" w:hanging="720"/>
      </w:pPr>
      <w:rPr>
        <w:rFonts w:ascii="Cambria" w:hAnsi="Cambria" w:cs="Cambria" w:hint="default"/>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180" w15:restartNumberingAfterBreak="0">
    <w:nsid w:val="48396EEE"/>
    <w:multiLevelType w:val="hybridMultilevel"/>
    <w:tmpl w:val="49C2154E"/>
    <w:lvl w:ilvl="0" w:tplc="AD32024A">
      <w:start w:val="1"/>
      <w:numFmt w:val="lowerLetter"/>
      <w:lvlText w:val="%1)"/>
      <w:lvlJc w:val="left"/>
      <w:pPr>
        <w:ind w:left="1146" w:hanging="360"/>
      </w:pPr>
      <w:rPr>
        <w:i w:val="0"/>
        <w:iCs/>
        <w:color w:val="auto"/>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start w:val="1"/>
      <w:numFmt w:val="bullet"/>
      <w:lvlText w:val=""/>
      <w:lvlJc w:val="left"/>
      <w:pPr>
        <w:ind w:left="3306" w:hanging="360"/>
      </w:pPr>
      <w:rPr>
        <w:rFonts w:ascii="Symbol" w:hAnsi="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hint="default"/>
      </w:rPr>
    </w:lvl>
    <w:lvl w:ilvl="6" w:tplc="FFFFFFFF">
      <w:start w:val="1"/>
      <w:numFmt w:val="bullet"/>
      <w:lvlText w:val=""/>
      <w:lvlJc w:val="left"/>
      <w:pPr>
        <w:ind w:left="5466" w:hanging="360"/>
      </w:pPr>
      <w:rPr>
        <w:rFonts w:ascii="Symbol" w:hAnsi="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hint="default"/>
      </w:rPr>
    </w:lvl>
  </w:abstractNum>
  <w:abstractNum w:abstractNumId="181" w15:restartNumberingAfterBreak="0">
    <w:nsid w:val="48A350F4"/>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2" w15:restartNumberingAfterBreak="0">
    <w:nsid w:val="48A76406"/>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3" w15:restartNumberingAfterBreak="0">
    <w:nsid w:val="49016150"/>
    <w:multiLevelType w:val="hybridMultilevel"/>
    <w:tmpl w:val="B4186DB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666837DA">
      <w:start w:val="1"/>
      <w:numFmt w:val="decimal"/>
      <w:lvlText w:val="%4."/>
      <w:lvlJc w:val="left"/>
      <w:pPr>
        <w:ind w:left="2880" w:hanging="360"/>
      </w:pPr>
      <w:rPr>
        <w:rFonts w:hint="default"/>
        <w:b w:val="0"/>
        <w:sz w:val="24"/>
        <w:szCs w:val="24"/>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49E8091D"/>
    <w:multiLevelType w:val="hybridMultilevel"/>
    <w:tmpl w:val="1BEA2954"/>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85" w15:restartNumberingAfterBreak="0">
    <w:nsid w:val="49F46A07"/>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6" w15:restartNumberingAfterBreak="0">
    <w:nsid w:val="4A611D0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7" w15:restartNumberingAfterBreak="0">
    <w:nsid w:val="4D8D613A"/>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88" w15:restartNumberingAfterBreak="0">
    <w:nsid w:val="4DB85B33"/>
    <w:multiLevelType w:val="hybridMultilevel"/>
    <w:tmpl w:val="0A223A0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9" w15:restartNumberingAfterBreak="0">
    <w:nsid w:val="4E8E6BE7"/>
    <w:multiLevelType w:val="hybridMultilevel"/>
    <w:tmpl w:val="EE54AF0A"/>
    <w:lvl w:ilvl="0" w:tplc="FFFFFFFF">
      <w:start w:val="1"/>
      <w:numFmt w:val="upperLetter"/>
      <w:lvlText w:val="%1."/>
      <w:lvlJc w:val="left"/>
      <w:pPr>
        <w:ind w:left="720" w:hanging="360"/>
      </w:pPr>
      <w:rPr>
        <w:rFonts w:cs="Times New Roman" w:hint="default"/>
        <w:b/>
      </w:rPr>
    </w:lvl>
    <w:lvl w:ilvl="1" w:tplc="FFFFFFFF">
      <w:start w:val="1"/>
      <w:numFmt w:val="decimal"/>
      <w:lvlText w:val="%2."/>
      <w:lvlJc w:val="left"/>
      <w:pPr>
        <w:ind w:left="1440" w:hanging="360"/>
      </w:pPr>
      <w:rPr>
        <w:rFonts w:cs="Times New Roman" w:hint="default"/>
      </w:rPr>
    </w:lvl>
    <w:lvl w:ilvl="2" w:tplc="FFFFFFFF">
      <w:start w:val="1"/>
      <w:numFmt w:val="upperLetter"/>
      <w:lvlText w:val="%3."/>
      <w:lvlJc w:val="left"/>
      <w:pPr>
        <w:ind w:left="2160" w:hanging="360"/>
      </w:pPr>
      <w:rPr>
        <w:rFonts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511F5A85"/>
    <w:multiLevelType w:val="hybridMultilevel"/>
    <w:tmpl w:val="A6602D36"/>
    <w:lvl w:ilvl="0" w:tplc="04150019">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91" w15:restartNumberingAfterBreak="0">
    <w:nsid w:val="51642832"/>
    <w:multiLevelType w:val="multilevel"/>
    <w:tmpl w:val="7222FCD8"/>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2" w15:restartNumberingAfterBreak="0">
    <w:nsid w:val="516A2614"/>
    <w:multiLevelType w:val="multilevel"/>
    <w:tmpl w:val="E938C304"/>
    <w:lvl w:ilvl="0">
      <w:start w:val="1"/>
      <w:numFmt w:val="decimal"/>
      <w:lvlText w:val="%1)"/>
      <w:lvlJc w:val="left"/>
      <w:pPr>
        <w:ind w:left="1004" w:hanging="360"/>
      </w:pPr>
      <w:rPr>
        <w:rFonts w:cs="Times New Roman"/>
      </w:rPr>
    </w:lvl>
    <w:lvl w:ilvl="1">
      <w:start w:val="1"/>
      <w:numFmt w:val="decimal"/>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93" w15:restartNumberingAfterBreak="0">
    <w:nsid w:val="51F20259"/>
    <w:multiLevelType w:val="hybridMultilevel"/>
    <w:tmpl w:val="6D5AB470"/>
    <w:lvl w:ilvl="0" w:tplc="DD3833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537E628D"/>
    <w:multiLevelType w:val="multilevel"/>
    <w:tmpl w:val="E938C304"/>
    <w:lvl w:ilvl="0">
      <w:start w:val="1"/>
      <w:numFmt w:val="decimal"/>
      <w:lvlText w:val="%1)"/>
      <w:lvlJc w:val="left"/>
      <w:pPr>
        <w:ind w:left="1004" w:hanging="360"/>
      </w:pPr>
      <w:rPr>
        <w:rFonts w:cs="Times New Roman"/>
      </w:rPr>
    </w:lvl>
    <w:lvl w:ilvl="1">
      <w:start w:val="1"/>
      <w:numFmt w:val="decimal"/>
      <w:lvlText w:val="%2)"/>
      <w:lvlJc w:val="left"/>
      <w:pPr>
        <w:ind w:left="1724" w:hanging="360"/>
      </w:pPr>
      <w:rPr>
        <w:rFonts w:cs="Times New Roman"/>
      </w:rPr>
    </w:lvl>
    <w:lvl w:ilvl="2">
      <w:start w:val="1"/>
      <w:numFmt w:val="lowerRoman"/>
      <w:lvlText w:val="%3."/>
      <w:lvlJc w:val="right"/>
      <w:pPr>
        <w:ind w:left="2444" w:hanging="180"/>
      </w:pPr>
      <w:rPr>
        <w:rFonts w:cs="Times New Roman"/>
      </w:rPr>
    </w:lvl>
    <w:lvl w:ilvl="3">
      <w:start w:val="1"/>
      <w:numFmt w:val="decimal"/>
      <w:lvlText w:val="%4."/>
      <w:lvlJc w:val="left"/>
      <w:pPr>
        <w:ind w:left="3164" w:hanging="360"/>
      </w:pPr>
      <w:rPr>
        <w:rFonts w:cs="Times New Roman"/>
      </w:rPr>
    </w:lvl>
    <w:lvl w:ilvl="4">
      <w:start w:val="1"/>
      <w:numFmt w:val="lowerLetter"/>
      <w:lvlText w:val="%5."/>
      <w:lvlJc w:val="left"/>
      <w:pPr>
        <w:ind w:left="3884" w:hanging="360"/>
      </w:pPr>
      <w:rPr>
        <w:rFonts w:cs="Times New Roman"/>
      </w:rPr>
    </w:lvl>
    <w:lvl w:ilvl="5">
      <w:start w:val="1"/>
      <w:numFmt w:val="lowerRoman"/>
      <w:lvlText w:val="%6."/>
      <w:lvlJc w:val="right"/>
      <w:pPr>
        <w:ind w:left="4604" w:hanging="180"/>
      </w:pPr>
      <w:rPr>
        <w:rFonts w:cs="Times New Roman"/>
      </w:rPr>
    </w:lvl>
    <w:lvl w:ilvl="6">
      <w:start w:val="1"/>
      <w:numFmt w:val="decimal"/>
      <w:lvlText w:val="%7."/>
      <w:lvlJc w:val="left"/>
      <w:pPr>
        <w:ind w:left="5324" w:hanging="360"/>
      </w:pPr>
      <w:rPr>
        <w:rFonts w:cs="Times New Roman"/>
      </w:rPr>
    </w:lvl>
    <w:lvl w:ilvl="7">
      <w:start w:val="1"/>
      <w:numFmt w:val="lowerLetter"/>
      <w:lvlText w:val="%8."/>
      <w:lvlJc w:val="left"/>
      <w:pPr>
        <w:ind w:left="6044" w:hanging="360"/>
      </w:pPr>
      <w:rPr>
        <w:rFonts w:cs="Times New Roman"/>
      </w:rPr>
    </w:lvl>
    <w:lvl w:ilvl="8">
      <w:start w:val="1"/>
      <w:numFmt w:val="lowerRoman"/>
      <w:lvlText w:val="%9."/>
      <w:lvlJc w:val="right"/>
      <w:pPr>
        <w:ind w:left="6764" w:hanging="180"/>
      </w:pPr>
      <w:rPr>
        <w:rFonts w:cs="Times New Roman"/>
      </w:rPr>
    </w:lvl>
  </w:abstractNum>
  <w:abstractNum w:abstractNumId="195" w15:restartNumberingAfterBreak="0">
    <w:nsid w:val="53DD042E"/>
    <w:multiLevelType w:val="hybridMultilevel"/>
    <w:tmpl w:val="78EA1DB6"/>
    <w:lvl w:ilvl="0" w:tplc="4B7077EA">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543F45C3"/>
    <w:multiLevelType w:val="hybridMultilevel"/>
    <w:tmpl w:val="94AAC48A"/>
    <w:lvl w:ilvl="0" w:tplc="FFFFFFFF">
      <w:start w:val="1"/>
      <w:numFmt w:val="decimal"/>
      <w:lvlText w:val="%1."/>
      <w:lvlJc w:val="left"/>
      <w:pPr>
        <w:tabs>
          <w:tab w:val="num" w:pos="0"/>
        </w:tabs>
        <w:ind w:left="734" w:hanging="360"/>
      </w:pPr>
      <w:rPr>
        <w:rFonts w:cs="Times New Roman" w:hint="default"/>
        <w:b w:val="0"/>
        <w:bCs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7" w15:restartNumberingAfterBreak="0">
    <w:nsid w:val="547606F0"/>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98" w15:restartNumberingAfterBreak="0">
    <w:nsid w:val="54CF5A33"/>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99" w15:restartNumberingAfterBreak="0">
    <w:nsid w:val="55D63090"/>
    <w:multiLevelType w:val="hybridMultilevel"/>
    <w:tmpl w:val="EE54AF0A"/>
    <w:lvl w:ilvl="0" w:tplc="FFFFFFFF">
      <w:start w:val="1"/>
      <w:numFmt w:val="upperLetter"/>
      <w:lvlText w:val="%1."/>
      <w:lvlJc w:val="left"/>
      <w:pPr>
        <w:ind w:left="720" w:hanging="360"/>
      </w:pPr>
      <w:rPr>
        <w:rFonts w:cs="Times New Roman" w:hint="default"/>
        <w:b/>
      </w:rPr>
    </w:lvl>
    <w:lvl w:ilvl="1" w:tplc="FFFFFFFF">
      <w:start w:val="1"/>
      <w:numFmt w:val="decimal"/>
      <w:lvlText w:val="%2."/>
      <w:lvlJc w:val="left"/>
      <w:pPr>
        <w:ind w:left="1440" w:hanging="360"/>
      </w:pPr>
      <w:rPr>
        <w:rFonts w:cs="Times New Roman" w:hint="default"/>
      </w:rPr>
    </w:lvl>
    <w:lvl w:ilvl="2" w:tplc="FFFFFFFF">
      <w:start w:val="1"/>
      <w:numFmt w:val="upperLetter"/>
      <w:lvlText w:val="%3."/>
      <w:lvlJc w:val="left"/>
      <w:pPr>
        <w:ind w:left="2160" w:hanging="360"/>
      </w:pPr>
      <w:rPr>
        <w:rFonts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56E72A56"/>
    <w:multiLevelType w:val="hybridMultilevel"/>
    <w:tmpl w:val="51300C64"/>
    <w:lvl w:ilvl="0" w:tplc="CE704A58">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57AA5F78"/>
    <w:multiLevelType w:val="hybridMultilevel"/>
    <w:tmpl w:val="4B9E4526"/>
    <w:lvl w:ilvl="0" w:tplc="04150011">
      <w:start w:val="1"/>
      <w:numFmt w:val="decimal"/>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02" w15:restartNumberingAfterBreak="0">
    <w:nsid w:val="585B5EEF"/>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3" w15:restartNumberingAfterBreak="0">
    <w:nsid w:val="597C3B5D"/>
    <w:multiLevelType w:val="hybridMultilevel"/>
    <w:tmpl w:val="9148E27C"/>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04" w15:restartNumberingAfterBreak="0">
    <w:nsid w:val="59C47514"/>
    <w:multiLevelType w:val="hybridMultilevel"/>
    <w:tmpl w:val="22209A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5A4B4052"/>
    <w:multiLevelType w:val="hybridMultilevel"/>
    <w:tmpl w:val="6654201E"/>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6" w15:restartNumberingAfterBreak="0">
    <w:nsid w:val="5ADC65C9"/>
    <w:multiLevelType w:val="hybridMultilevel"/>
    <w:tmpl w:val="DF36A41A"/>
    <w:lvl w:ilvl="0" w:tplc="FFFFFFFF">
      <w:start w:val="1"/>
      <w:numFmt w:val="decimal"/>
      <w:lvlText w:val="%1."/>
      <w:lvlJc w:val="left"/>
      <w:pPr>
        <w:tabs>
          <w:tab w:val="num" w:pos="720"/>
        </w:tabs>
        <w:ind w:left="720" w:hanging="360"/>
      </w:pPr>
      <w:rPr>
        <w:rFonts w:hint="default"/>
        <w:b w:val="0"/>
        <w:bCs/>
      </w:rPr>
    </w:lvl>
    <w:lvl w:ilvl="1" w:tplc="FFFFFFFF">
      <w:start w:val="1"/>
      <w:numFmt w:val="decimal"/>
      <w:lvlText w:val="%2)"/>
      <w:lvlJc w:val="left"/>
      <w:pPr>
        <w:tabs>
          <w:tab w:val="num" w:pos="1440"/>
        </w:tabs>
        <w:ind w:left="1440" w:hanging="360"/>
      </w:pPr>
      <w:rPr>
        <w:rFonts w:ascii="Cambria" w:hAnsi="Cambria" w:hint="default"/>
        <w:b w:val="0"/>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7" w15:restartNumberingAfterBreak="0">
    <w:nsid w:val="5C3D5373"/>
    <w:multiLevelType w:val="multilevel"/>
    <w:tmpl w:val="7C040B90"/>
    <w:lvl w:ilvl="0">
      <w:start w:val="3"/>
      <w:numFmt w:val="decimal"/>
      <w:lvlText w:val="%1."/>
      <w:lvlJc w:val="left"/>
      <w:pPr>
        <w:ind w:left="540" w:hanging="540"/>
      </w:pPr>
      <w:rPr>
        <w:rFonts w:ascii="Calibri" w:hAnsi="Calibri" w:cs="Calibri" w:hint="default"/>
        <w:b w:val="0"/>
        <w:bCs w:val="0"/>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1.%2.%3.%4."/>
      <w:lvlJc w:val="left"/>
      <w:pPr>
        <w:ind w:left="1359" w:hanging="720"/>
      </w:pPr>
      <w:rPr>
        <w:rFonts w:ascii="Cambria" w:hAnsi="Cambria" w:cs="Cambria" w:hint="default"/>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20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9" w15:restartNumberingAfterBreak="0">
    <w:nsid w:val="5D6063A7"/>
    <w:multiLevelType w:val="hybridMultilevel"/>
    <w:tmpl w:val="A7C0E892"/>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E051EBA"/>
    <w:multiLevelType w:val="multilevel"/>
    <w:tmpl w:val="BA166720"/>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11" w15:restartNumberingAfterBreak="0">
    <w:nsid w:val="5F102144"/>
    <w:multiLevelType w:val="hybridMultilevel"/>
    <w:tmpl w:val="5ED444EE"/>
    <w:lvl w:ilvl="0" w:tplc="C6B6E892">
      <w:start w:val="1"/>
      <w:numFmt w:val="decimal"/>
      <w:lvlText w:val="%1)"/>
      <w:lvlJc w:val="left"/>
      <w:pPr>
        <w:ind w:left="1211" w:hanging="360"/>
      </w:pPr>
      <w:rPr>
        <w:rFonts w:ascii="Calibri" w:hAnsi="Calibri" w:cs="Calibri"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FAB7119"/>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3" w15:restartNumberingAfterBreak="0">
    <w:nsid w:val="60381F0B"/>
    <w:multiLevelType w:val="hybridMultilevel"/>
    <w:tmpl w:val="59FA46EA"/>
    <w:lvl w:ilvl="0" w:tplc="CA74765E">
      <w:start w:val="1"/>
      <w:numFmt w:val="decimal"/>
      <w:lvlText w:val="%1)"/>
      <w:lvlJc w:val="left"/>
      <w:pPr>
        <w:ind w:left="720" w:hanging="360"/>
      </w:pPr>
      <w:rPr>
        <w:rFonts w:ascii="Calibri" w:hAnsi="Calibri" w:cs="Calibri" w:hint="default"/>
        <w:b w:val="0"/>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60A30CDD"/>
    <w:multiLevelType w:val="hybridMultilevel"/>
    <w:tmpl w:val="574A18A0"/>
    <w:lvl w:ilvl="0" w:tplc="C8B41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60B12DEE"/>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6109720E"/>
    <w:multiLevelType w:val="hybridMultilevel"/>
    <w:tmpl w:val="BE62354E"/>
    <w:lvl w:ilvl="0" w:tplc="820A3A5C">
      <w:start w:val="1"/>
      <w:numFmt w:val="decimal"/>
      <w:lvlText w:val="%1)"/>
      <w:lvlJc w:val="left"/>
      <w:pPr>
        <w:ind w:left="720" w:hanging="360"/>
      </w:pPr>
      <w:rPr>
        <w:b/>
        <w:bCs/>
        <w:i w:val="0"/>
        <w:i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7" w15:restartNumberingAfterBreak="0">
    <w:nsid w:val="61A365CF"/>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8" w15:restartNumberingAfterBreak="0">
    <w:nsid w:val="62400DEF"/>
    <w:multiLevelType w:val="hybridMultilevel"/>
    <w:tmpl w:val="8306EED0"/>
    <w:lvl w:ilvl="0" w:tplc="93DCEB1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9" w15:restartNumberingAfterBreak="0">
    <w:nsid w:val="628547A6"/>
    <w:multiLevelType w:val="hybridMultilevel"/>
    <w:tmpl w:val="D0583AEA"/>
    <w:lvl w:ilvl="0" w:tplc="A296FCD4">
      <w:start w:val="1"/>
      <w:numFmt w:val="upperRoman"/>
      <w:lvlText w:val="%1."/>
      <w:lvlJc w:val="left"/>
      <w:pPr>
        <w:ind w:left="1069" w:hanging="360"/>
      </w:pPr>
      <w:rPr>
        <w:rFonts w:hint="default"/>
        <w:b/>
        <w:i w:val="0"/>
        <w:spacing w:val="-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637B2C99"/>
    <w:multiLevelType w:val="hybridMultilevel"/>
    <w:tmpl w:val="4B5C724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65C90CE9"/>
    <w:multiLevelType w:val="hybridMultilevel"/>
    <w:tmpl w:val="1A2EB8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2" w15:restartNumberingAfterBreak="0">
    <w:nsid w:val="66E51E9A"/>
    <w:multiLevelType w:val="hybridMultilevel"/>
    <w:tmpl w:val="84C4FCDC"/>
    <w:lvl w:ilvl="0" w:tplc="04150019">
      <w:start w:val="1"/>
      <w:numFmt w:val="lowerLetter"/>
      <w:lvlText w:val="%1."/>
      <w:lvlJc w:val="left"/>
      <w:pPr>
        <w:ind w:left="3769" w:hanging="360"/>
      </w:pPr>
    </w:lvl>
    <w:lvl w:ilvl="1" w:tplc="04150019" w:tentative="1">
      <w:start w:val="1"/>
      <w:numFmt w:val="lowerLetter"/>
      <w:lvlText w:val="%2."/>
      <w:lvlJc w:val="left"/>
      <w:pPr>
        <w:ind w:left="4489" w:hanging="360"/>
      </w:pPr>
    </w:lvl>
    <w:lvl w:ilvl="2" w:tplc="0415001B" w:tentative="1">
      <w:start w:val="1"/>
      <w:numFmt w:val="lowerRoman"/>
      <w:lvlText w:val="%3."/>
      <w:lvlJc w:val="right"/>
      <w:pPr>
        <w:ind w:left="5209" w:hanging="180"/>
      </w:pPr>
    </w:lvl>
    <w:lvl w:ilvl="3" w:tplc="0415000F" w:tentative="1">
      <w:start w:val="1"/>
      <w:numFmt w:val="decimal"/>
      <w:lvlText w:val="%4."/>
      <w:lvlJc w:val="left"/>
      <w:pPr>
        <w:ind w:left="5929" w:hanging="360"/>
      </w:pPr>
    </w:lvl>
    <w:lvl w:ilvl="4" w:tplc="04150019" w:tentative="1">
      <w:start w:val="1"/>
      <w:numFmt w:val="lowerLetter"/>
      <w:lvlText w:val="%5."/>
      <w:lvlJc w:val="left"/>
      <w:pPr>
        <w:ind w:left="6649" w:hanging="360"/>
      </w:pPr>
    </w:lvl>
    <w:lvl w:ilvl="5" w:tplc="0415001B" w:tentative="1">
      <w:start w:val="1"/>
      <w:numFmt w:val="lowerRoman"/>
      <w:lvlText w:val="%6."/>
      <w:lvlJc w:val="right"/>
      <w:pPr>
        <w:ind w:left="7369" w:hanging="180"/>
      </w:pPr>
    </w:lvl>
    <w:lvl w:ilvl="6" w:tplc="0415000F" w:tentative="1">
      <w:start w:val="1"/>
      <w:numFmt w:val="decimal"/>
      <w:lvlText w:val="%7."/>
      <w:lvlJc w:val="left"/>
      <w:pPr>
        <w:ind w:left="8089" w:hanging="360"/>
      </w:pPr>
    </w:lvl>
    <w:lvl w:ilvl="7" w:tplc="04150019" w:tentative="1">
      <w:start w:val="1"/>
      <w:numFmt w:val="lowerLetter"/>
      <w:lvlText w:val="%8."/>
      <w:lvlJc w:val="left"/>
      <w:pPr>
        <w:ind w:left="8809" w:hanging="360"/>
      </w:pPr>
    </w:lvl>
    <w:lvl w:ilvl="8" w:tplc="0415001B" w:tentative="1">
      <w:start w:val="1"/>
      <w:numFmt w:val="lowerRoman"/>
      <w:lvlText w:val="%9."/>
      <w:lvlJc w:val="right"/>
      <w:pPr>
        <w:ind w:left="9529" w:hanging="180"/>
      </w:pPr>
    </w:lvl>
  </w:abstractNum>
  <w:abstractNum w:abstractNumId="223" w15:restartNumberingAfterBreak="0">
    <w:nsid w:val="675E3F9B"/>
    <w:multiLevelType w:val="multilevel"/>
    <w:tmpl w:val="A2065A5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Letter"/>
      <w:lvlText w:val="%3."/>
      <w:lvlJc w:val="left"/>
      <w:pPr>
        <w:ind w:left="1800" w:hanging="360"/>
      </w:p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4" w15:restartNumberingAfterBreak="0">
    <w:nsid w:val="68C475CA"/>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5" w15:restartNumberingAfterBreak="0">
    <w:nsid w:val="6A6860D3"/>
    <w:multiLevelType w:val="singleLevel"/>
    <w:tmpl w:val="D32E0930"/>
    <w:lvl w:ilvl="0">
      <w:start w:val="1"/>
      <w:numFmt w:val="decimal"/>
      <w:lvlText w:val="%1)"/>
      <w:lvlJc w:val="left"/>
      <w:pPr>
        <w:tabs>
          <w:tab w:val="num" w:pos="0"/>
        </w:tabs>
        <w:ind w:left="0" w:firstLine="0"/>
      </w:pPr>
      <w:rPr>
        <w:sz w:val="24"/>
        <w:szCs w:val="24"/>
      </w:rPr>
    </w:lvl>
  </w:abstractNum>
  <w:abstractNum w:abstractNumId="226" w15:restartNumberingAfterBreak="0">
    <w:nsid w:val="6BB66A1D"/>
    <w:multiLevelType w:val="multilevel"/>
    <w:tmpl w:val="A2065A5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Letter"/>
      <w:lvlText w:val="%3."/>
      <w:lvlJc w:val="left"/>
      <w:pPr>
        <w:ind w:left="1800" w:hanging="360"/>
      </w:p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7" w15:restartNumberingAfterBreak="0">
    <w:nsid w:val="6C2F0483"/>
    <w:multiLevelType w:val="hybridMultilevel"/>
    <w:tmpl w:val="6136D3A6"/>
    <w:lvl w:ilvl="0" w:tplc="3E4A19BC">
      <w:start w:val="1"/>
      <w:numFmt w:val="decimal"/>
      <w:lvlText w:val="%1."/>
      <w:lvlJc w:val="left"/>
      <w:pPr>
        <w:ind w:left="25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6CAC5344"/>
    <w:multiLevelType w:val="singleLevel"/>
    <w:tmpl w:val="D32E0930"/>
    <w:lvl w:ilvl="0">
      <w:start w:val="1"/>
      <w:numFmt w:val="decimal"/>
      <w:lvlText w:val="%1)"/>
      <w:lvlJc w:val="left"/>
      <w:pPr>
        <w:tabs>
          <w:tab w:val="num" w:pos="0"/>
        </w:tabs>
        <w:ind w:left="0" w:firstLine="0"/>
      </w:pPr>
      <w:rPr>
        <w:sz w:val="24"/>
        <w:szCs w:val="24"/>
      </w:rPr>
    </w:lvl>
  </w:abstractNum>
  <w:abstractNum w:abstractNumId="229" w15:restartNumberingAfterBreak="0">
    <w:nsid w:val="6CBB11C5"/>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0" w15:restartNumberingAfterBreak="0">
    <w:nsid w:val="6D2150DF"/>
    <w:multiLevelType w:val="multilevel"/>
    <w:tmpl w:val="81120F08"/>
    <w:lvl w:ilvl="0">
      <w:start w:val="9"/>
      <w:numFmt w:val="decimal"/>
      <w:lvlText w:val="%1."/>
      <w:lvlJc w:val="left"/>
      <w:pPr>
        <w:ind w:left="360" w:hanging="360"/>
      </w:pPr>
      <w:rPr>
        <w:rFonts w:hint="default"/>
      </w:rPr>
    </w:lvl>
    <w:lvl w:ilvl="1">
      <w:start w:val="1"/>
      <w:numFmt w:val="decimal"/>
      <w:lvlText w:val="%1.%2."/>
      <w:lvlJc w:val="left"/>
      <w:pPr>
        <w:ind w:left="1571" w:hanging="720"/>
      </w:pPr>
      <w:rPr>
        <w:rFonts w:hint="default"/>
        <w:b/>
        <w:bCs/>
        <w:color w:val="auto"/>
        <w:sz w:val="24"/>
        <w:szCs w:val="24"/>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31" w15:restartNumberingAfterBreak="0">
    <w:nsid w:val="6E7D04F2"/>
    <w:multiLevelType w:val="multilevel"/>
    <w:tmpl w:val="C61A813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2" w15:restartNumberingAfterBreak="0">
    <w:nsid w:val="701B0C57"/>
    <w:multiLevelType w:val="multilevel"/>
    <w:tmpl w:val="3CF84FF4"/>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33" w15:restartNumberingAfterBreak="0">
    <w:nsid w:val="70EB452A"/>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4" w15:restartNumberingAfterBreak="0">
    <w:nsid w:val="70FD6408"/>
    <w:multiLevelType w:val="hybridMultilevel"/>
    <w:tmpl w:val="5B94C694"/>
    <w:lvl w:ilvl="0" w:tplc="04150011">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35" w15:restartNumberingAfterBreak="0">
    <w:nsid w:val="72D64F77"/>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6" w15:restartNumberingAfterBreak="0">
    <w:nsid w:val="740E7BEB"/>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237" w15:restartNumberingAfterBreak="0">
    <w:nsid w:val="741F1572"/>
    <w:multiLevelType w:val="hybridMultilevel"/>
    <w:tmpl w:val="94F85BA6"/>
    <w:lvl w:ilvl="0" w:tplc="425C1420">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74C169F4"/>
    <w:multiLevelType w:val="multilevel"/>
    <w:tmpl w:val="246EEAB2"/>
    <w:lvl w:ilvl="0">
      <w:start w:val="16"/>
      <w:numFmt w:val="decimal"/>
      <w:lvlText w:val="%1."/>
      <w:lvlJc w:val="left"/>
      <w:pPr>
        <w:ind w:left="460" w:hanging="460"/>
      </w:pPr>
      <w:rPr>
        <w:rFonts w:hint="default"/>
        <w:b/>
        <w:bCs w:val="0"/>
        <w:i w:val="0"/>
        <w:color w:val="auto"/>
      </w:rPr>
    </w:lvl>
    <w:lvl w:ilvl="1">
      <w:start w:val="1"/>
      <w:numFmt w:val="decimal"/>
      <w:lvlText w:val="%1.%2."/>
      <w:lvlJc w:val="left"/>
      <w:pPr>
        <w:ind w:left="1380" w:hanging="460"/>
      </w:pPr>
      <w:rPr>
        <w:rFonts w:hint="default"/>
        <w:b/>
        <w:bCs/>
        <w:i w:val="0"/>
        <w:color w:val="auto"/>
      </w:rPr>
    </w:lvl>
    <w:lvl w:ilvl="2">
      <w:start w:val="1"/>
      <w:numFmt w:val="decimal"/>
      <w:lvlText w:val="%1.%2.%3."/>
      <w:lvlJc w:val="left"/>
      <w:pPr>
        <w:ind w:left="2560" w:hanging="720"/>
      </w:pPr>
      <w:rPr>
        <w:rFonts w:hint="default"/>
        <w:b/>
        <w:bCs/>
        <w:i w:val="0"/>
        <w:color w:val="auto"/>
      </w:rPr>
    </w:lvl>
    <w:lvl w:ilvl="3">
      <w:start w:val="1"/>
      <w:numFmt w:val="decimal"/>
      <w:lvlText w:val="%1.%2.%3.%4."/>
      <w:lvlJc w:val="left"/>
      <w:pPr>
        <w:ind w:left="3480" w:hanging="720"/>
      </w:pPr>
      <w:rPr>
        <w:rFonts w:hint="default"/>
        <w:b/>
        <w:bCs/>
        <w:i w:val="0"/>
        <w:color w:val="auto"/>
        <w:spacing w:val="-6"/>
      </w:rPr>
    </w:lvl>
    <w:lvl w:ilvl="4">
      <w:start w:val="1"/>
      <w:numFmt w:val="decimal"/>
      <w:lvlText w:val="%1.%2.%3.%4.%5."/>
      <w:lvlJc w:val="left"/>
      <w:pPr>
        <w:ind w:left="4760" w:hanging="1080"/>
      </w:pPr>
      <w:rPr>
        <w:rFonts w:hint="default"/>
        <w:i w:val="0"/>
        <w:color w:val="auto"/>
      </w:rPr>
    </w:lvl>
    <w:lvl w:ilvl="5">
      <w:start w:val="1"/>
      <w:numFmt w:val="decimal"/>
      <w:lvlText w:val="%1.%2.%3.%4.%5.%6."/>
      <w:lvlJc w:val="left"/>
      <w:pPr>
        <w:ind w:left="5680" w:hanging="1080"/>
      </w:pPr>
      <w:rPr>
        <w:rFonts w:hint="default"/>
        <w:i w:val="0"/>
        <w:color w:val="auto"/>
      </w:rPr>
    </w:lvl>
    <w:lvl w:ilvl="6">
      <w:start w:val="1"/>
      <w:numFmt w:val="decimal"/>
      <w:lvlText w:val="%1.%2.%3.%4.%5.%6.%7."/>
      <w:lvlJc w:val="left"/>
      <w:pPr>
        <w:ind w:left="6960" w:hanging="1440"/>
      </w:pPr>
      <w:rPr>
        <w:rFonts w:hint="default"/>
        <w:i w:val="0"/>
        <w:color w:val="auto"/>
      </w:rPr>
    </w:lvl>
    <w:lvl w:ilvl="7">
      <w:start w:val="1"/>
      <w:numFmt w:val="decimal"/>
      <w:lvlText w:val="%1.%2.%3.%4.%5.%6.%7.%8."/>
      <w:lvlJc w:val="left"/>
      <w:pPr>
        <w:ind w:left="7880" w:hanging="1440"/>
      </w:pPr>
      <w:rPr>
        <w:rFonts w:hint="default"/>
        <w:i w:val="0"/>
        <w:color w:val="auto"/>
      </w:rPr>
    </w:lvl>
    <w:lvl w:ilvl="8">
      <w:start w:val="1"/>
      <w:numFmt w:val="decimal"/>
      <w:lvlText w:val="%1.%2.%3.%4.%5.%6.%7.%8.%9."/>
      <w:lvlJc w:val="left"/>
      <w:pPr>
        <w:ind w:left="9160" w:hanging="1800"/>
      </w:pPr>
      <w:rPr>
        <w:rFonts w:hint="default"/>
        <w:i w:val="0"/>
        <w:color w:val="auto"/>
      </w:rPr>
    </w:lvl>
  </w:abstractNum>
  <w:abstractNum w:abstractNumId="239" w15:restartNumberingAfterBreak="0">
    <w:nsid w:val="758A07EF"/>
    <w:multiLevelType w:val="multilevel"/>
    <w:tmpl w:val="05D063B4"/>
    <w:lvl w:ilvl="0">
      <w:start w:val="6"/>
      <w:numFmt w:val="decimal"/>
      <w:lvlText w:val="%1."/>
      <w:lvlJc w:val="left"/>
      <w:pPr>
        <w:ind w:left="360" w:hanging="360"/>
      </w:pPr>
      <w:rPr>
        <w:rFonts w:hint="default"/>
        <w:b/>
        <w:bCs/>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695" w:hanging="144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757" w:hanging="1800"/>
      </w:pPr>
      <w:rPr>
        <w:rFonts w:hint="default"/>
        <w:b w:val="0"/>
      </w:rPr>
    </w:lvl>
    <w:lvl w:ilvl="8">
      <w:start w:val="1"/>
      <w:numFmt w:val="decimal"/>
      <w:lvlText w:val="%1.%2.%3.%4.%5.%6.%7.%8.%9."/>
      <w:lvlJc w:val="left"/>
      <w:pPr>
        <w:ind w:left="8608" w:hanging="1800"/>
      </w:pPr>
      <w:rPr>
        <w:rFonts w:hint="default"/>
        <w:b w:val="0"/>
      </w:rPr>
    </w:lvl>
  </w:abstractNum>
  <w:abstractNum w:abstractNumId="240" w15:restartNumberingAfterBreak="0">
    <w:nsid w:val="76241484"/>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1"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2" w15:restartNumberingAfterBreak="0">
    <w:nsid w:val="782B5F37"/>
    <w:multiLevelType w:val="hybridMultilevel"/>
    <w:tmpl w:val="C4128FC0"/>
    <w:lvl w:ilvl="0" w:tplc="5426CD42">
      <w:start w:val="1"/>
      <w:numFmt w:val="lowerLetter"/>
      <w:lvlText w:val="%1)"/>
      <w:lvlJc w:val="left"/>
      <w:pPr>
        <w:ind w:left="1146" w:hanging="360"/>
      </w:pPr>
      <w:rPr>
        <w:b/>
        <w:bCs/>
        <w:i w:val="0"/>
        <w:iCs/>
        <w:color w:val="auto"/>
      </w:rPr>
    </w:lvl>
    <w:lvl w:ilvl="1" w:tplc="FFFFFFFF">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start w:val="1"/>
      <w:numFmt w:val="bullet"/>
      <w:lvlText w:val=""/>
      <w:lvlJc w:val="left"/>
      <w:pPr>
        <w:ind w:left="3306" w:hanging="360"/>
      </w:pPr>
      <w:rPr>
        <w:rFonts w:ascii="Symbol" w:hAnsi="Symbol" w:hint="default"/>
      </w:rPr>
    </w:lvl>
    <w:lvl w:ilvl="4" w:tplc="FFFFFFFF">
      <w:start w:val="1"/>
      <w:numFmt w:val="bullet"/>
      <w:lvlText w:val="o"/>
      <w:lvlJc w:val="left"/>
      <w:pPr>
        <w:ind w:left="4026" w:hanging="360"/>
      </w:pPr>
      <w:rPr>
        <w:rFonts w:ascii="Courier New" w:hAnsi="Courier New" w:cs="Courier New" w:hint="default"/>
      </w:rPr>
    </w:lvl>
    <w:lvl w:ilvl="5" w:tplc="FFFFFFFF">
      <w:start w:val="1"/>
      <w:numFmt w:val="bullet"/>
      <w:lvlText w:val=""/>
      <w:lvlJc w:val="left"/>
      <w:pPr>
        <w:ind w:left="4746" w:hanging="360"/>
      </w:pPr>
      <w:rPr>
        <w:rFonts w:ascii="Wingdings" w:hAnsi="Wingdings" w:hint="default"/>
      </w:rPr>
    </w:lvl>
    <w:lvl w:ilvl="6" w:tplc="FFFFFFFF">
      <w:start w:val="1"/>
      <w:numFmt w:val="bullet"/>
      <w:lvlText w:val=""/>
      <w:lvlJc w:val="left"/>
      <w:pPr>
        <w:ind w:left="5466" w:hanging="360"/>
      </w:pPr>
      <w:rPr>
        <w:rFonts w:ascii="Symbol" w:hAnsi="Symbol" w:hint="default"/>
      </w:rPr>
    </w:lvl>
    <w:lvl w:ilvl="7" w:tplc="FFFFFFFF">
      <w:start w:val="1"/>
      <w:numFmt w:val="bullet"/>
      <w:lvlText w:val="o"/>
      <w:lvlJc w:val="left"/>
      <w:pPr>
        <w:ind w:left="6186" w:hanging="360"/>
      </w:pPr>
      <w:rPr>
        <w:rFonts w:ascii="Courier New" w:hAnsi="Courier New" w:cs="Courier New" w:hint="default"/>
      </w:rPr>
    </w:lvl>
    <w:lvl w:ilvl="8" w:tplc="FFFFFFFF">
      <w:start w:val="1"/>
      <w:numFmt w:val="bullet"/>
      <w:lvlText w:val=""/>
      <w:lvlJc w:val="left"/>
      <w:pPr>
        <w:ind w:left="6906" w:hanging="360"/>
      </w:pPr>
      <w:rPr>
        <w:rFonts w:ascii="Wingdings" w:hAnsi="Wingdings" w:hint="default"/>
      </w:rPr>
    </w:lvl>
  </w:abstractNum>
  <w:abstractNum w:abstractNumId="243" w15:restartNumberingAfterBreak="0">
    <w:nsid w:val="78E52BB8"/>
    <w:multiLevelType w:val="hybridMultilevel"/>
    <w:tmpl w:val="F10AB83E"/>
    <w:lvl w:ilvl="0" w:tplc="92428D42">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4" w15:restartNumberingAfterBreak="0">
    <w:nsid w:val="7AAA1F07"/>
    <w:multiLevelType w:val="hybridMultilevel"/>
    <w:tmpl w:val="F03498FA"/>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7AD75153"/>
    <w:multiLevelType w:val="hybridMultilevel"/>
    <w:tmpl w:val="5308D35E"/>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6" w15:restartNumberingAfterBreak="0">
    <w:nsid w:val="7B9F4F31"/>
    <w:multiLevelType w:val="multilevel"/>
    <w:tmpl w:val="4FB40DD4"/>
    <w:lvl w:ilvl="0">
      <w:start w:val="1"/>
      <w:numFmt w:val="decimal"/>
      <w:lvlText w:val="%1."/>
      <w:lvlJc w:val="left"/>
      <w:pPr>
        <w:ind w:left="720" w:hanging="360"/>
      </w:pPr>
      <w:rPr>
        <w:rFonts w:ascii="Calibri" w:hAnsi="Calibri" w:cs="Calibr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7" w15:restartNumberingAfterBreak="0">
    <w:nsid w:val="7C3965D3"/>
    <w:multiLevelType w:val="multilevel"/>
    <w:tmpl w:val="81783FD6"/>
    <w:lvl w:ilvl="0">
      <w:start w:val="1"/>
      <w:numFmt w:val="decimal"/>
      <w:lvlText w:val="%1."/>
      <w:lvlJc w:val="left"/>
      <w:pPr>
        <w:ind w:left="360" w:hanging="360"/>
      </w:pPr>
    </w:lvl>
    <w:lvl w:ilvl="1">
      <w:start w:val="2"/>
      <w:numFmt w:val="decimal"/>
      <w:isLgl/>
      <w:lvlText w:val="%1.%2."/>
      <w:lvlJc w:val="left"/>
      <w:pPr>
        <w:ind w:left="822" w:hanging="468"/>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248" w15:restartNumberingAfterBreak="0">
    <w:nsid w:val="7F2C1DF9"/>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9" w15:restartNumberingAfterBreak="0">
    <w:nsid w:val="7FDD1E2F"/>
    <w:multiLevelType w:val="hybridMultilevel"/>
    <w:tmpl w:val="46FCA3A4"/>
    <w:lvl w:ilvl="0" w:tplc="FFFFFFFF">
      <w:start w:val="1"/>
      <w:numFmt w:val="decimal"/>
      <w:lvlText w:val="%1."/>
      <w:lvlJc w:val="left"/>
      <w:pPr>
        <w:ind w:left="360" w:hanging="360"/>
      </w:pPr>
      <w:rPr>
        <w:rFonts w:cs="Times New Roman"/>
        <w:b w:val="0"/>
        <w:bCs/>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b w:val="0"/>
        <w:bCs/>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16cid:durableId="597911482">
    <w:abstractNumId w:val="0"/>
  </w:num>
  <w:num w:numId="2" w16cid:durableId="705058979">
    <w:abstractNumId w:val="90"/>
  </w:num>
  <w:num w:numId="3" w16cid:durableId="1695954792">
    <w:abstractNumId w:val="119"/>
  </w:num>
  <w:num w:numId="4" w16cid:durableId="1312443928">
    <w:abstractNumId w:val="183"/>
  </w:num>
  <w:num w:numId="5" w16cid:durableId="745877227">
    <w:abstractNumId w:val="162"/>
  </w:num>
  <w:num w:numId="6" w16cid:durableId="733818627">
    <w:abstractNumId w:val="15"/>
  </w:num>
  <w:num w:numId="7" w16cid:durableId="147281983">
    <w:abstractNumId w:val="147"/>
  </w:num>
  <w:num w:numId="8" w16cid:durableId="1807114630">
    <w:abstractNumId w:val="89"/>
  </w:num>
  <w:num w:numId="9" w16cid:durableId="1486162001">
    <w:abstractNumId w:val="208"/>
    <w:lvlOverride w:ilvl="0">
      <w:startOverride w:val="1"/>
    </w:lvlOverride>
  </w:num>
  <w:num w:numId="10" w16cid:durableId="1895044381">
    <w:abstractNumId w:val="122"/>
  </w:num>
  <w:num w:numId="11" w16cid:durableId="106236300">
    <w:abstractNumId w:val="215"/>
  </w:num>
  <w:num w:numId="12" w16cid:durableId="161089777">
    <w:abstractNumId w:val="138"/>
  </w:num>
  <w:num w:numId="13" w16cid:durableId="1391533282">
    <w:abstractNumId w:val="247"/>
  </w:num>
  <w:num w:numId="14" w16cid:durableId="1927108615">
    <w:abstractNumId w:val="143"/>
  </w:num>
  <w:num w:numId="15" w16cid:durableId="1124689184">
    <w:abstractNumId w:val="246"/>
  </w:num>
  <w:num w:numId="16" w16cid:durableId="1129930314">
    <w:abstractNumId w:val="235"/>
  </w:num>
  <w:num w:numId="17" w16cid:durableId="993678178">
    <w:abstractNumId w:val="185"/>
  </w:num>
  <w:num w:numId="18" w16cid:durableId="992487468">
    <w:abstractNumId w:val="214"/>
  </w:num>
  <w:num w:numId="19" w16cid:durableId="1455251905">
    <w:abstractNumId w:val="141"/>
  </w:num>
  <w:num w:numId="20" w16cid:durableId="1803032787">
    <w:abstractNumId w:val="113"/>
  </w:num>
  <w:num w:numId="21" w16cid:durableId="1376198164">
    <w:abstractNumId w:val="127"/>
  </w:num>
  <w:num w:numId="22" w16cid:durableId="110175539">
    <w:abstractNumId w:val="211"/>
  </w:num>
  <w:num w:numId="23" w16cid:durableId="926889112">
    <w:abstractNumId w:val="213"/>
  </w:num>
  <w:num w:numId="24" w16cid:durableId="783040107">
    <w:abstractNumId w:val="166"/>
  </w:num>
  <w:num w:numId="25" w16cid:durableId="1687250181">
    <w:abstractNumId w:val="153"/>
  </w:num>
  <w:num w:numId="26" w16cid:durableId="1527862792">
    <w:abstractNumId w:val="231"/>
  </w:num>
  <w:num w:numId="27" w16cid:durableId="1780106406">
    <w:abstractNumId w:val="110"/>
  </w:num>
  <w:num w:numId="28" w16cid:durableId="567229504">
    <w:abstractNumId w:val="129"/>
  </w:num>
  <w:num w:numId="29" w16cid:durableId="1954288086">
    <w:abstractNumId w:val="217"/>
  </w:num>
  <w:num w:numId="30" w16cid:durableId="69083188">
    <w:abstractNumId w:val="152"/>
  </w:num>
  <w:num w:numId="31" w16cid:durableId="1556815496">
    <w:abstractNumId w:val="202"/>
  </w:num>
  <w:num w:numId="32" w16cid:durableId="2123842865">
    <w:abstractNumId w:val="198"/>
  </w:num>
  <w:num w:numId="33" w16cid:durableId="1369142969">
    <w:abstractNumId w:val="156"/>
  </w:num>
  <w:num w:numId="34" w16cid:durableId="763115819">
    <w:abstractNumId w:val="241"/>
  </w:num>
  <w:num w:numId="35" w16cid:durableId="1426537248">
    <w:abstractNumId w:val="165"/>
  </w:num>
  <w:num w:numId="36" w16cid:durableId="1405564795">
    <w:abstractNumId w:val="101"/>
  </w:num>
  <w:num w:numId="37" w16cid:durableId="2007242570">
    <w:abstractNumId w:val="133"/>
  </w:num>
  <w:num w:numId="38" w16cid:durableId="1211503528">
    <w:abstractNumId w:val="243"/>
  </w:num>
  <w:num w:numId="39" w16cid:durableId="2137599693">
    <w:abstractNumId w:val="229"/>
  </w:num>
  <w:num w:numId="40" w16cid:durableId="579490700">
    <w:abstractNumId w:val="181"/>
  </w:num>
  <w:num w:numId="41" w16cid:durableId="242182056">
    <w:abstractNumId w:val="118"/>
  </w:num>
  <w:num w:numId="42" w16cid:durableId="1395082514">
    <w:abstractNumId w:val="150"/>
  </w:num>
  <w:num w:numId="43" w16cid:durableId="1742679761">
    <w:abstractNumId w:val="248"/>
  </w:num>
  <w:num w:numId="44" w16cid:durableId="31422586">
    <w:abstractNumId w:val="224"/>
  </w:num>
  <w:num w:numId="45" w16cid:durableId="1876237070">
    <w:abstractNumId w:val="200"/>
  </w:num>
  <w:num w:numId="46" w16cid:durableId="1242104886">
    <w:abstractNumId w:val="227"/>
  </w:num>
  <w:num w:numId="47" w16cid:durableId="376784494">
    <w:abstractNumId w:val="212"/>
  </w:num>
  <w:num w:numId="48" w16cid:durableId="1813936943">
    <w:abstractNumId w:val="232"/>
  </w:num>
  <w:num w:numId="49" w16cid:durableId="1082944173">
    <w:abstractNumId w:val="171"/>
  </w:num>
  <w:num w:numId="50" w16cid:durableId="1632206299">
    <w:abstractNumId w:val="126"/>
  </w:num>
  <w:num w:numId="51" w16cid:durableId="128668675">
    <w:abstractNumId w:val="102"/>
  </w:num>
  <w:num w:numId="52" w16cid:durableId="1565292369">
    <w:abstractNumId w:val="228"/>
  </w:num>
  <w:num w:numId="53" w16cid:durableId="210263321">
    <w:abstractNumId w:val="148"/>
  </w:num>
  <w:num w:numId="54" w16cid:durableId="447508905">
    <w:abstractNumId w:val="154"/>
  </w:num>
  <w:num w:numId="55" w16cid:durableId="1308785236">
    <w:abstractNumId w:val="108"/>
  </w:num>
  <w:num w:numId="56" w16cid:durableId="1632125093">
    <w:abstractNumId w:val="135"/>
  </w:num>
  <w:num w:numId="57" w16cid:durableId="625936597">
    <w:abstractNumId w:val="191"/>
  </w:num>
  <w:num w:numId="58" w16cid:durableId="530999683">
    <w:abstractNumId w:val="128"/>
  </w:num>
  <w:num w:numId="59" w16cid:durableId="305359571">
    <w:abstractNumId w:val="204"/>
  </w:num>
  <w:num w:numId="60" w16cid:durableId="1090084906">
    <w:abstractNumId w:val="121"/>
  </w:num>
  <w:num w:numId="61" w16cid:durableId="1647003910">
    <w:abstractNumId w:val="219"/>
  </w:num>
  <w:num w:numId="62" w16cid:durableId="137843809">
    <w:abstractNumId w:val="112"/>
  </w:num>
  <w:num w:numId="63" w16cid:durableId="1488857275">
    <w:abstractNumId w:val="221"/>
  </w:num>
  <w:num w:numId="64" w16cid:durableId="542132489">
    <w:abstractNumId w:val="120"/>
  </w:num>
  <w:num w:numId="65" w16cid:durableId="503323758">
    <w:abstractNumId w:val="149"/>
  </w:num>
  <w:num w:numId="66" w16cid:durableId="984317865">
    <w:abstractNumId w:val="238"/>
  </w:num>
  <w:num w:numId="67" w16cid:durableId="979457504">
    <w:abstractNumId w:val="230"/>
  </w:num>
  <w:num w:numId="68" w16cid:durableId="1374619747">
    <w:abstractNumId w:val="140"/>
  </w:num>
  <w:num w:numId="69" w16cid:durableId="1359695632">
    <w:abstractNumId w:val="239"/>
  </w:num>
  <w:num w:numId="70" w16cid:durableId="2137023642">
    <w:abstractNumId w:val="210"/>
  </w:num>
  <w:num w:numId="71" w16cid:durableId="1367024685">
    <w:abstractNumId w:val="157"/>
  </w:num>
  <w:num w:numId="72" w16cid:durableId="631247265">
    <w:abstractNumId w:val="209"/>
  </w:num>
  <w:num w:numId="73" w16cid:durableId="269552398">
    <w:abstractNumId w:val="131"/>
  </w:num>
  <w:num w:numId="74" w16cid:durableId="84230637">
    <w:abstractNumId w:val="237"/>
  </w:num>
  <w:num w:numId="75" w16cid:durableId="945118472">
    <w:abstractNumId w:val="107"/>
  </w:num>
  <w:num w:numId="76" w16cid:durableId="269748677">
    <w:abstractNumId w:val="187"/>
  </w:num>
  <w:num w:numId="77" w16cid:durableId="630869893">
    <w:abstractNumId w:val="104"/>
  </w:num>
  <w:num w:numId="78" w16cid:durableId="1262686491">
    <w:abstractNumId w:val="158"/>
  </w:num>
  <w:num w:numId="79" w16cid:durableId="885334243">
    <w:abstractNumId w:val="197"/>
  </w:num>
  <w:num w:numId="80" w16cid:durableId="911815121">
    <w:abstractNumId w:val="220"/>
  </w:num>
  <w:num w:numId="81" w16cid:durableId="1979532031">
    <w:abstractNumId w:val="173"/>
  </w:num>
  <w:num w:numId="82" w16cid:durableId="1633094853">
    <w:abstractNumId w:val="244"/>
  </w:num>
  <w:num w:numId="83" w16cid:durableId="869730330">
    <w:abstractNumId w:val="195"/>
  </w:num>
  <w:num w:numId="84" w16cid:durableId="1903322589">
    <w:abstractNumId w:val="199"/>
  </w:num>
  <w:num w:numId="85" w16cid:durableId="1463378885">
    <w:abstractNumId w:val="125"/>
  </w:num>
  <w:num w:numId="86" w16cid:durableId="1574661495">
    <w:abstractNumId w:val="124"/>
  </w:num>
  <w:num w:numId="87" w16cid:durableId="640615952">
    <w:abstractNumId w:val="206"/>
  </w:num>
  <w:num w:numId="88" w16cid:durableId="464008594">
    <w:abstractNumId w:val="186"/>
  </w:num>
  <w:num w:numId="89" w16cid:durableId="638461771">
    <w:abstractNumId w:val="249"/>
  </w:num>
  <w:num w:numId="90" w16cid:durableId="2048750183">
    <w:abstractNumId w:val="196"/>
  </w:num>
  <w:num w:numId="91" w16cid:durableId="499393046">
    <w:abstractNumId w:val="145"/>
  </w:num>
  <w:num w:numId="92" w16cid:durableId="1911230550">
    <w:abstractNumId w:val="172"/>
  </w:num>
  <w:num w:numId="93" w16cid:durableId="1109088636">
    <w:abstractNumId w:val="161"/>
  </w:num>
  <w:num w:numId="94" w16cid:durableId="1530728295">
    <w:abstractNumId w:val="109"/>
  </w:num>
  <w:num w:numId="95" w16cid:durableId="162357520">
    <w:abstractNumId w:val="182"/>
  </w:num>
  <w:num w:numId="96" w16cid:durableId="906381987">
    <w:abstractNumId w:val="132"/>
  </w:num>
  <w:num w:numId="97" w16cid:durableId="324548743">
    <w:abstractNumId w:val="115"/>
  </w:num>
  <w:num w:numId="98" w16cid:durableId="103617528">
    <w:abstractNumId w:val="99"/>
  </w:num>
  <w:num w:numId="99" w16cid:durableId="768935350">
    <w:abstractNumId w:val="236"/>
  </w:num>
  <w:num w:numId="100" w16cid:durableId="1998802486">
    <w:abstractNumId w:val="114"/>
  </w:num>
  <w:num w:numId="101" w16cid:durableId="32464362">
    <w:abstractNumId w:val="218"/>
  </w:num>
  <w:num w:numId="102" w16cid:durableId="75513899">
    <w:abstractNumId w:val="103"/>
  </w:num>
  <w:num w:numId="103" w16cid:durableId="666711729">
    <w:abstractNumId w:val="207"/>
  </w:num>
  <w:num w:numId="104" w16cid:durableId="1955088724">
    <w:abstractNumId w:val="179"/>
  </w:num>
  <w:num w:numId="105" w16cid:durableId="1034692410">
    <w:abstractNumId w:val="201"/>
  </w:num>
  <w:num w:numId="106" w16cid:durableId="755177731">
    <w:abstractNumId w:val="142"/>
  </w:num>
  <w:num w:numId="107" w16cid:durableId="1265646435">
    <w:abstractNumId w:val="189"/>
  </w:num>
  <w:num w:numId="108" w16cid:durableId="770517186">
    <w:abstractNumId w:val="188"/>
  </w:num>
  <w:num w:numId="109" w16cid:durableId="2097167071">
    <w:abstractNumId w:val="174"/>
  </w:num>
  <w:num w:numId="110" w16cid:durableId="33897271">
    <w:abstractNumId w:val="194"/>
  </w:num>
  <w:num w:numId="111" w16cid:durableId="122388212">
    <w:abstractNumId w:val="146"/>
  </w:num>
  <w:num w:numId="112" w16cid:durableId="1545016926">
    <w:abstractNumId w:val="176"/>
  </w:num>
  <w:num w:numId="113" w16cid:durableId="598441410">
    <w:abstractNumId w:val="226"/>
  </w:num>
  <w:num w:numId="114" w16cid:durableId="1868713254">
    <w:abstractNumId w:val="163"/>
  </w:num>
  <w:num w:numId="115" w16cid:durableId="1018852288">
    <w:abstractNumId w:val="193"/>
  </w:num>
  <w:num w:numId="116" w16cid:durableId="1143739103">
    <w:abstractNumId w:val="167"/>
  </w:num>
  <w:num w:numId="117" w16cid:durableId="1820073840">
    <w:abstractNumId w:val="151"/>
  </w:num>
  <w:num w:numId="118" w16cid:durableId="1819180209">
    <w:abstractNumId w:val="190"/>
  </w:num>
  <w:num w:numId="119" w16cid:durableId="1764182410">
    <w:abstractNumId w:val="111"/>
  </w:num>
  <w:num w:numId="120" w16cid:durableId="609361346">
    <w:abstractNumId w:val="178"/>
  </w:num>
  <w:num w:numId="121" w16cid:durableId="388378636">
    <w:abstractNumId w:val="245"/>
  </w:num>
  <w:num w:numId="122" w16cid:durableId="262228068">
    <w:abstractNumId w:val="222"/>
  </w:num>
  <w:num w:numId="123" w16cid:durableId="533150273">
    <w:abstractNumId w:val="117"/>
  </w:num>
  <w:num w:numId="124" w16cid:durableId="1305550762">
    <w:abstractNumId w:val="205"/>
  </w:num>
  <w:num w:numId="125" w16cid:durableId="1623221606">
    <w:abstractNumId w:val="134"/>
  </w:num>
  <w:num w:numId="126" w16cid:durableId="296687490">
    <w:abstractNumId w:val="233"/>
  </w:num>
  <w:num w:numId="127" w16cid:durableId="909075437">
    <w:abstractNumId w:val="169"/>
  </w:num>
  <w:num w:numId="128" w16cid:durableId="75133793">
    <w:abstractNumId w:val="192"/>
  </w:num>
  <w:num w:numId="129" w16cid:durableId="1950044392">
    <w:abstractNumId w:val="106"/>
  </w:num>
  <w:num w:numId="130" w16cid:durableId="353654019">
    <w:abstractNumId w:val="139"/>
  </w:num>
  <w:num w:numId="131" w16cid:durableId="1499886633">
    <w:abstractNumId w:val="184"/>
  </w:num>
  <w:num w:numId="132" w16cid:durableId="1094589922">
    <w:abstractNumId w:val="234"/>
  </w:num>
  <w:num w:numId="133" w16cid:durableId="33117969">
    <w:abstractNumId w:val="160"/>
  </w:num>
  <w:num w:numId="134" w16cid:durableId="1831671412">
    <w:abstractNumId w:val="223"/>
  </w:num>
  <w:num w:numId="135" w16cid:durableId="1917084276">
    <w:abstractNumId w:val="177"/>
  </w:num>
  <w:num w:numId="136" w16cid:durableId="774057570">
    <w:abstractNumId w:val="144"/>
  </w:num>
  <w:num w:numId="137" w16cid:durableId="2107310153">
    <w:abstractNumId w:val="123"/>
  </w:num>
  <w:num w:numId="138" w16cid:durableId="326784552">
    <w:abstractNumId w:val="203"/>
  </w:num>
  <w:num w:numId="139" w16cid:durableId="294067594">
    <w:abstractNumId w:val="168"/>
  </w:num>
  <w:num w:numId="140" w16cid:durableId="799542675">
    <w:abstractNumId w:val="240"/>
  </w:num>
  <w:num w:numId="141" w16cid:durableId="1909916512">
    <w:abstractNumId w:val="170"/>
  </w:num>
  <w:num w:numId="142" w16cid:durableId="1036154496">
    <w:abstractNumId w:val="137"/>
  </w:num>
  <w:num w:numId="143" w16cid:durableId="175384255">
    <w:abstractNumId w:val="136"/>
  </w:num>
  <w:num w:numId="144" w16cid:durableId="1577398120">
    <w:abstractNumId w:val="164"/>
  </w:num>
  <w:num w:numId="145" w16cid:durableId="1085617132">
    <w:abstractNumId w:val="225"/>
  </w:num>
  <w:num w:numId="146" w16cid:durableId="2085908810">
    <w:abstractNumId w:val="155"/>
  </w:num>
  <w:num w:numId="147" w16cid:durableId="1147741215">
    <w:abstractNumId w:val="130"/>
  </w:num>
  <w:num w:numId="148" w16cid:durableId="1990671303">
    <w:abstractNumId w:val="100"/>
  </w:num>
  <w:num w:numId="149" w16cid:durableId="1431268884">
    <w:abstractNumId w:val="175"/>
  </w:num>
  <w:num w:numId="150" w16cid:durableId="1453013498">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847136712">
    <w:abstractNumId w:val="159"/>
    <w:lvlOverride w:ilvl="0">
      <w:startOverride w:val="1"/>
    </w:lvlOverride>
    <w:lvlOverride w:ilvl="1"/>
    <w:lvlOverride w:ilvl="2"/>
    <w:lvlOverride w:ilvl="3"/>
    <w:lvlOverride w:ilvl="4"/>
    <w:lvlOverride w:ilvl="5"/>
    <w:lvlOverride w:ilvl="6"/>
    <w:lvlOverride w:ilvl="7"/>
    <w:lvlOverride w:ilvl="8"/>
  </w:num>
  <w:num w:numId="152" w16cid:durableId="1269773220">
    <w:abstractNumId w:val="242"/>
    <w:lvlOverride w:ilvl="0">
      <w:startOverride w:val="1"/>
    </w:lvlOverride>
    <w:lvlOverride w:ilvl="1"/>
    <w:lvlOverride w:ilvl="2"/>
    <w:lvlOverride w:ilvl="3"/>
    <w:lvlOverride w:ilvl="4"/>
    <w:lvlOverride w:ilvl="5"/>
    <w:lvlOverride w:ilvl="6"/>
    <w:lvlOverride w:ilvl="7"/>
    <w:lvlOverride w:ilvl="8"/>
  </w:num>
  <w:num w:numId="153" w16cid:durableId="365568706">
    <w:abstractNumId w:val="180"/>
    <w:lvlOverride w:ilvl="0">
      <w:startOverride w:val="1"/>
    </w:lvlOverride>
    <w:lvlOverride w:ilvl="1"/>
    <w:lvlOverride w:ilvl="2"/>
    <w:lvlOverride w:ilvl="3"/>
    <w:lvlOverride w:ilvl="4"/>
    <w:lvlOverride w:ilvl="5"/>
    <w:lvlOverride w:ilvl="6"/>
    <w:lvlOverride w:ilvl="7"/>
    <w:lvlOverride w:ilvl="8"/>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55"/>
  <w:hyphenationZone w:val="425"/>
  <w:defaultTableStyle w:val="Normalny"/>
  <w:drawingGridHorizontalSpacing w:val="187"/>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G1MLO0MDEwM7U0N7dQ0lEKTi0uzszPAykwMq8FANLahjwtAAAA"/>
  </w:docVars>
  <w:rsids>
    <w:rsidRoot w:val="008F3EAE"/>
    <w:rsid w:val="0000050F"/>
    <w:rsid w:val="00000612"/>
    <w:rsid w:val="0000310F"/>
    <w:rsid w:val="000043D1"/>
    <w:rsid w:val="00004C18"/>
    <w:rsid w:val="000056DD"/>
    <w:rsid w:val="00005D35"/>
    <w:rsid w:val="0000655C"/>
    <w:rsid w:val="0000698F"/>
    <w:rsid w:val="00006D59"/>
    <w:rsid w:val="00006DA8"/>
    <w:rsid w:val="00006ED8"/>
    <w:rsid w:val="0000744C"/>
    <w:rsid w:val="00010418"/>
    <w:rsid w:val="00010E59"/>
    <w:rsid w:val="00014529"/>
    <w:rsid w:val="00014B91"/>
    <w:rsid w:val="00014F02"/>
    <w:rsid w:val="000159A4"/>
    <w:rsid w:val="000166E1"/>
    <w:rsid w:val="00016C9F"/>
    <w:rsid w:val="00017945"/>
    <w:rsid w:val="00017EF2"/>
    <w:rsid w:val="000227AF"/>
    <w:rsid w:val="00022EEA"/>
    <w:rsid w:val="00022FC4"/>
    <w:rsid w:val="00023008"/>
    <w:rsid w:val="00023C4B"/>
    <w:rsid w:val="00023CC4"/>
    <w:rsid w:val="00024191"/>
    <w:rsid w:val="0002461E"/>
    <w:rsid w:val="00024E7D"/>
    <w:rsid w:val="00025CAA"/>
    <w:rsid w:val="00025DE8"/>
    <w:rsid w:val="00026746"/>
    <w:rsid w:val="00026A84"/>
    <w:rsid w:val="000271FC"/>
    <w:rsid w:val="000272D0"/>
    <w:rsid w:val="0002770E"/>
    <w:rsid w:val="0003064D"/>
    <w:rsid w:val="000321E8"/>
    <w:rsid w:val="00032807"/>
    <w:rsid w:val="00032BEB"/>
    <w:rsid w:val="000334E7"/>
    <w:rsid w:val="000337F7"/>
    <w:rsid w:val="0003472F"/>
    <w:rsid w:val="00035691"/>
    <w:rsid w:val="00035AD2"/>
    <w:rsid w:val="00035EF0"/>
    <w:rsid w:val="000361AE"/>
    <w:rsid w:val="00036235"/>
    <w:rsid w:val="000365C0"/>
    <w:rsid w:val="00036FF6"/>
    <w:rsid w:val="00037215"/>
    <w:rsid w:val="000372DA"/>
    <w:rsid w:val="0003734F"/>
    <w:rsid w:val="000374E3"/>
    <w:rsid w:val="00037D55"/>
    <w:rsid w:val="000405FA"/>
    <w:rsid w:val="00040704"/>
    <w:rsid w:val="00041385"/>
    <w:rsid w:val="000415C7"/>
    <w:rsid w:val="00041A32"/>
    <w:rsid w:val="00041B99"/>
    <w:rsid w:val="00042085"/>
    <w:rsid w:val="000437E2"/>
    <w:rsid w:val="000439E2"/>
    <w:rsid w:val="00044354"/>
    <w:rsid w:val="00045199"/>
    <w:rsid w:val="0004561E"/>
    <w:rsid w:val="000458DF"/>
    <w:rsid w:val="00046ABA"/>
    <w:rsid w:val="00047A11"/>
    <w:rsid w:val="00047FA8"/>
    <w:rsid w:val="0005086A"/>
    <w:rsid w:val="00050A63"/>
    <w:rsid w:val="00051746"/>
    <w:rsid w:val="00052446"/>
    <w:rsid w:val="00052740"/>
    <w:rsid w:val="00052A9A"/>
    <w:rsid w:val="00053697"/>
    <w:rsid w:val="00054536"/>
    <w:rsid w:val="000548B1"/>
    <w:rsid w:val="00054B6B"/>
    <w:rsid w:val="00055513"/>
    <w:rsid w:val="000559F8"/>
    <w:rsid w:val="00055B8D"/>
    <w:rsid w:val="00055C3C"/>
    <w:rsid w:val="00056DD8"/>
    <w:rsid w:val="000575FB"/>
    <w:rsid w:val="00057DCA"/>
    <w:rsid w:val="00060B8F"/>
    <w:rsid w:val="00062023"/>
    <w:rsid w:val="0006259A"/>
    <w:rsid w:val="00062FE0"/>
    <w:rsid w:val="00063991"/>
    <w:rsid w:val="0006469B"/>
    <w:rsid w:val="000646B5"/>
    <w:rsid w:val="00064E33"/>
    <w:rsid w:val="00064EF0"/>
    <w:rsid w:val="00065107"/>
    <w:rsid w:val="000659A6"/>
    <w:rsid w:val="000676E2"/>
    <w:rsid w:val="000700EA"/>
    <w:rsid w:val="000704AD"/>
    <w:rsid w:val="0007062B"/>
    <w:rsid w:val="000717C2"/>
    <w:rsid w:val="00072024"/>
    <w:rsid w:val="000721FC"/>
    <w:rsid w:val="00072B9B"/>
    <w:rsid w:val="00072EA4"/>
    <w:rsid w:val="00073C10"/>
    <w:rsid w:val="0007492F"/>
    <w:rsid w:val="00075614"/>
    <w:rsid w:val="000758DD"/>
    <w:rsid w:val="0007591F"/>
    <w:rsid w:val="000765FC"/>
    <w:rsid w:val="00077992"/>
    <w:rsid w:val="0008077B"/>
    <w:rsid w:val="00080D84"/>
    <w:rsid w:val="00081E00"/>
    <w:rsid w:val="00082C5C"/>
    <w:rsid w:val="0008305E"/>
    <w:rsid w:val="00083124"/>
    <w:rsid w:val="00083D17"/>
    <w:rsid w:val="00083F86"/>
    <w:rsid w:val="00083F9B"/>
    <w:rsid w:val="000842D3"/>
    <w:rsid w:val="00084548"/>
    <w:rsid w:val="000850D1"/>
    <w:rsid w:val="000856A2"/>
    <w:rsid w:val="000862BE"/>
    <w:rsid w:val="00086B45"/>
    <w:rsid w:val="00086C27"/>
    <w:rsid w:val="000913C6"/>
    <w:rsid w:val="000932E2"/>
    <w:rsid w:val="000939F4"/>
    <w:rsid w:val="00095696"/>
    <w:rsid w:val="00095916"/>
    <w:rsid w:val="00096092"/>
    <w:rsid w:val="00096860"/>
    <w:rsid w:val="00096CCE"/>
    <w:rsid w:val="00096FED"/>
    <w:rsid w:val="000978A5"/>
    <w:rsid w:val="00097B1E"/>
    <w:rsid w:val="000A1A85"/>
    <w:rsid w:val="000A2687"/>
    <w:rsid w:val="000A31CF"/>
    <w:rsid w:val="000A4E23"/>
    <w:rsid w:val="000A53B7"/>
    <w:rsid w:val="000A6C34"/>
    <w:rsid w:val="000B0CF4"/>
    <w:rsid w:val="000B1180"/>
    <w:rsid w:val="000B1B9A"/>
    <w:rsid w:val="000B1C25"/>
    <w:rsid w:val="000B2D72"/>
    <w:rsid w:val="000B3A2E"/>
    <w:rsid w:val="000B421F"/>
    <w:rsid w:val="000B43A2"/>
    <w:rsid w:val="000B474F"/>
    <w:rsid w:val="000B4E13"/>
    <w:rsid w:val="000B51D7"/>
    <w:rsid w:val="000B5225"/>
    <w:rsid w:val="000B577E"/>
    <w:rsid w:val="000B646B"/>
    <w:rsid w:val="000B6587"/>
    <w:rsid w:val="000B6A74"/>
    <w:rsid w:val="000B6B1A"/>
    <w:rsid w:val="000B725F"/>
    <w:rsid w:val="000B7D5D"/>
    <w:rsid w:val="000C07F8"/>
    <w:rsid w:val="000C0887"/>
    <w:rsid w:val="000C0968"/>
    <w:rsid w:val="000C0A83"/>
    <w:rsid w:val="000C2EA4"/>
    <w:rsid w:val="000C317E"/>
    <w:rsid w:val="000C3455"/>
    <w:rsid w:val="000C3706"/>
    <w:rsid w:val="000C4003"/>
    <w:rsid w:val="000C45E8"/>
    <w:rsid w:val="000C4812"/>
    <w:rsid w:val="000C48EC"/>
    <w:rsid w:val="000C4EC6"/>
    <w:rsid w:val="000C5336"/>
    <w:rsid w:val="000C5C21"/>
    <w:rsid w:val="000C6A8E"/>
    <w:rsid w:val="000C6B8D"/>
    <w:rsid w:val="000C6C3F"/>
    <w:rsid w:val="000C7870"/>
    <w:rsid w:val="000D0844"/>
    <w:rsid w:val="000D167D"/>
    <w:rsid w:val="000D1B5C"/>
    <w:rsid w:val="000D1C6D"/>
    <w:rsid w:val="000D1CE9"/>
    <w:rsid w:val="000D22CD"/>
    <w:rsid w:val="000D2E25"/>
    <w:rsid w:val="000D31A9"/>
    <w:rsid w:val="000D3AF6"/>
    <w:rsid w:val="000D3B92"/>
    <w:rsid w:val="000D4482"/>
    <w:rsid w:val="000D4588"/>
    <w:rsid w:val="000D4657"/>
    <w:rsid w:val="000D4E0D"/>
    <w:rsid w:val="000D52E8"/>
    <w:rsid w:val="000D5F55"/>
    <w:rsid w:val="000D6605"/>
    <w:rsid w:val="000E038A"/>
    <w:rsid w:val="000E0EEF"/>
    <w:rsid w:val="000E1274"/>
    <w:rsid w:val="000E310D"/>
    <w:rsid w:val="000E47CD"/>
    <w:rsid w:val="000E56F8"/>
    <w:rsid w:val="000E62A7"/>
    <w:rsid w:val="000E6319"/>
    <w:rsid w:val="000E63EE"/>
    <w:rsid w:val="000E66EE"/>
    <w:rsid w:val="000E6ADC"/>
    <w:rsid w:val="000E733B"/>
    <w:rsid w:val="000F027C"/>
    <w:rsid w:val="000F027F"/>
    <w:rsid w:val="000F0832"/>
    <w:rsid w:val="000F0C0D"/>
    <w:rsid w:val="000F0C80"/>
    <w:rsid w:val="000F12F2"/>
    <w:rsid w:val="000F1786"/>
    <w:rsid w:val="000F1DAC"/>
    <w:rsid w:val="000F2261"/>
    <w:rsid w:val="000F260B"/>
    <w:rsid w:val="000F2A48"/>
    <w:rsid w:val="000F2AF4"/>
    <w:rsid w:val="000F2EB4"/>
    <w:rsid w:val="000F319F"/>
    <w:rsid w:val="000F3B18"/>
    <w:rsid w:val="000F3D81"/>
    <w:rsid w:val="000F4843"/>
    <w:rsid w:val="000F488C"/>
    <w:rsid w:val="000F4F41"/>
    <w:rsid w:val="000F516A"/>
    <w:rsid w:val="000F5A35"/>
    <w:rsid w:val="000F5E10"/>
    <w:rsid w:val="000F6EBB"/>
    <w:rsid w:val="000F6F3A"/>
    <w:rsid w:val="000F74F8"/>
    <w:rsid w:val="000F762E"/>
    <w:rsid w:val="00100015"/>
    <w:rsid w:val="001005B4"/>
    <w:rsid w:val="0010113A"/>
    <w:rsid w:val="00102119"/>
    <w:rsid w:val="001028AB"/>
    <w:rsid w:val="00102F71"/>
    <w:rsid w:val="00103242"/>
    <w:rsid w:val="001038AC"/>
    <w:rsid w:val="00104537"/>
    <w:rsid w:val="00104CB6"/>
    <w:rsid w:val="001060CC"/>
    <w:rsid w:val="00106B91"/>
    <w:rsid w:val="001070C4"/>
    <w:rsid w:val="0010711D"/>
    <w:rsid w:val="0010745A"/>
    <w:rsid w:val="001078BC"/>
    <w:rsid w:val="00107CA0"/>
    <w:rsid w:val="001116EF"/>
    <w:rsid w:val="00111F1A"/>
    <w:rsid w:val="00112C5F"/>
    <w:rsid w:val="00112E30"/>
    <w:rsid w:val="001147EF"/>
    <w:rsid w:val="001158E0"/>
    <w:rsid w:val="00115BF0"/>
    <w:rsid w:val="00115CA0"/>
    <w:rsid w:val="0011655A"/>
    <w:rsid w:val="0011667C"/>
    <w:rsid w:val="00116D68"/>
    <w:rsid w:val="00117143"/>
    <w:rsid w:val="00120BBC"/>
    <w:rsid w:val="00121B56"/>
    <w:rsid w:val="001224F5"/>
    <w:rsid w:val="001226CB"/>
    <w:rsid w:val="00122F1E"/>
    <w:rsid w:val="00124BD2"/>
    <w:rsid w:val="001253CF"/>
    <w:rsid w:val="001262AE"/>
    <w:rsid w:val="00126A3F"/>
    <w:rsid w:val="00126CBB"/>
    <w:rsid w:val="00126DA3"/>
    <w:rsid w:val="00126FEB"/>
    <w:rsid w:val="0012713E"/>
    <w:rsid w:val="0012716D"/>
    <w:rsid w:val="0012720E"/>
    <w:rsid w:val="001272AB"/>
    <w:rsid w:val="001273CE"/>
    <w:rsid w:val="00127DDF"/>
    <w:rsid w:val="001313AF"/>
    <w:rsid w:val="00131479"/>
    <w:rsid w:val="0013192C"/>
    <w:rsid w:val="00131C03"/>
    <w:rsid w:val="001334A4"/>
    <w:rsid w:val="0013374B"/>
    <w:rsid w:val="0013510E"/>
    <w:rsid w:val="00135229"/>
    <w:rsid w:val="001356F4"/>
    <w:rsid w:val="0013576C"/>
    <w:rsid w:val="00136702"/>
    <w:rsid w:val="0013704A"/>
    <w:rsid w:val="001372D0"/>
    <w:rsid w:val="0013762E"/>
    <w:rsid w:val="00140422"/>
    <w:rsid w:val="00140D2A"/>
    <w:rsid w:val="0014120F"/>
    <w:rsid w:val="00142427"/>
    <w:rsid w:val="0014294D"/>
    <w:rsid w:val="001437D1"/>
    <w:rsid w:val="001440DB"/>
    <w:rsid w:val="00144A70"/>
    <w:rsid w:val="00144F0A"/>
    <w:rsid w:val="00147DA0"/>
    <w:rsid w:val="0015040A"/>
    <w:rsid w:val="0015047C"/>
    <w:rsid w:val="00150480"/>
    <w:rsid w:val="00150808"/>
    <w:rsid w:val="00150D53"/>
    <w:rsid w:val="001514DB"/>
    <w:rsid w:val="00152005"/>
    <w:rsid w:val="001525F7"/>
    <w:rsid w:val="00153479"/>
    <w:rsid w:val="001537F4"/>
    <w:rsid w:val="001543D3"/>
    <w:rsid w:val="00154694"/>
    <w:rsid w:val="0015520D"/>
    <w:rsid w:val="00155798"/>
    <w:rsid w:val="00155BA3"/>
    <w:rsid w:val="00155D5C"/>
    <w:rsid w:val="0015657D"/>
    <w:rsid w:val="00156859"/>
    <w:rsid w:val="00156A79"/>
    <w:rsid w:val="00156DA6"/>
    <w:rsid w:val="00161378"/>
    <w:rsid w:val="001617AA"/>
    <w:rsid w:val="00161B05"/>
    <w:rsid w:val="00162291"/>
    <w:rsid w:val="001627D1"/>
    <w:rsid w:val="0016325B"/>
    <w:rsid w:val="00163FAA"/>
    <w:rsid w:val="00164330"/>
    <w:rsid w:val="0016453E"/>
    <w:rsid w:val="001646D2"/>
    <w:rsid w:val="0016491C"/>
    <w:rsid w:val="00164CF8"/>
    <w:rsid w:val="00165459"/>
    <w:rsid w:val="00165E2F"/>
    <w:rsid w:val="00166600"/>
    <w:rsid w:val="0016687C"/>
    <w:rsid w:val="00166D3E"/>
    <w:rsid w:val="00167537"/>
    <w:rsid w:val="00167C26"/>
    <w:rsid w:val="001707AF"/>
    <w:rsid w:val="001708AE"/>
    <w:rsid w:val="00170D08"/>
    <w:rsid w:val="00170D0A"/>
    <w:rsid w:val="0017117A"/>
    <w:rsid w:val="00171400"/>
    <w:rsid w:val="00172731"/>
    <w:rsid w:val="00172BF3"/>
    <w:rsid w:val="00173906"/>
    <w:rsid w:val="001739D6"/>
    <w:rsid w:val="00173DBE"/>
    <w:rsid w:val="00174344"/>
    <w:rsid w:val="001744AD"/>
    <w:rsid w:val="0017533E"/>
    <w:rsid w:val="0017545A"/>
    <w:rsid w:val="001757DD"/>
    <w:rsid w:val="001769AA"/>
    <w:rsid w:val="00176C7B"/>
    <w:rsid w:val="00177174"/>
    <w:rsid w:val="00177E31"/>
    <w:rsid w:val="001804B1"/>
    <w:rsid w:val="001804E7"/>
    <w:rsid w:val="00180B92"/>
    <w:rsid w:val="00180C69"/>
    <w:rsid w:val="00180F33"/>
    <w:rsid w:val="001811C7"/>
    <w:rsid w:val="001812A5"/>
    <w:rsid w:val="001819FA"/>
    <w:rsid w:val="001826E6"/>
    <w:rsid w:val="00182B95"/>
    <w:rsid w:val="001836E2"/>
    <w:rsid w:val="00183A97"/>
    <w:rsid w:val="00184017"/>
    <w:rsid w:val="001845DC"/>
    <w:rsid w:val="001859FF"/>
    <w:rsid w:val="00185EB3"/>
    <w:rsid w:val="00186C46"/>
    <w:rsid w:val="00186E32"/>
    <w:rsid w:val="00186F04"/>
    <w:rsid w:val="00190234"/>
    <w:rsid w:val="001913A1"/>
    <w:rsid w:val="0019176D"/>
    <w:rsid w:val="00192524"/>
    <w:rsid w:val="00192696"/>
    <w:rsid w:val="00192E6A"/>
    <w:rsid w:val="0019340C"/>
    <w:rsid w:val="00193472"/>
    <w:rsid w:val="00193DFB"/>
    <w:rsid w:val="00194404"/>
    <w:rsid w:val="00194B12"/>
    <w:rsid w:val="001951F4"/>
    <w:rsid w:val="001956DC"/>
    <w:rsid w:val="00195965"/>
    <w:rsid w:val="001964F7"/>
    <w:rsid w:val="00196F5E"/>
    <w:rsid w:val="001976DD"/>
    <w:rsid w:val="001A04ED"/>
    <w:rsid w:val="001A0978"/>
    <w:rsid w:val="001A1BE5"/>
    <w:rsid w:val="001A293B"/>
    <w:rsid w:val="001A381F"/>
    <w:rsid w:val="001A3B02"/>
    <w:rsid w:val="001A3E14"/>
    <w:rsid w:val="001A45A1"/>
    <w:rsid w:val="001A4B16"/>
    <w:rsid w:val="001A4E68"/>
    <w:rsid w:val="001A7147"/>
    <w:rsid w:val="001A7709"/>
    <w:rsid w:val="001A770E"/>
    <w:rsid w:val="001A77E6"/>
    <w:rsid w:val="001A7EA9"/>
    <w:rsid w:val="001B02F8"/>
    <w:rsid w:val="001B0985"/>
    <w:rsid w:val="001B0D9A"/>
    <w:rsid w:val="001B12DF"/>
    <w:rsid w:val="001B1877"/>
    <w:rsid w:val="001B1E14"/>
    <w:rsid w:val="001B229C"/>
    <w:rsid w:val="001B252E"/>
    <w:rsid w:val="001B2A77"/>
    <w:rsid w:val="001B2B01"/>
    <w:rsid w:val="001B2F88"/>
    <w:rsid w:val="001B3194"/>
    <w:rsid w:val="001B3A74"/>
    <w:rsid w:val="001B3A76"/>
    <w:rsid w:val="001B4685"/>
    <w:rsid w:val="001B68BB"/>
    <w:rsid w:val="001B7037"/>
    <w:rsid w:val="001C04E6"/>
    <w:rsid w:val="001C0A2D"/>
    <w:rsid w:val="001C0F85"/>
    <w:rsid w:val="001C1B68"/>
    <w:rsid w:val="001C3088"/>
    <w:rsid w:val="001C321E"/>
    <w:rsid w:val="001C3228"/>
    <w:rsid w:val="001C3680"/>
    <w:rsid w:val="001C3779"/>
    <w:rsid w:val="001C3900"/>
    <w:rsid w:val="001C39DE"/>
    <w:rsid w:val="001C3F24"/>
    <w:rsid w:val="001C489A"/>
    <w:rsid w:val="001C4E21"/>
    <w:rsid w:val="001C529A"/>
    <w:rsid w:val="001C56CF"/>
    <w:rsid w:val="001C6170"/>
    <w:rsid w:val="001C636F"/>
    <w:rsid w:val="001C6AC6"/>
    <w:rsid w:val="001C70A7"/>
    <w:rsid w:val="001C71C1"/>
    <w:rsid w:val="001C73F0"/>
    <w:rsid w:val="001C782F"/>
    <w:rsid w:val="001C7EFC"/>
    <w:rsid w:val="001C7F93"/>
    <w:rsid w:val="001C7FDD"/>
    <w:rsid w:val="001D0A11"/>
    <w:rsid w:val="001D117D"/>
    <w:rsid w:val="001D1EC0"/>
    <w:rsid w:val="001D21E1"/>
    <w:rsid w:val="001D227A"/>
    <w:rsid w:val="001D2A81"/>
    <w:rsid w:val="001D2D06"/>
    <w:rsid w:val="001D3538"/>
    <w:rsid w:val="001D4073"/>
    <w:rsid w:val="001D485E"/>
    <w:rsid w:val="001D4DE5"/>
    <w:rsid w:val="001D54E8"/>
    <w:rsid w:val="001D5BB0"/>
    <w:rsid w:val="001D5CBA"/>
    <w:rsid w:val="001D5D65"/>
    <w:rsid w:val="001D5F51"/>
    <w:rsid w:val="001D6284"/>
    <w:rsid w:val="001D7CDE"/>
    <w:rsid w:val="001E00F4"/>
    <w:rsid w:val="001E01F3"/>
    <w:rsid w:val="001E025F"/>
    <w:rsid w:val="001E02D7"/>
    <w:rsid w:val="001E0747"/>
    <w:rsid w:val="001E15C5"/>
    <w:rsid w:val="001E2040"/>
    <w:rsid w:val="001E26A3"/>
    <w:rsid w:val="001E284E"/>
    <w:rsid w:val="001E2C26"/>
    <w:rsid w:val="001E30DB"/>
    <w:rsid w:val="001E4475"/>
    <w:rsid w:val="001E5808"/>
    <w:rsid w:val="001E5A7E"/>
    <w:rsid w:val="001E5BCB"/>
    <w:rsid w:val="001E6128"/>
    <w:rsid w:val="001E77C4"/>
    <w:rsid w:val="001E785D"/>
    <w:rsid w:val="001E7A57"/>
    <w:rsid w:val="001F012D"/>
    <w:rsid w:val="001F2011"/>
    <w:rsid w:val="001F219B"/>
    <w:rsid w:val="001F35CE"/>
    <w:rsid w:val="001F3DB8"/>
    <w:rsid w:val="001F3EF8"/>
    <w:rsid w:val="001F4124"/>
    <w:rsid w:val="001F447B"/>
    <w:rsid w:val="001F4D1F"/>
    <w:rsid w:val="001F4E9B"/>
    <w:rsid w:val="001F50F4"/>
    <w:rsid w:val="001F646E"/>
    <w:rsid w:val="001F7E43"/>
    <w:rsid w:val="00200A23"/>
    <w:rsid w:val="00200D3A"/>
    <w:rsid w:val="002022A0"/>
    <w:rsid w:val="00202ADE"/>
    <w:rsid w:val="002031DF"/>
    <w:rsid w:val="0020458E"/>
    <w:rsid w:val="00204762"/>
    <w:rsid w:val="00204877"/>
    <w:rsid w:val="00204FE9"/>
    <w:rsid w:val="0020520D"/>
    <w:rsid w:val="00205A0A"/>
    <w:rsid w:val="00206495"/>
    <w:rsid w:val="00206731"/>
    <w:rsid w:val="00207593"/>
    <w:rsid w:val="0020778F"/>
    <w:rsid w:val="00207D58"/>
    <w:rsid w:val="00210A31"/>
    <w:rsid w:val="00210E07"/>
    <w:rsid w:val="00212193"/>
    <w:rsid w:val="00212E73"/>
    <w:rsid w:val="00213361"/>
    <w:rsid w:val="00213F46"/>
    <w:rsid w:val="00213F67"/>
    <w:rsid w:val="0021403B"/>
    <w:rsid w:val="00215714"/>
    <w:rsid w:val="002162C5"/>
    <w:rsid w:val="0021644F"/>
    <w:rsid w:val="0021650F"/>
    <w:rsid w:val="002168EB"/>
    <w:rsid w:val="00216978"/>
    <w:rsid w:val="00216AE9"/>
    <w:rsid w:val="00216E4B"/>
    <w:rsid w:val="002174FF"/>
    <w:rsid w:val="00217A2C"/>
    <w:rsid w:val="002207D5"/>
    <w:rsid w:val="00220EFD"/>
    <w:rsid w:val="0022242F"/>
    <w:rsid w:val="00222481"/>
    <w:rsid w:val="00223AFB"/>
    <w:rsid w:val="00223BEF"/>
    <w:rsid w:val="00223F14"/>
    <w:rsid w:val="00224015"/>
    <w:rsid w:val="002249D7"/>
    <w:rsid w:val="00224C05"/>
    <w:rsid w:val="00224DD2"/>
    <w:rsid w:val="00225226"/>
    <w:rsid w:val="002259B0"/>
    <w:rsid w:val="00225A69"/>
    <w:rsid w:val="00225D3B"/>
    <w:rsid w:val="00226053"/>
    <w:rsid w:val="00226063"/>
    <w:rsid w:val="00226119"/>
    <w:rsid w:val="00226B9D"/>
    <w:rsid w:val="00227243"/>
    <w:rsid w:val="00227646"/>
    <w:rsid w:val="002277A6"/>
    <w:rsid w:val="002304E0"/>
    <w:rsid w:val="00232425"/>
    <w:rsid w:val="00233167"/>
    <w:rsid w:val="00234733"/>
    <w:rsid w:val="00234F58"/>
    <w:rsid w:val="0023590C"/>
    <w:rsid w:val="00236002"/>
    <w:rsid w:val="002363A4"/>
    <w:rsid w:val="002368BB"/>
    <w:rsid w:val="00236C34"/>
    <w:rsid w:val="00237799"/>
    <w:rsid w:val="00237876"/>
    <w:rsid w:val="00240C14"/>
    <w:rsid w:val="00240CEF"/>
    <w:rsid w:val="002431E2"/>
    <w:rsid w:val="00243373"/>
    <w:rsid w:val="0024350B"/>
    <w:rsid w:val="00243D33"/>
    <w:rsid w:val="00245E63"/>
    <w:rsid w:val="002461D0"/>
    <w:rsid w:val="00246793"/>
    <w:rsid w:val="002469B2"/>
    <w:rsid w:val="002471B6"/>
    <w:rsid w:val="00247338"/>
    <w:rsid w:val="002478ED"/>
    <w:rsid w:val="00247B40"/>
    <w:rsid w:val="00250B0D"/>
    <w:rsid w:val="0025115F"/>
    <w:rsid w:val="00252180"/>
    <w:rsid w:val="00252783"/>
    <w:rsid w:val="0025294F"/>
    <w:rsid w:val="00253582"/>
    <w:rsid w:val="002538AE"/>
    <w:rsid w:val="00253906"/>
    <w:rsid w:val="00253A37"/>
    <w:rsid w:val="002540DC"/>
    <w:rsid w:val="002546CA"/>
    <w:rsid w:val="00254ECF"/>
    <w:rsid w:val="0025509F"/>
    <w:rsid w:val="00256BA2"/>
    <w:rsid w:val="00256E72"/>
    <w:rsid w:val="002576B4"/>
    <w:rsid w:val="002579A7"/>
    <w:rsid w:val="002608B3"/>
    <w:rsid w:val="00260A99"/>
    <w:rsid w:val="00260CD2"/>
    <w:rsid w:val="00260D02"/>
    <w:rsid w:val="00261114"/>
    <w:rsid w:val="0026117C"/>
    <w:rsid w:val="00261729"/>
    <w:rsid w:val="002618DA"/>
    <w:rsid w:val="00262894"/>
    <w:rsid w:val="0026323B"/>
    <w:rsid w:val="002633F4"/>
    <w:rsid w:val="00263DB4"/>
    <w:rsid w:val="002644A6"/>
    <w:rsid w:val="00264655"/>
    <w:rsid w:val="0026564E"/>
    <w:rsid w:val="00265CD0"/>
    <w:rsid w:val="002662BC"/>
    <w:rsid w:val="00266432"/>
    <w:rsid w:val="00266538"/>
    <w:rsid w:val="00266593"/>
    <w:rsid w:val="00266901"/>
    <w:rsid w:val="00267834"/>
    <w:rsid w:val="002679C3"/>
    <w:rsid w:val="002700A0"/>
    <w:rsid w:val="0027103B"/>
    <w:rsid w:val="00271525"/>
    <w:rsid w:val="00272071"/>
    <w:rsid w:val="00272478"/>
    <w:rsid w:val="002732EE"/>
    <w:rsid w:val="00273E1D"/>
    <w:rsid w:val="00274608"/>
    <w:rsid w:val="00274FE8"/>
    <w:rsid w:val="00275473"/>
    <w:rsid w:val="0027603A"/>
    <w:rsid w:val="002765D1"/>
    <w:rsid w:val="00277158"/>
    <w:rsid w:val="00277EB2"/>
    <w:rsid w:val="00277EF9"/>
    <w:rsid w:val="00280191"/>
    <w:rsid w:val="00281758"/>
    <w:rsid w:val="0028198E"/>
    <w:rsid w:val="00282326"/>
    <w:rsid w:val="00282458"/>
    <w:rsid w:val="00282FFE"/>
    <w:rsid w:val="00283743"/>
    <w:rsid w:val="00283C81"/>
    <w:rsid w:val="002841A7"/>
    <w:rsid w:val="00284C25"/>
    <w:rsid w:val="00284F7E"/>
    <w:rsid w:val="002854CC"/>
    <w:rsid w:val="00285D72"/>
    <w:rsid w:val="00285DF1"/>
    <w:rsid w:val="00286827"/>
    <w:rsid w:val="00287931"/>
    <w:rsid w:val="00287C2A"/>
    <w:rsid w:val="002901A4"/>
    <w:rsid w:val="00290522"/>
    <w:rsid w:val="002906A8"/>
    <w:rsid w:val="00291481"/>
    <w:rsid w:val="0029181C"/>
    <w:rsid w:val="00291859"/>
    <w:rsid w:val="00292394"/>
    <w:rsid w:val="002927FA"/>
    <w:rsid w:val="00292927"/>
    <w:rsid w:val="00292FD0"/>
    <w:rsid w:val="002934D5"/>
    <w:rsid w:val="0029357C"/>
    <w:rsid w:val="00293E30"/>
    <w:rsid w:val="00294D91"/>
    <w:rsid w:val="00294F1B"/>
    <w:rsid w:val="00295668"/>
    <w:rsid w:val="00297440"/>
    <w:rsid w:val="002A02BA"/>
    <w:rsid w:val="002A06F2"/>
    <w:rsid w:val="002A2237"/>
    <w:rsid w:val="002A26A4"/>
    <w:rsid w:val="002A2EE9"/>
    <w:rsid w:val="002A3257"/>
    <w:rsid w:val="002A368C"/>
    <w:rsid w:val="002A5441"/>
    <w:rsid w:val="002A59F8"/>
    <w:rsid w:val="002A675D"/>
    <w:rsid w:val="002A6C14"/>
    <w:rsid w:val="002A6D41"/>
    <w:rsid w:val="002A71EB"/>
    <w:rsid w:val="002B01BD"/>
    <w:rsid w:val="002B0631"/>
    <w:rsid w:val="002B1B7A"/>
    <w:rsid w:val="002B1C42"/>
    <w:rsid w:val="002B230D"/>
    <w:rsid w:val="002B2E7F"/>
    <w:rsid w:val="002B3A0E"/>
    <w:rsid w:val="002B4A82"/>
    <w:rsid w:val="002B4EE7"/>
    <w:rsid w:val="002B6501"/>
    <w:rsid w:val="002B6B95"/>
    <w:rsid w:val="002B6C9C"/>
    <w:rsid w:val="002C0B7F"/>
    <w:rsid w:val="002C0E36"/>
    <w:rsid w:val="002C0E61"/>
    <w:rsid w:val="002C13A2"/>
    <w:rsid w:val="002C1BF1"/>
    <w:rsid w:val="002C23E6"/>
    <w:rsid w:val="002C30CC"/>
    <w:rsid w:val="002C4A30"/>
    <w:rsid w:val="002C4BEC"/>
    <w:rsid w:val="002C4F4F"/>
    <w:rsid w:val="002C548B"/>
    <w:rsid w:val="002C60A6"/>
    <w:rsid w:val="002C631C"/>
    <w:rsid w:val="002C63DD"/>
    <w:rsid w:val="002C6F88"/>
    <w:rsid w:val="002C7904"/>
    <w:rsid w:val="002D01C0"/>
    <w:rsid w:val="002D03D8"/>
    <w:rsid w:val="002D122D"/>
    <w:rsid w:val="002D151D"/>
    <w:rsid w:val="002D193E"/>
    <w:rsid w:val="002D236A"/>
    <w:rsid w:val="002D4E61"/>
    <w:rsid w:val="002D5320"/>
    <w:rsid w:val="002D5DA9"/>
    <w:rsid w:val="002D702C"/>
    <w:rsid w:val="002D73F9"/>
    <w:rsid w:val="002D7AAC"/>
    <w:rsid w:val="002D7F9B"/>
    <w:rsid w:val="002E107E"/>
    <w:rsid w:val="002E1228"/>
    <w:rsid w:val="002E1286"/>
    <w:rsid w:val="002E1C12"/>
    <w:rsid w:val="002E216E"/>
    <w:rsid w:val="002E2AE4"/>
    <w:rsid w:val="002E2CAD"/>
    <w:rsid w:val="002E33C1"/>
    <w:rsid w:val="002E4307"/>
    <w:rsid w:val="002E450D"/>
    <w:rsid w:val="002E5AF8"/>
    <w:rsid w:val="002E5C6A"/>
    <w:rsid w:val="002E717B"/>
    <w:rsid w:val="002F11CB"/>
    <w:rsid w:val="002F1658"/>
    <w:rsid w:val="002F17DB"/>
    <w:rsid w:val="002F2B7E"/>
    <w:rsid w:val="002F2E76"/>
    <w:rsid w:val="002F33E2"/>
    <w:rsid w:val="002F40D0"/>
    <w:rsid w:val="002F4348"/>
    <w:rsid w:val="002F4475"/>
    <w:rsid w:val="002F491D"/>
    <w:rsid w:val="002F4D5A"/>
    <w:rsid w:val="002F4DB2"/>
    <w:rsid w:val="002F53CA"/>
    <w:rsid w:val="002F5E71"/>
    <w:rsid w:val="002F6263"/>
    <w:rsid w:val="002F6BEA"/>
    <w:rsid w:val="002F77CD"/>
    <w:rsid w:val="0030136E"/>
    <w:rsid w:val="00301631"/>
    <w:rsid w:val="00301CC2"/>
    <w:rsid w:val="00302722"/>
    <w:rsid w:val="00305336"/>
    <w:rsid w:val="00306041"/>
    <w:rsid w:val="003064D2"/>
    <w:rsid w:val="00307125"/>
    <w:rsid w:val="00307350"/>
    <w:rsid w:val="00307587"/>
    <w:rsid w:val="00307A0E"/>
    <w:rsid w:val="00310219"/>
    <w:rsid w:val="00310ADC"/>
    <w:rsid w:val="003113A1"/>
    <w:rsid w:val="00311772"/>
    <w:rsid w:val="00312625"/>
    <w:rsid w:val="003127DE"/>
    <w:rsid w:val="00312832"/>
    <w:rsid w:val="0031381C"/>
    <w:rsid w:val="00313A98"/>
    <w:rsid w:val="00314B93"/>
    <w:rsid w:val="00317532"/>
    <w:rsid w:val="00317771"/>
    <w:rsid w:val="00317C33"/>
    <w:rsid w:val="00321351"/>
    <w:rsid w:val="00321925"/>
    <w:rsid w:val="003219DA"/>
    <w:rsid w:val="00321C35"/>
    <w:rsid w:val="00322FC3"/>
    <w:rsid w:val="003232F0"/>
    <w:rsid w:val="00323D7E"/>
    <w:rsid w:val="00324615"/>
    <w:rsid w:val="0032582C"/>
    <w:rsid w:val="00325CA0"/>
    <w:rsid w:val="00326867"/>
    <w:rsid w:val="00326F1F"/>
    <w:rsid w:val="00326F3A"/>
    <w:rsid w:val="00327DC0"/>
    <w:rsid w:val="00327FBE"/>
    <w:rsid w:val="00330A2B"/>
    <w:rsid w:val="00331579"/>
    <w:rsid w:val="00331AA8"/>
    <w:rsid w:val="00331EC2"/>
    <w:rsid w:val="003320F2"/>
    <w:rsid w:val="0033416A"/>
    <w:rsid w:val="0033464C"/>
    <w:rsid w:val="00334CA0"/>
    <w:rsid w:val="0033576B"/>
    <w:rsid w:val="00335AFE"/>
    <w:rsid w:val="00335EE0"/>
    <w:rsid w:val="00340101"/>
    <w:rsid w:val="0034021B"/>
    <w:rsid w:val="003402AD"/>
    <w:rsid w:val="003411F4"/>
    <w:rsid w:val="003419B7"/>
    <w:rsid w:val="0034222A"/>
    <w:rsid w:val="00342DAE"/>
    <w:rsid w:val="003443E8"/>
    <w:rsid w:val="003446DA"/>
    <w:rsid w:val="003447A7"/>
    <w:rsid w:val="00344BB7"/>
    <w:rsid w:val="003466B3"/>
    <w:rsid w:val="00346776"/>
    <w:rsid w:val="003470CE"/>
    <w:rsid w:val="00347573"/>
    <w:rsid w:val="00350883"/>
    <w:rsid w:val="003512C1"/>
    <w:rsid w:val="00351DE8"/>
    <w:rsid w:val="0035209A"/>
    <w:rsid w:val="00352340"/>
    <w:rsid w:val="00352501"/>
    <w:rsid w:val="00352E5E"/>
    <w:rsid w:val="0035443E"/>
    <w:rsid w:val="00354CEE"/>
    <w:rsid w:val="003552A4"/>
    <w:rsid w:val="003556C1"/>
    <w:rsid w:val="0035626A"/>
    <w:rsid w:val="003565AF"/>
    <w:rsid w:val="003569A6"/>
    <w:rsid w:val="00356BB4"/>
    <w:rsid w:val="00356DFB"/>
    <w:rsid w:val="00356E9F"/>
    <w:rsid w:val="00357E1A"/>
    <w:rsid w:val="0036014D"/>
    <w:rsid w:val="003606C7"/>
    <w:rsid w:val="003610C0"/>
    <w:rsid w:val="003629D8"/>
    <w:rsid w:val="00364CCB"/>
    <w:rsid w:val="00364E73"/>
    <w:rsid w:val="00364EEA"/>
    <w:rsid w:val="003676F3"/>
    <w:rsid w:val="003711F5"/>
    <w:rsid w:val="003712A0"/>
    <w:rsid w:val="00371440"/>
    <w:rsid w:val="00371542"/>
    <w:rsid w:val="00371B5E"/>
    <w:rsid w:val="00372759"/>
    <w:rsid w:val="00374150"/>
    <w:rsid w:val="0037483B"/>
    <w:rsid w:val="00374EE0"/>
    <w:rsid w:val="00375415"/>
    <w:rsid w:val="00375D6F"/>
    <w:rsid w:val="0037656D"/>
    <w:rsid w:val="0037741C"/>
    <w:rsid w:val="003778B1"/>
    <w:rsid w:val="00377C3F"/>
    <w:rsid w:val="00377DD9"/>
    <w:rsid w:val="00380677"/>
    <w:rsid w:val="00380EE4"/>
    <w:rsid w:val="00381108"/>
    <w:rsid w:val="003813D7"/>
    <w:rsid w:val="00382468"/>
    <w:rsid w:val="00383235"/>
    <w:rsid w:val="0038378E"/>
    <w:rsid w:val="00383FA9"/>
    <w:rsid w:val="0038491C"/>
    <w:rsid w:val="0038491E"/>
    <w:rsid w:val="003866EE"/>
    <w:rsid w:val="00386D2C"/>
    <w:rsid w:val="003879ED"/>
    <w:rsid w:val="0039007E"/>
    <w:rsid w:val="00390D08"/>
    <w:rsid w:val="00391DD0"/>
    <w:rsid w:val="00391EDF"/>
    <w:rsid w:val="003930BC"/>
    <w:rsid w:val="003930FA"/>
    <w:rsid w:val="00393304"/>
    <w:rsid w:val="0039382A"/>
    <w:rsid w:val="00394A4E"/>
    <w:rsid w:val="003953B7"/>
    <w:rsid w:val="003961F8"/>
    <w:rsid w:val="00396235"/>
    <w:rsid w:val="003A0673"/>
    <w:rsid w:val="003A1F9F"/>
    <w:rsid w:val="003A2102"/>
    <w:rsid w:val="003A22A5"/>
    <w:rsid w:val="003A2892"/>
    <w:rsid w:val="003A289D"/>
    <w:rsid w:val="003A2AD7"/>
    <w:rsid w:val="003A408F"/>
    <w:rsid w:val="003A4CD5"/>
    <w:rsid w:val="003A600E"/>
    <w:rsid w:val="003A6A23"/>
    <w:rsid w:val="003B075E"/>
    <w:rsid w:val="003B08CB"/>
    <w:rsid w:val="003B14BE"/>
    <w:rsid w:val="003B22B1"/>
    <w:rsid w:val="003B2493"/>
    <w:rsid w:val="003B26AC"/>
    <w:rsid w:val="003B30B1"/>
    <w:rsid w:val="003B496C"/>
    <w:rsid w:val="003B4B03"/>
    <w:rsid w:val="003B52E5"/>
    <w:rsid w:val="003B53A5"/>
    <w:rsid w:val="003B5B0D"/>
    <w:rsid w:val="003B6AA7"/>
    <w:rsid w:val="003B75BB"/>
    <w:rsid w:val="003B7FFB"/>
    <w:rsid w:val="003C05CC"/>
    <w:rsid w:val="003C1869"/>
    <w:rsid w:val="003C19C0"/>
    <w:rsid w:val="003C35B0"/>
    <w:rsid w:val="003C6B24"/>
    <w:rsid w:val="003D0992"/>
    <w:rsid w:val="003D0E65"/>
    <w:rsid w:val="003D1B69"/>
    <w:rsid w:val="003D1D56"/>
    <w:rsid w:val="003D2282"/>
    <w:rsid w:val="003D297A"/>
    <w:rsid w:val="003D2FCF"/>
    <w:rsid w:val="003D41AF"/>
    <w:rsid w:val="003D4C5B"/>
    <w:rsid w:val="003D4F56"/>
    <w:rsid w:val="003D5B49"/>
    <w:rsid w:val="003D6195"/>
    <w:rsid w:val="003D69C4"/>
    <w:rsid w:val="003E14A0"/>
    <w:rsid w:val="003E1569"/>
    <w:rsid w:val="003E2140"/>
    <w:rsid w:val="003E24B7"/>
    <w:rsid w:val="003E27CD"/>
    <w:rsid w:val="003E2A1F"/>
    <w:rsid w:val="003E2D5F"/>
    <w:rsid w:val="003E35E2"/>
    <w:rsid w:val="003E4001"/>
    <w:rsid w:val="003E4234"/>
    <w:rsid w:val="003E4979"/>
    <w:rsid w:val="003E4CD3"/>
    <w:rsid w:val="003E5AA3"/>
    <w:rsid w:val="003E5E17"/>
    <w:rsid w:val="003E600E"/>
    <w:rsid w:val="003E69CE"/>
    <w:rsid w:val="003E6F7E"/>
    <w:rsid w:val="003E7626"/>
    <w:rsid w:val="003E7E06"/>
    <w:rsid w:val="003F1258"/>
    <w:rsid w:val="003F195D"/>
    <w:rsid w:val="003F1ACF"/>
    <w:rsid w:val="003F1ADD"/>
    <w:rsid w:val="003F2144"/>
    <w:rsid w:val="003F3354"/>
    <w:rsid w:val="003F399A"/>
    <w:rsid w:val="003F4E28"/>
    <w:rsid w:val="003F4ECB"/>
    <w:rsid w:val="003F73B7"/>
    <w:rsid w:val="00401066"/>
    <w:rsid w:val="00401645"/>
    <w:rsid w:val="0040183B"/>
    <w:rsid w:val="00401C9C"/>
    <w:rsid w:val="00402005"/>
    <w:rsid w:val="0040223A"/>
    <w:rsid w:val="004027D1"/>
    <w:rsid w:val="00403113"/>
    <w:rsid w:val="00403423"/>
    <w:rsid w:val="00403841"/>
    <w:rsid w:val="00403DFC"/>
    <w:rsid w:val="0040463D"/>
    <w:rsid w:val="0040504B"/>
    <w:rsid w:val="0040544A"/>
    <w:rsid w:val="00405D9C"/>
    <w:rsid w:val="00405F67"/>
    <w:rsid w:val="00406128"/>
    <w:rsid w:val="00406CC3"/>
    <w:rsid w:val="004076D4"/>
    <w:rsid w:val="004076FE"/>
    <w:rsid w:val="00410118"/>
    <w:rsid w:val="00410502"/>
    <w:rsid w:val="00410BEE"/>
    <w:rsid w:val="00410F53"/>
    <w:rsid w:val="00411060"/>
    <w:rsid w:val="00411198"/>
    <w:rsid w:val="004125BE"/>
    <w:rsid w:val="0041400A"/>
    <w:rsid w:val="00414104"/>
    <w:rsid w:val="00414469"/>
    <w:rsid w:val="00414786"/>
    <w:rsid w:val="00414A78"/>
    <w:rsid w:val="00414C1C"/>
    <w:rsid w:val="00415482"/>
    <w:rsid w:val="004156AE"/>
    <w:rsid w:val="0041591F"/>
    <w:rsid w:val="00415C8B"/>
    <w:rsid w:val="00415D38"/>
    <w:rsid w:val="004162BA"/>
    <w:rsid w:val="00416AFA"/>
    <w:rsid w:val="004178BC"/>
    <w:rsid w:val="00420A4E"/>
    <w:rsid w:val="00420C61"/>
    <w:rsid w:val="00420C93"/>
    <w:rsid w:val="00420CBB"/>
    <w:rsid w:val="0042147A"/>
    <w:rsid w:val="00421FB0"/>
    <w:rsid w:val="00422FDA"/>
    <w:rsid w:val="004234F5"/>
    <w:rsid w:val="00423F73"/>
    <w:rsid w:val="00424262"/>
    <w:rsid w:val="004248B9"/>
    <w:rsid w:val="00425AD7"/>
    <w:rsid w:val="00425B61"/>
    <w:rsid w:val="00426333"/>
    <w:rsid w:val="0042646E"/>
    <w:rsid w:val="004264B0"/>
    <w:rsid w:val="0042684D"/>
    <w:rsid w:val="00431ABF"/>
    <w:rsid w:val="00432563"/>
    <w:rsid w:val="00432CD1"/>
    <w:rsid w:val="0043305D"/>
    <w:rsid w:val="00433534"/>
    <w:rsid w:val="00434096"/>
    <w:rsid w:val="00434542"/>
    <w:rsid w:val="00434ADD"/>
    <w:rsid w:val="00434EFD"/>
    <w:rsid w:val="00435792"/>
    <w:rsid w:val="004364E1"/>
    <w:rsid w:val="00436D98"/>
    <w:rsid w:val="0043724E"/>
    <w:rsid w:val="004374DA"/>
    <w:rsid w:val="00437696"/>
    <w:rsid w:val="00437C64"/>
    <w:rsid w:val="00437E37"/>
    <w:rsid w:val="00440EC1"/>
    <w:rsid w:val="00441B23"/>
    <w:rsid w:val="00442E56"/>
    <w:rsid w:val="004435DF"/>
    <w:rsid w:val="0044373C"/>
    <w:rsid w:val="00443DDA"/>
    <w:rsid w:val="00445875"/>
    <w:rsid w:val="00447972"/>
    <w:rsid w:val="00447F30"/>
    <w:rsid w:val="00450C55"/>
    <w:rsid w:val="00450D7B"/>
    <w:rsid w:val="00451619"/>
    <w:rsid w:val="0045242F"/>
    <w:rsid w:val="0045338A"/>
    <w:rsid w:val="0045370B"/>
    <w:rsid w:val="004540B6"/>
    <w:rsid w:val="00454177"/>
    <w:rsid w:val="00454C55"/>
    <w:rsid w:val="00455935"/>
    <w:rsid w:val="00456742"/>
    <w:rsid w:val="004569CE"/>
    <w:rsid w:val="0045707D"/>
    <w:rsid w:val="0045787F"/>
    <w:rsid w:val="00457903"/>
    <w:rsid w:val="00457945"/>
    <w:rsid w:val="00460A6B"/>
    <w:rsid w:val="0046163E"/>
    <w:rsid w:val="0046226F"/>
    <w:rsid w:val="004622AB"/>
    <w:rsid w:val="00462A3A"/>
    <w:rsid w:val="00463306"/>
    <w:rsid w:val="004633FC"/>
    <w:rsid w:val="0046375E"/>
    <w:rsid w:val="00463C2D"/>
    <w:rsid w:val="00463CB2"/>
    <w:rsid w:val="004640F0"/>
    <w:rsid w:val="00464659"/>
    <w:rsid w:val="00464AF3"/>
    <w:rsid w:val="00465107"/>
    <w:rsid w:val="00467D2B"/>
    <w:rsid w:val="00471E2C"/>
    <w:rsid w:val="00472648"/>
    <w:rsid w:val="0047353E"/>
    <w:rsid w:val="0047384D"/>
    <w:rsid w:val="00473969"/>
    <w:rsid w:val="00474156"/>
    <w:rsid w:val="00474338"/>
    <w:rsid w:val="00474493"/>
    <w:rsid w:val="00476423"/>
    <w:rsid w:val="00476C2B"/>
    <w:rsid w:val="00480266"/>
    <w:rsid w:val="00480335"/>
    <w:rsid w:val="004807B3"/>
    <w:rsid w:val="00480CE2"/>
    <w:rsid w:val="00481643"/>
    <w:rsid w:val="004816D3"/>
    <w:rsid w:val="00481836"/>
    <w:rsid w:val="004819DB"/>
    <w:rsid w:val="004820DC"/>
    <w:rsid w:val="0048222E"/>
    <w:rsid w:val="00483448"/>
    <w:rsid w:val="00483789"/>
    <w:rsid w:val="004838C8"/>
    <w:rsid w:val="00483D37"/>
    <w:rsid w:val="00484478"/>
    <w:rsid w:val="004859C5"/>
    <w:rsid w:val="00485CA7"/>
    <w:rsid w:val="0048630B"/>
    <w:rsid w:val="0048726C"/>
    <w:rsid w:val="0048755F"/>
    <w:rsid w:val="00487706"/>
    <w:rsid w:val="004877CC"/>
    <w:rsid w:val="0048783B"/>
    <w:rsid w:val="00490497"/>
    <w:rsid w:val="00490D13"/>
    <w:rsid w:val="0049171E"/>
    <w:rsid w:val="00491B38"/>
    <w:rsid w:val="00491ED1"/>
    <w:rsid w:val="00492EAF"/>
    <w:rsid w:val="00493944"/>
    <w:rsid w:val="00493E48"/>
    <w:rsid w:val="004949F0"/>
    <w:rsid w:val="00495613"/>
    <w:rsid w:val="00497D70"/>
    <w:rsid w:val="00497F14"/>
    <w:rsid w:val="004A0ECF"/>
    <w:rsid w:val="004A19F5"/>
    <w:rsid w:val="004A1C33"/>
    <w:rsid w:val="004A351B"/>
    <w:rsid w:val="004A4677"/>
    <w:rsid w:val="004A5854"/>
    <w:rsid w:val="004A5978"/>
    <w:rsid w:val="004A613C"/>
    <w:rsid w:val="004A72B9"/>
    <w:rsid w:val="004A7811"/>
    <w:rsid w:val="004B00B8"/>
    <w:rsid w:val="004B04EF"/>
    <w:rsid w:val="004B0B5B"/>
    <w:rsid w:val="004B0D8A"/>
    <w:rsid w:val="004B10C2"/>
    <w:rsid w:val="004B1DE1"/>
    <w:rsid w:val="004B217B"/>
    <w:rsid w:val="004B2A65"/>
    <w:rsid w:val="004B33DB"/>
    <w:rsid w:val="004B3DFC"/>
    <w:rsid w:val="004B3E30"/>
    <w:rsid w:val="004B41D0"/>
    <w:rsid w:val="004B4DC5"/>
    <w:rsid w:val="004B4E90"/>
    <w:rsid w:val="004B5052"/>
    <w:rsid w:val="004B5062"/>
    <w:rsid w:val="004B5BA8"/>
    <w:rsid w:val="004B5FB0"/>
    <w:rsid w:val="004B6372"/>
    <w:rsid w:val="004B7DD8"/>
    <w:rsid w:val="004C05C6"/>
    <w:rsid w:val="004C0A28"/>
    <w:rsid w:val="004C10FF"/>
    <w:rsid w:val="004C1812"/>
    <w:rsid w:val="004C19F3"/>
    <w:rsid w:val="004C1FB2"/>
    <w:rsid w:val="004C20E4"/>
    <w:rsid w:val="004C2437"/>
    <w:rsid w:val="004C2516"/>
    <w:rsid w:val="004C2BAB"/>
    <w:rsid w:val="004C316F"/>
    <w:rsid w:val="004C437E"/>
    <w:rsid w:val="004C4439"/>
    <w:rsid w:val="004C4907"/>
    <w:rsid w:val="004C4DE8"/>
    <w:rsid w:val="004C5055"/>
    <w:rsid w:val="004C5150"/>
    <w:rsid w:val="004C5264"/>
    <w:rsid w:val="004C54C7"/>
    <w:rsid w:val="004C5BED"/>
    <w:rsid w:val="004C6407"/>
    <w:rsid w:val="004C67AD"/>
    <w:rsid w:val="004C68A5"/>
    <w:rsid w:val="004D039E"/>
    <w:rsid w:val="004D061C"/>
    <w:rsid w:val="004D0B5D"/>
    <w:rsid w:val="004D1046"/>
    <w:rsid w:val="004D1852"/>
    <w:rsid w:val="004D1FB5"/>
    <w:rsid w:val="004D32AB"/>
    <w:rsid w:val="004D3BEF"/>
    <w:rsid w:val="004D5C46"/>
    <w:rsid w:val="004D6CC1"/>
    <w:rsid w:val="004D735B"/>
    <w:rsid w:val="004D78DF"/>
    <w:rsid w:val="004D7D97"/>
    <w:rsid w:val="004E0190"/>
    <w:rsid w:val="004E0259"/>
    <w:rsid w:val="004E0982"/>
    <w:rsid w:val="004E1435"/>
    <w:rsid w:val="004E16A9"/>
    <w:rsid w:val="004E1D93"/>
    <w:rsid w:val="004E1FE6"/>
    <w:rsid w:val="004E2D3E"/>
    <w:rsid w:val="004E372B"/>
    <w:rsid w:val="004E393A"/>
    <w:rsid w:val="004E4064"/>
    <w:rsid w:val="004E41B8"/>
    <w:rsid w:val="004E4469"/>
    <w:rsid w:val="004E46D9"/>
    <w:rsid w:val="004E4B76"/>
    <w:rsid w:val="004E4DE0"/>
    <w:rsid w:val="004E5611"/>
    <w:rsid w:val="004E5A46"/>
    <w:rsid w:val="004E5E65"/>
    <w:rsid w:val="004F0820"/>
    <w:rsid w:val="004F0ADB"/>
    <w:rsid w:val="004F0B56"/>
    <w:rsid w:val="004F0F82"/>
    <w:rsid w:val="004F109D"/>
    <w:rsid w:val="004F19E7"/>
    <w:rsid w:val="004F1C80"/>
    <w:rsid w:val="004F2FD0"/>
    <w:rsid w:val="004F396C"/>
    <w:rsid w:val="004F3A7C"/>
    <w:rsid w:val="004F50FA"/>
    <w:rsid w:val="004F52B6"/>
    <w:rsid w:val="004F59C8"/>
    <w:rsid w:val="004F6FC8"/>
    <w:rsid w:val="004F7558"/>
    <w:rsid w:val="0050062D"/>
    <w:rsid w:val="00500EE5"/>
    <w:rsid w:val="005014F7"/>
    <w:rsid w:val="00501927"/>
    <w:rsid w:val="00501F9F"/>
    <w:rsid w:val="00502113"/>
    <w:rsid w:val="00502345"/>
    <w:rsid w:val="0050271F"/>
    <w:rsid w:val="00502DAD"/>
    <w:rsid w:val="0050303E"/>
    <w:rsid w:val="00503170"/>
    <w:rsid w:val="00503934"/>
    <w:rsid w:val="005046AD"/>
    <w:rsid w:val="00505361"/>
    <w:rsid w:val="005065CD"/>
    <w:rsid w:val="00506A57"/>
    <w:rsid w:val="00507073"/>
    <w:rsid w:val="005102D1"/>
    <w:rsid w:val="005103DA"/>
    <w:rsid w:val="005104F2"/>
    <w:rsid w:val="00510773"/>
    <w:rsid w:val="00510FE7"/>
    <w:rsid w:val="00511375"/>
    <w:rsid w:val="00511E25"/>
    <w:rsid w:val="00512747"/>
    <w:rsid w:val="00512B89"/>
    <w:rsid w:val="005130A7"/>
    <w:rsid w:val="00513244"/>
    <w:rsid w:val="005135F9"/>
    <w:rsid w:val="00514C5A"/>
    <w:rsid w:val="005158CA"/>
    <w:rsid w:val="00516E5D"/>
    <w:rsid w:val="00517E0B"/>
    <w:rsid w:val="0052007C"/>
    <w:rsid w:val="0052024A"/>
    <w:rsid w:val="00520842"/>
    <w:rsid w:val="00521911"/>
    <w:rsid w:val="00521EAD"/>
    <w:rsid w:val="005225A6"/>
    <w:rsid w:val="00522644"/>
    <w:rsid w:val="00522C57"/>
    <w:rsid w:val="00523AB4"/>
    <w:rsid w:val="00524F2B"/>
    <w:rsid w:val="0052515A"/>
    <w:rsid w:val="00525A72"/>
    <w:rsid w:val="00525ADD"/>
    <w:rsid w:val="00525D16"/>
    <w:rsid w:val="00526367"/>
    <w:rsid w:val="00526A92"/>
    <w:rsid w:val="00526C2C"/>
    <w:rsid w:val="0052739F"/>
    <w:rsid w:val="00527686"/>
    <w:rsid w:val="00530DFA"/>
    <w:rsid w:val="00531146"/>
    <w:rsid w:val="005323B7"/>
    <w:rsid w:val="00532638"/>
    <w:rsid w:val="00532D14"/>
    <w:rsid w:val="00533A4D"/>
    <w:rsid w:val="005343FD"/>
    <w:rsid w:val="00534ACC"/>
    <w:rsid w:val="00535456"/>
    <w:rsid w:val="0053657A"/>
    <w:rsid w:val="0053693C"/>
    <w:rsid w:val="00536C69"/>
    <w:rsid w:val="00536DFE"/>
    <w:rsid w:val="00537651"/>
    <w:rsid w:val="005400D2"/>
    <w:rsid w:val="00540EC9"/>
    <w:rsid w:val="00541D0F"/>
    <w:rsid w:val="00542A7F"/>
    <w:rsid w:val="005445F2"/>
    <w:rsid w:val="00544796"/>
    <w:rsid w:val="00544BB9"/>
    <w:rsid w:val="00544DBD"/>
    <w:rsid w:val="00545E17"/>
    <w:rsid w:val="00546023"/>
    <w:rsid w:val="005467E5"/>
    <w:rsid w:val="00546981"/>
    <w:rsid w:val="00547030"/>
    <w:rsid w:val="00547930"/>
    <w:rsid w:val="00547B8C"/>
    <w:rsid w:val="00547D60"/>
    <w:rsid w:val="005508D6"/>
    <w:rsid w:val="00551CE3"/>
    <w:rsid w:val="0055212E"/>
    <w:rsid w:val="0055320E"/>
    <w:rsid w:val="00553552"/>
    <w:rsid w:val="005549F9"/>
    <w:rsid w:val="00555BFA"/>
    <w:rsid w:val="005562F9"/>
    <w:rsid w:val="00557542"/>
    <w:rsid w:val="00557B7F"/>
    <w:rsid w:val="00561452"/>
    <w:rsid w:val="00561F60"/>
    <w:rsid w:val="00562B45"/>
    <w:rsid w:val="00562E97"/>
    <w:rsid w:val="00563030"/>
    <w:rsid w:val="0056369D"/>
    <w:rsid w:val="00563AB7"/>
    <w:rsid w:val="00563DA0"/>
    <w:rsid w:val="00563EF8"/>
    <w:rsid w:val="005642AC"/>
    <w:rsid w:val="005644CC"/>
    <w:rsid w:val="00564A05"/>
    <w:rsid w:val="00564ABF"/>
    <w:rsid w:val="005658DB"/>
    <w:rsid w:val="00565A41"/>
    <w:rsid w:val="00565E21"/>
    <w:rsid w:val="005661E6"/>
    <w:rsid w:val="005665AE"/>
    <w:rsid w:val="00566A25"/>
    <w:rsid w:val="00566B87"/>
    <w:rsid w:val="00567719"/>
    <w:rsid w:val="00570525"/>
    <w:rsid w:val="005720EA"/>
    <w:rsid w:val="00572299"/>
    <w:rsid w:val="00572800"/>
    <w:rsid w:val="00572E4A"/>
    <w:rsid w:val="00573454"/>
    <w:rsid w:val="00573B98"/>
    <w:rsid w:val="005745EE"/>
    <w:rsid w:val="005750ED"/>
    <w:rsid w:val="00575177"/>
    <w:rsid w:val="00575E42"/>
    <w:rsid w:val="00575EA4"/>
    <w:rsid w:val="00576448"/>
    <w:rsid w:val="005772D7"/>
    <w:rsid w:val="0058191E"/>
    <w:rsid w:val="0058279C"/>
    <w:rsid w:val="00582D50"/>
    <w:rsid w:val="00583468"/>
    <w:rsid w:val="0058375C"/>
    <w:rsid w:val="0058404F"/>
    <w:rsid w:val="0058686D"/>
    <w:rsid w:val="00586B89"/>
    <w:rsid w:val="00591995"/>
    <w:rsid w:val="00591B5A"/>
    <w:rsid w:val="00591E69"/>
    <w:rsid w:val="0059293E"/>
    <w:rsid w:val="0059351E"/>
    <w:rsid w:val="00594261"/>
    <w:rsid w:val="0059495F"/>
    <w:rsid w:val="00594C93"/>
    <w:rsid w:val="00594FBD"/>
    <w:rsid w:val="00595D33"/>
    <w:rsid w:val="00595E94"/>
    <w:rsid w:val="005964BE"/>
    <w:rsid w:val="00596733"/>
    <w:rsid w:val="00597382"/>
    <w:rsid w:val="00597599"/>
    <w:rsid w:val="00597852"/>
    <w:rsid w:val="005A001C"/>
    <w:rsid w:val="005A05BE"/>
    <w:rsid w:val="005A05FE"/>
    <w:rsid w:val="005A0BEF"/>
    <w:rsid w:val="005A0C0E"/>
    <w:rsid w:val="005A0D6E"/>
    <w:rsid w:val="005A0EF5"/>
    <w:rsid w:val="005A125A"/>
    <w:rsid w:val="005A1492"/>
    <w:rsid w:val="005A14C6"/>
    <w:rsid w:val="005A1848"/>
    <w:rsid w:val="005A2628"/>
    <w:rsid w:val="005A29AF"/>
    <w:rsid w:val="005A2F6E"/>
    <w:rsid w:val="005A4B69"/>
    <w:rsid w:val="005A4BF0"/>
    <w:rsid w:val="005A4C78"/>
    <w:rsid w:val="005A4E8B"/>
    <w:rsid w:val="005A544E"/>
    <w:rsid w:val="005A55BF"/>
    <w:rsid w:val="005A5A3A"/>
    <w:rsid w:val="005A5A50"/>
    <w:rsid w:val="005A5B42"/>
    <w:rsid w:val="005A5C43"/>
    <w:rsid w:val="005A5E41"/>
    <w:rsid w:val="005A60BB"/>
    <w:rsid w:val="005A72DD"/>
    <w:rsid w:val="005A7ABC"/>
    <w:rsid w:val="005A7D5E"/>
    <w:rsid w:val="005B0492"/>
    <w:rsid w:val="005B065F"/>
    <w:rsid w:val="005B0A64"/>
    <w:rsid w:val="005B0B34"/>
    <w:rsid w:val="005B0DE1"/>
    <w:rsid w:val="005B14F1"/>
    <w:rsid w:val="005B2EA3"/>
    <w:rsid w:val="005B369D"/>
    <w:rsid w:val="005B36FE"/>
    <w:rsid w:val="005B393D"/>
    <w:rsid w:val="005B3D56"/>
    <w:rsid w:val="005B46BF"/>
    <w:rsid w:val="005B72DC"/>
    <w:rsid w:val="005B7D65"/>
    <w:rsid w:val="005C0219"/>
    <w:rsid w:val="005C027B"/>
    <w:rsid w:val="005C0398"/>
    <w:rsid w:val="005C09D6"/>
    <w:rsid w:val="005C21EB"/>
    <w:rsid w:val="005C2E85"/>
    <w:rsid w:val="005C2F2A"/>
    <w:rsid w:val="005C3988"/>
    <w:rsid w:val="005C3F04"/>
    <w:rsid w:val="005C515F"/>
    <w:rsid w:val="005C5222"/>
    <w:rsid w:val="005C55EB"/>
    <w:rsid w:val="005C5C4B"/>
    <w:rsid w:val="005C6662"/>
    <w:rsid w:val="005C68AB"/>
    <w:rsid w:val="005C733E"/>
    <w:rsid w:val="005D044A"/>
    <w:rsid w:val="005D07FD"/>
    <w:rsid w:val="005D1899"/>
    <w:rsid w:val="005D1C7B"/>
    <w:rsid w:val="005D1E1B"/>
    <w:rsid w:val="005D263C"/>
    <w:rsid w:val="005D3124"/>
    <w:rsid w:val="005D34C4"/>
    <w:rsid w:val="005D3C59"/>
    <w:rsid w:val="005D42C9"/>
    <w:rsid w:val="005D42F8"/>
    <w:rsid w:val="005D4886"/>
    <w:rsid w:val="005D52CB"/>
    <w:rsid w:val="005D5820"/>
    <w:rsid w:val="005D6D44"/>
    <w:rsid w:val="005D6D7E"/>
    <w:rsid w:val="005D7055"/>
    <w:rsid w:val="005D717F"/>
    <w:rsid w:val="005D7F1E"/>
    <w:rsid w:val="005E03D7"/>
    <w:rsid w:val="005E0E5B"/>
    <w:rsid w:val="005E1995"/>
    <w:rsid w:val="005E1A83"/>
    <w:rsid w:val="005E2190"/>
    <w:rsid w:val="005E3AE1"/>
    <w:rsid w:val="005E3DF5"/>
    <w:rsid w:val="005E40D5"/>
    <w:rsid w:val="005E4854"/>
    <w:rsid w:val="005E51E1"/>
    <w:rsid w:val="005E553C"/>
    <w:rsid w:val="005E69AE"/>
    <w:rsid w:val="005E6A72"/>
    <w:rsid w:val="005E7423"/>
    <w:rsid w:val="005E7CC5"/>
    <w:rsid w:val="005E7F9E"/>
    <w:rsid w:val="005F05D9"/>
    <w:rsid w:val="005F3BEC"/>
    <w:rsid w:val="005F4BC7"/>
    <w:rsid w:val="005F4D74"/>
    <w:rsid w:val="005F52D0"/>
    <w:rsid w:val="005F574A"/>
    <w:rsid w:val="005F6DB2"/>
    <w:rsid w:val="005F6F7C"/>
    <w:rsid w:val="005F799C"/>
    <w:rsid w:val="005F7E41"/>
    <w:rsid w:val="005F7FCA"/>
    <w:rsid w:val="006001F5"/>
    <w:rsid w:val="006007F7"/>
    <w:rsid w:val="006013C8"/>
    <w:rsid w:val="00601A8B"/>
    <w:rsid w:val="00601B13"/>
    <w:rsid w:val="00601D02"/>
    <w:rsid w:val="00601EEB"/>
    <w:rsid w:val="006021B1"/>
    <w:rsid w:val="0060331F"/>
    <w:rsid w:val="006042F7"/>
    <w:rsid w:val="00605A28"/>
    <w:rsid w:val="00605AA4"/>
    <w:rsid w:val="00605EFA"/>
    <w:rsid w:val="0060762A"/>
    <w:rsid w:val="006076AD"/>
    <w:rsid w:val="006076D2"/>
    <w:rsid w:val="00607B57"/>
    <w:rsid w:val="00607CDD"/>
    <w:rsid w:val="00607F3D"/>
    <w:rsid w:val="00610A0A"/>
    <w:rsid w:val="0061259B"/>
    <w:rsid w:val="00612AA8"/>
    <w:rsid w:val="00612AB5"/>
    <w:rsid w:val="0061361C"/>
    <w:rsid w:val="00613E41"/>
    <w:rsid w:val="0061420F"/>
    <w:rsid w:val="006142D4"/>
    <w:rsid w:val="006143C7"/>
    <w:rsid w:val="006146DE"/>
    <w:rsid w:val="00614A04"/>
    <w:rsid w:val="00614A9D"/>
    <w:rsid w:val="00620BE1"/>
    <w:rsid w:val="00621096"/>
    <w:rsid w:val="00621238"/>
    <w:rsid w:val="00622DED"/>
    <w:rsid w:val="006238C6"/>
    <w:rsid w:val="00623A3E"/>
    <w:rsid w:val="006240D4"/>
    <w:rsid w:val="00624406"/>
    <w:rsid w:val="006252E5"/>
    <w:rsid w:val="00625831"/>
    <w:rsid w:val="00626A91"/>
    <w:rsid w:val="00627439"/>
    <w:rsid w:val="006300F9"/>
    <w:rsid w:val="00630C0A"/>
    <w:rsid w:val="006323D1"/>
    <w:rsid w:val="006344FB"/>
    <w:rsid w:val="00635C83"/>
    <w:rsid w:val="00635FA0"/>
    <w:rsid w:val="00637A44"/>
    <w:rsid w:val="00637E12"/>
    <w:rsid w:val="006402AB"/>
    <w:rsid w:val="0064053E"/>
    <w:rsid w:val="00640A25"/>
    <w:rsid w:val="00640A66"/>
    <w:rsid w:val="0064169A"/>
    <w:rsid w:val="00642710"/>
    <w:rsid w:val="00642900"/>
    <w:rsid w:val="0064291D"/>
    <w:rsid w:val="0064476B"/>
    <w:rsid w:val="00644ADE"/>
    <w:rsid w:val="00644F3B"/>
    <w:rsid w:val="006454E4"/>
    <w:rsid w:val="00645B8E"/>
    <w:rsid w:val="0064625D"/>
    <w:rsid w:val="0064637E"/>
    <w:rsid w:val="0064681C"/>
    <w:rsid w:val="00647BE6"/>
    <w:rsid w:val="00647FF5"/>
    <w:rsid w:val="006518F5"/>
    <w:rsid w:val="006521A8"/>
    <w:rsid w:val="0065253B"/>
    <w:rsid w:val="0065313D"/>
    <w:rsid w:val="00653A66"/>
    <w:rsid w:val="006543BE"/>
    <w:rsid w:val="006544DA"/>
    <w:rsid w:val="00654D05"/>
    <w:rsid w:val="00655743"/>
    <w:rsid w:val="00655774"/>
    <w:rsid w:val="00655C3A"/>
    <w:rsid w:val="006560EA"/>
    <w:rsid w:val="006568D7"/>
    <w:rsid w:val="0065690D"/>
    <w:rsid w:val="00656DE2"/>
    <w:rsid w:val="00657107"/>
    <w:rsid w:val="006575A5"/>
    <w:rsid w:val="00657C9C"/>
    <w:rsid w:val="00661272"/>
    <w:rsid w:val="006622B2"/>
    <w:rsid w:val="00662836"/>
    <w:rsid w:val="0066293A"/>
    <w:rsid w:val="00663F23"/>
    <w:rsid w:val="006649C1"/>
    <w:rsid w:val="00664E3A"/>
    <w:rsid w:val="0066723E"/>
    <w:rsid w:val="006673FD"/>
    <w:rsid w:val="00667BED"/>
    <w:rsid w:val="006704B8"/>
    <w:rsid w:val="00671958"/>
    <w:rsid w:val="0067233B"/>
    <w:rsid w:val="006732D5"/>
    <w:rsid w:val="006736AC"/>
    <w:rsid w:val="00673701"/>
    <w:rsid w:val="00673B23"/>
    <w:rsid w:val="006744B2"/>
    <w:rsid w:val="00675695"/>
    <w:rsid w:val="00676445"/>
    <w:rsid w:val="00677483"/>
    <w:rsid w:val="00677690"/>
    <w:rsid w:val="0067797C"/>
    <w:rsid w:val="00680415"/>
    <w:rsid w:val="006830B5"/>
    <w:rsid w:val="0068343A"/>
    <w:rsid w:val="006834C3"/>
    <w:rsid w:val="00683EC9"/>
    <w:rsid w:val="00684776"/>
    <w:rsid w:val="00684AAB"/>
    <w:rsid w:val="00685484"/>
    <w:rsid w:val="00685533"/>
    <w:rsid w:val="006855DB"/>
    <w:rsid w:val="006856D6"/>
    <w:rsid w:val="00686226"/>
    <w:rsid w:val="0068683B"/>
    <w:rsid w:val="0068712A"/>
    <w:rsid w:val="00687778"/>
    <w:rsid w:val="00687ACD"/>
    <w:rsid w:val="00687B10"/>
    <w:rsid w:val="00687CA9"/>
    <w:rsid w:val="00690411"/>
    <w:rsid w:val="00690568"/>
    <w:rsid w:val="00690E44"/>
    <w:rsid w:val="00691A4B"/>
    <w:rsid w:val="006920AC"/>
    <w:rsid w:val="006944A4"/>
    <w:rsid w:val="00694B8F"/>
    <w:rsid w:val="0069634D"/>
    <w:rsid w:val="006967C0"/>
    <w:rsid w:val="00696AFA"/>
    <w:rsid w:val="006979DF"/>
    <w:rsid w:val="00697D3F"/>
    <w:rsid w:val="006A0F0D"/>
    <w:rsid w:val="006A2170"/>
    <w:rsid w:val="006A4488"/>
    <w:rsid w:val="006A6397"/>
    <w:rsid w:val="006A663E"/>
    <w:rsid w:val="006A6C2B"/>
    <w:rsid w:val="006B0BCC"/>
    <w:rsid w:val="006B101A"/>
    <w:rsid w:val="006B1058"/>
    <w:rsid w:val="006B1FB2"/>
    <w:rsid w:val="006B2094"/>
    <w:rsid w:val="006B237D"/>
    <w:rsid w:val="006B2EC1"/>
    <w:rsid w:val="006B3120"/>
    <w:rsid w:val="006B3957"/>
    <w:rsid w:val="006B5D55"/>
    <w:rsid w:val="006B609C"/>
    <w:rsid w:val="006B6E20"/>
    <w:rsid w:val="006B7336"/>
    <w:rsid w:val="006B7534"/>
    <w:rsid w:val="006B77AF"/>
    <w:rsid w:val="006C0329"/>
    <w:rsid w:val="006C0CC4"/>
    <w:rsid w:val="006C0F16"/>
    <w:rsid w:val="006C23B1"/>
    <w:rsid w:val="006C2499"/>
    <w:rsid w:val="006C2D0B"/>
    <w:rsid w:val="006C2E10"/>
    <w:rsid w:val="006C34F4"/>
    <w:rsid w:val="006C356B"/>
    <w:rsid w:val="006C484D"/>
    <w:rsid w:val="006C4B02"/>
    <w:rsid w:val="006C4D84"/>
    <w:rsid w:val="006C552C"/>
    <w:rsid w:val="006C7188"/>
    <w:rsid w:val="006C738A"/>
    <w:rsid w:val="006D03B6"/>
    <w:rsid w:val="006D1907"/>
    <w:rsid w:val="006D1CE9"/>
    <w:rsid w:val="006D22E9"/>
    <w:rsid w:val="006D2DAB"/>
    <w:rsid w:val="006D3C7A"/>
    <w:rsid w:val="006D3FB5"/>
    <w:rsid w:val="006D501E"/>
    <w:rsid w:val="006D60B0"/>
    <w:rsid w:val="006D61E9"/>
    <w:rsid w:val="006D6F36"/>
    <w:rsid w:val="006D7125"/>
    <w:rsid w:val="006D7722"/>
    <w:rsid w:val="006D7CCF"/>
    <w:rsid w:val="006E101F"/>
    <w:rsid w:val="006E1486"/>
    <w:rsid w:val="006E1765"/>
    <w:rsid w:val="006E18E8"/>
    <w:rsid w:val="006E32FD"/>
    <w:rsid w:val="006E3B36"/>
    <w:rsid w:val="006E3BF0"/>
    <w:rsid w:val="006E4C4D"/>
    <w:rsid w:val="006E5DC3"/>
    <w:rsid w:val="006E6B06"/>
    <w:rsid w:val="006F1904"/>
    <w:rsid w:val="006F1EC9"/>
    <w:rsid w:val="006F228D"/>
    <w:rsid w:val="006F286D"/>
    <w:rsid w:val="006F2D62"/>
    <w:rsid w:val="006F375F"/>
    <w:rsid w:val="006F4E1E"/>
    <w:rsid w:val="006F5583"/>
    <w:rsid w:val="006F69BD"/>
    <w:rsid w:val="006F6C4B"/>
    <w:rsid w:val="006F7DA6"/>
    <w:rsid w:val="00700130"/>
    <w:rsid w:val="00700C66"/>
    <w:rsid w:val="00700FA7"/>
    <w:rsid w:val="007019C6"/>
    <w:rsid w:val="00702253"/>
    <w:rsid w:val="00702272"/>
    <w:rsid w:val="007024E2"/>
    <w:rsid w:val="00702894"/>
    <w:rsid w:val="00703689"/>
    <w:rsid w:val="00703FA9"/>
    <w:rsid w:val="0070401E"/>
    <w:rsid w:val="0070433F"/>
    <w:rsid w:val="00704E2F"/>
    <w:rsid w:val="00705D7B"/>
    <w:rsid w:val="00705E03"/>
    <w:rsid w:val="00706C37"/>
    <w:rsid w:val="00706CBD"/>
    <w:rsid w:val="00707F97"/>
    <w:rsid w:val="0071000B"/>
    <w:rsid w:val="007110C3"/>
    <w:rsid w:val="007111ED"/>
    <w:rsid w:val="007113DF"/>
    <w:rsid w:val="0071159A"/>
    <w:rsid w:val="007128DC"/>
    <w:rsid w:val="00713BBC"/>
    <w:rsid w:val="007147D0"/>
    <w:rsid w:val="00714A97"/>
    <w:rsid w:val="00714BB2"/>
    <w:rsid w:val="00714E65"/>
    <w:rsid w:val="00717BBA"/>
    <w:rsid w:val="00717C4E"/>
    <w:rsid w:val="00717D8D"/>
    <w:rsid w:val="00720197"/>
    <w:rsid w:val="0072138D"/>
    <w:rsid w:val="00721B40"/>
    <w:rsid w:val="007220F2"/>
    <w:rsid w:val="00723376"/>
    <w:rsid w:val="00723E69"/>
    <w:rsid w:val="00725581"/>
    <w:rsid w:val="00725A70"/>
    <w:rsid w:val="00725CF8"/>
    <w:rsid w:val="00725E4D"/>
    <w:rsid w:val="00726AD8"/>
    <w:rsid w:val="007303D3"/>
    <w:rsid w:val="00732AA9"/>
    <w:rsid w:val="0073348E"/>
    <w:rsid w:val="00734057"/>
    <w:rsid w:val="00734BC1"/>
    <w:rsid w:val="00735003"/>
    <w:rsid w:val="007351AA"/>
    <w:rsid w:val="00736DEF"/>
    <w:rsid w:val="00737D6B"/>
    <w:rsid w:val="007400FA"/>
    <w:rsid w:val="007407AE"/>
    <w:rsid w:val="00740DE5"/>
    <w:rsid w:val="007414F4"/>
    <w:rsid w:val="00741716"/>
    <w:rsid w:val="007418ED"/>
    <w:rsid w:val="00741FC4"/>
    <w:rsid w:val="0074285E"/>
    <w:rsid w:val="00742CA7"/>
    <w:rsid w:val="00744221"/>
    <w:rsid w:val="0074468C"/>
    <w:rsid w:val="00744C64"/>
    <w:rsid w:val="0074521E"/>
    <w:rsid w:val="007453EB"/>
    <w:rsid w:val="00745BDA"/>
    <w:rsid w:val="00746705"/>
    <w:rsid w:val="00747656"/>
    <w:rsid w:val="007503DB"/>
    <w:rsid w:val="00751C48"/>
    <w:rsid w:val="00752596"/>
    <w:rsid w:val="00752B00"/>
    <w:rsid w:val="00753132"/>
    <w:rsid w:val="00754A0E"/>
    <w:rsid w:val="00754AE3"/>
    <w:rsid w:val="0075568C"/>
    <w:rsid w:val="00756242"/>
    <w:rsid w:val="00756417"/>
    <w:rsid w:val="00757AAC"/>
    <w:rsid w:val="00757BE2"/>
    <w:rsid w:val="00757D64"/>
    <w:rsid w:val="00760022"/>
    <w:rsid w:val="0076065E"/>
    <w:rsid w:val="00761173"/>
    <w:rsid w:val="0076131A"/>
    <w:rsid w:val="00761DBC"/>
    <w:rsid w:val="007622C3"/>
    <w:rsid w:val="00762815"/>
    <w:rsid w:val="00764D2F"/>
    <w:rsid w:val="007663A8"/>
    <w:rsid w:val="0077070D"/>
    <w:rsid w:val="00770738"/>
    <w:rsid w:val="00770DD1"/>
    <w:rsid w:val="007710E4"/>
    <w:rsid w:val="00771C66"/>
    <w:rsid w:val="00772810"/>
    <w:rsid w:val="0077330D"/>
    <w:rsid w:val="007738AA"/>
    <w:rsid w:val="00773E45"/>
    <w:rsid w:val="0077407F"/>
    <w:rsid w:val="00774BEA"/>
    <w:rsid w:val="007751E3"/>
    <w:rsid w:val="00775EBA"/>
    <w:rsid w:val="007763BE"/>
    <w:rsid w:val="007763CB"/>
    <w:rsid w:val="0077646F"/>
    <w:rsid w:val="007764A0"/>
    <w:rsid w:val="00776642"/>
    <w:rsid w:val="00776721"/>
    <w:rsid w:val="00776A2F"/>
    <w:rsid w:val="007773A0"/>
    <w:rsid w:val="007774FF"/>
    <w:rsid w:val="007776E3"/>
    <w:rsid w:val="00777781"/>
    <w:rsid w:val="00780045"/>
    <w:rsid w:val="00780E2B"/>
    <w:rsid w:val="007813CC"/>
    <w:rsid w:val="00781463"/>
    <w:rsid w:val="007816BE"/>
    <w:rsid w:val="00781FC1"/>
    <w:rsid w:val="0078212A"/>
    <w:rsid w:val="00782395"/>
    <w:rsid w:val="00783D59"/>
    <w:rsid w:val="00783E0B"/>
    <w:rsid w:val="00783F06"/>
    <w:rsid w:val="007842D4"/>
    <w:rsid w:val="0078496D"/>
    <w:rsid w:val="0078507B"/>
    <w:rsid w:val="007850C4"/>
    <w:rsid w:val="00785221"/>
    <w:rsid w:val="00786582"/>
    <w:rsid w:val="007875F6"/>
    <w:rsid w:val="00787E5F"/>
    <w:rsid w:val="00787FDB"/>
    <w:rsid w:val="0079195E"/>
    <w:rsid w:val="007925AE"/>
    <w:rsid w:val="00792609"/>
    <w:rsid w:val="00792793"/>
    <w:rsid w:val="00792D02"/>
    <w:rsid w:val="00793065"/>
    <w:rsid w:val="0079323C"/>
    <w:rsid w:val="0079354F"/>
    <w:rsid w:val="00794AD3"/>
    <w:rsid w:val="007956FB"/>
    <w:rsid w:val="007A04BB"/>
    <w:rsid w:val="007A0554"/>
    <w:rsid w:val="007A072A"/>
    <w:rsid w:val="007A12F5"/>
    <w:rsid w:val="007A30CD"/>
    <w:rsid w:val="007A321B"/>
    <w:rsid w:val="007A3FBB"/>
    <w:rsid w:val="007A4586"/>
    <w:rsid w:val="007A4D97"/>
    <w:rsid w:val="007A5E46"/>
    <w:rsid w:val="007A6B0A"/>
    <w:rsid w:val="007A6BF9"/>
    <w:rsid w:val="007A7027"/>
    <w:rsid w:val="007A7F25"/>
    <w:rsid w:val="007B0D0A"/>
    <w:rsid w:val="007B221B"/>
    <w:rsid w:val="007B2E30"/>
    <w:rsid w:val="007B3251"/>
    <w:rsid w:val="007B3303"/>
    <w:rsid w:val="007B3482"/>
    <w:rsid w:val="007B353C"/>
    <w:rsid w:val="007B4E0F"/>
    <w:rsid w:val="007B5197"/>
    <w:rsid w:val="007B55B9"/>
    <w:rsid w:val="007B5CC9"/>
    <w:rsid w:val="007B6685"/>
    <w:rsid w:val="007B66E9"/>
    <w:rsid w:val="007B6723"/>
    <w:rsid w:val="007B74CF"/>
    <w:rsid w:val="007B7821"/>
    <w:rsid w:val="007B785D"/>
    <w:rsid w:val="007B79AE"/>
    <w:rsid w:val="007B79C2"/>
    <w:rsid w:val="007B7BFB"/>
    <w:rsid w:val="007C01B3"/>
    <w:rsid w:val="007C0638"/>
    <w:rsid w:val="007C0813"/>
    <w:rsid w:val="007C0AAC"/>
    <w:rsid w:val="007C0DF2"/>
    <w:rsid w:val="007C1C0D"/>
    <w:rsid w:val="007C26BA"/>
    <w:rsid w:val="007C2DDC"/>
    <w:rsid w:val="007C2FE3"/>
    <w:rsid w:val="007C48EE"/>
    <w:rsid w:val="007C4A0B"/>
    <w:rsid w:val="007C4A32"/>
    <w:rsid w:val="007C584A"/>
    <w:rsid w:val="007C5CD3"/>
    <w:rsid w:val="007C6CD3"/>
    <w:rsid w:val="007C7F7A"/>
    <w:rsid w:val="007D0736"/>
    <w:rsid w:val="007D0952"/>
    <w:rsid w:val="007D0A50"/>
    <w:rsid w:val="007D0DF9"/>
    <w:rsid w:val="007D10DB"/>
    <w:rsid w:val="007D214D"/>
    <w:rsid w:val="007D2622"/>
    <w:rsid w:val="007D32E3"/>
    <w:rsid w:val="007D406E"/>
    <w:rsid w:val="007D4AA5"/>
    <w:rsid w:val="007D4DB8"/>
    <w:rsid w:val="007D517B"/>
    <w:rsid w:val="007D556D"/>
    <w:rsid w:val="007D5D60"/>
    <w:rsid w:val="007D6345"/>
    <w:rsid w:val="007D63C1"/>
    <w:rsid w:val="007D63F9"/>
    <w:rsid w:val="007D649D"/>
    <w:rsid w:val="007D6528"/>
    <w:rsid w:val="007E18BC"/>
    <w:rsid w:val="007E1AB3"/>
    <w:rsid w:val="007E1FD3"/>
    <w:rsid w:val="007E2220"/>
    <w:rsid w:val="007E2ED3"/>
    <w:rsid w:val="007E3586"/>
    <w:rsid w:val="007E368C"/>
    <w:rsid w:val="007E3ADC"/>
    <w:rsid w:val="007E3BF1"/>
    <w:rsid w:val="007E44E7"/>
    <w:rsid w:val="007E55E0"/>
    <w:rsid w:val="007E6890"/>
    <w:rsid w:val="007E79D1"/>
    <w:rsid w:val="007E7A47"/>
    <w:rsid w:val="007E7B53"/>
    <w:rsid w:val="007E7CBB"/>
    <w:rsid w:val="007F0DCA"/>
    <w:rsid w:val="007F19FB"/>
    <w:rsid w:val="007F1AF7"/>
    <w:rsid w:val="007F1BDD"/>
    <w:rsid w:val="007F270C"/>
    <w:rsid w:val="007F3516"/>
    <w:rsid w:val="007F4562"/>
    <w:rsid w:val="007F45E7"/>
    <w:rsid w:val="007F46BC"/>
    <w:rsid w:val="007F57CE"/>
    <w:rsid w:val="007F5EFE"/>
    <w:rsid w:val="007F7A98"/>
    <w:rsid w:val="007F7C84"/>
    <w:rsid w:val="007F7CD7"/>
    <w:rsid w:val="00800C96"/>
    <w:rsid w:val="008016E3"/>
    <w:rsid w:val="00801917"/>
    <w:rsid w:val="00801E99"/>
    <w:rsid w:val="00802014"/>
    <w:rsid w:val="008029B8"/>
    <w:rsid w:val="00803229"/>
    <w:rsid w:val="008040BF"/>
    <w:rsid w:val="00804170"/>
    <w:rsid w:val="008043AE"/>
    <w:rsid w:val="00804D9E"/>
    <w:rsid w:val="008055D5"/>
    <w:rsid w:val="0080580E"/>
    <w:rsid w:val="00805DDD"/>
    <w:rsid w:val="00805EBF"/>
    <w:rsid w:val="00806A86"/>
    <w:rsid w:val="00806E4C"/>
    <w:rsid w:val="00807603"/>
    <w:rsid w:val="00807CCF"/>
    <w:rsid w:val="00807FC7"/>
    <w:rsid w:val="00811433"/>
    <w:rsid w:val="00812ACF"/>
    <w:rsid w:val="0081363C"/>
    <w:rsid w:val="00813AB0"/>
    <w:rsid w:val="00813EB7"/>
    <w:rsid w:val="00813F3D"/>
    <w:rsid w:val="008145DB"/>
    <w:rsid w:val="00815217"/>
    <w:rsid w:val="008154B3"/>
    <w:rsid w:val="00815B46"/>
    <w:rsid w:val="00815DE6"/>
    <w:rsid w:val="008171EB"/>
    <w:rsid w:val="00817FA6"/>
    <w:rsid w:val="008203DE"/>
    <w:rsid w:val="00820B4B"/>
    <w:rsid w:val="00820E10"/>
    <w:rsid w:val="00820FA3"/>
    <w:rsid w:val="008218F9"/>
    <w:rsid w:val="00823A62"/>
    <w:rsid w:val="00823C25"/>
    <w:rsid w:val="0082404A"/>
    <w:rsid w:val="008241BF"/>
    <w:rsid w:val="0082461F"/>
    <w:rsid w:val="00824D6F"/>
    <w:rsid w:val="00825A96"/>
    <w:rsid w:val="00825B8C"/>
    <w:rsid w:val="008262B6"/>
    <w:rsid w:val="00831FFD"/>
    <w:rsid w:val="0083228A"/>
    <w:rsid w:val="008322F9"/>
    <w:rsid w:val="00832512"/>
    <w:rsid w:val="00832909"/>
    <w:rsid w:val="0083356C"/>
    <w:rsid w:val="008339CC"/>
    <w:rsid w:val="00833A53"/>
    <w:rsid w:val="00834CA0"/>
    <w:rsid w:val="00834E85"/>
    <w:rsid w:val="008357F3"/>
    <w:rsid w:val="0083580C"/>
    <w:rsid w:val="00835A42"/>
    <w:rsid w:val="00835C2D"/>
    <w:rsid w:val="00836101"/>
    <w:rsid w:val="00836180"/>
    <w:rsid w:val="0083650F"/>
    <w:rsid w:val="0083664C"/>
    <w:rsid w:val="0083672C"/>
    <w:rsid w:val="00836A55"/>
    <w:rsid w:val="00836B07"/>
    <w:rsid w:val="00836E6F"/>
    <w:rsid w:val="00837234"/>
    <w:rsid w:val="0083776D"/>
    <w:rsid w:val="0083779C"/>
    <w:rsid w:val="00837902"/>
    <w:rsid w:val="00837D5C"/>
    <w:rsid w:val="00837EC5"/>
    <w:rsid w:val="00840370"/>
    <w:rsid w:val="00840AAF"/>
    <w:rsid w:val="008422E5"/>
    <w:rsid w:val="00842395"/>
    <w:rsid w:val="008428CE"/>
    <w:rsid w:val="0084423E"/>
    <w:rsid w:val="00845C97"/>
    <w:rsid w:val="00846243"/>
    <w:rsid w:val="00846C29"/>
    <w:rsid w:val="008470B4"/>
    <w:rsid w:val="00847452"/>
    <w:rsid w:val="00847B18"/>
    <w:rsid w:val="00847B85"/>
    <w:rsid w:val="00850532"/>
    <w:rsid w:val="00850B3E"/>
    <w:rsid w:val="00851098"/>
    <w:rsid w:val="00851C77"/>
    <w:rsid w:val="00851E49"/>
    <w:rsid w:val="00852E37"/>
    <w:rsid w:val="00853120"/>
    <w:rsid w:val="008532FC"/>
    <w:rsid w:val="0085393D"/>
    <w:rsid w:val="00853961"/>
    <w:rsid w:val="00853AC5"/>
    <w:rsid w:val="00853C10"/>
    <w:rsid w:val="00854717"/>
    <w:rsid w:val="00854BE9"/>
    <w:rsid w:val="008550EB"/>
    <w:rsid w:val="00855E98"/>
    <w:rsid w:val="008568D9"/>
    <w:rsid w:val="00856AE5"/>
    <w:rsid w:val="00856E14"/>
    <w:rsid w:val="00857647"/>
    <w:rsid w:val="00860588"/>
    <w:rsid w:val="0086059D"/>
    <w:rsid w:val="00860EAC"/>
    <w:rsid w:val="00861264"/>
    <w:rsid w:val="00861C47"/>
    <w:rsid w:val="0086202B"/>
    <w:rsid w:val="008623F5"/>
    <w:rsid w:val="00862517"/>
    <w:rsid w:val="008630F0"/>
    <w:rsid w:val="00863E59"/>
    <w:rsid w:val="0086448C"/>
    <w:rsid w:val="00864F3B"/>
    <w:rsid w:val="008650BA"/>
    <w:rsid w:val="00865356"/>
    <w:rsid w:val="0086549A"/>
    <w:rsid w:val="008667CA"/>
    <w:rsid w:val="00866BB8"/>
    <w:rsid w:val="00866FD6"/>
    <w:rsid w:val="0087274C"/>
    <w:rsid w:val="008727B1"/>
    <w:rsid w:val="008727B2"/>
    <w:rsid w:val="00873ABF"/>
    <w:rsid w:val="00874205"/>
    <w:rsid w:val="00875C6A"/>
    <w:rsid w:val="00875DEB"/>
    <w:rsid w:val="008763E8"/>
    <w:rsid w:val="008765D8"/>
    <w:rsid w:val="008767EB"/>
    <w:rsid w:val="00876D8C"/>
    <w:rsid w:val="008801B7"/>
    <w:rsid w:val="008806F6"/>
    <w:rsid w:val="00880EA4"/>
    <w:rsid w:val="00881645"/>
    <w:rsid w:val="0088171D"/>
    <w:rsid w:val="00881CC0"/>
    <w:rsid w:val="00881F1D"/>
    <w:rsid w:val="008826F7"/>
    <w:rsid w:val="00882FD9"/>
    <w:rsid w:val="0088498F"/>
    <w:rsid w:val="00885129"/>
    <w:rsid w:val="00885947"/>
    <w:rsid w:val="00886478"/>
    <w:rsid w:val="00890B6E"/>
    <w:rsid w:val="008916A7"/>
    <w:rsid w:val="008922BB"/>
    <w:rsid w:val="008925B6"/>
    <w:rsid w:val="008927C9"/>
    <w:rsid w:val="00892F08"/>
    <w:rsid w:val="00893327"/>
    <w:rsid w:val="00893760"/>
    <w:rsid w:val="008939D3"/>
    <w:rsid w:val="00893ABA"/>
    <w:rsid w:val="008942CE"/>
    <w:rsid w:val="00894831"/>
    <w:rsid w:val="00894AE1"/>
    <w:rsid w:val="008950EE"/>
    <w:rsid w:val="00895B51"/>
    <w:rsid w:val="00895BAB"/>
    <w:rsid w:val="00896580"/>
    <w:rsid w:val="0089729F"/>
    <w:rsid w:val="0089745A"/>
    <w:rsid w:val="008A03EA"/>
    <w:rsid w:val="008A1931"/>
    <w:rsid w:val="008A1A35"/>
    <w:rsid w:val="008A1A58"/>
    <w:rsid w:val="008A1E1D"/>
    <w:rsid w:val="008A203E"/>
    <w:rsid w:val="008A2A28"/>
    <w:rsid w:val="008A34D8"/>
    <w:rsid w:val="008A391C"/>
    <w:rsid w:val="008A5700"/>
    <w:rsid w:val="008A59E0"/>
    <w:rsid w:val="008A6114"/>
    <w:rsid w:val="008A68FD"/>
    <w:rsid w:val="008A7570"/>
    <w:rsid w:val="008A78B4"/>
    <w:rsid w:val="008B06D1"/>
    <w:rsid w:val="008B0C4B"/>
    <w:rsid w:val="008B0FBE"/>
    <w:rsid w:val="008B16FA"/>
    <w:rsid w:val="008B18F6"/>
    <w:rsid w:val="008B201E"/>
    <w:rsid w:val="008B23C1"/>
    <w:rsid w:val="008B28AF"/>
    <w:rsid w:val="008B3222"/>
    <w:rsid w:val="008B4EB9"/>
    <w:rsid w:val="008B56D5"/>
    <w:rsid w:val="008B72FA"/>
    <w:rsid w:val="008B7733"/>
    <w:rsid w:val="008B7FAC"/>
    <w:rsid w:val="008C014F"/>
    <w:rsid w:val="008C0767"/>
    <w:rsid w:val="008C09A2"/>
    <w:rsid w:val="008C0C35"/>
    <w:rsid w:val="008C1664"/>
    <w:rsid w:val="008C19CD"/>
    <w:rsid w:val="008C286E"/>
    <w:rsid w:val="008C2A5E"/>
    <w:rsid w:val="008C2B02"/>
    <w:rsid w:val="008C2C47"/>
    <w:rsid w:val="008C3154"/>
    <w:rsid w:val="008C31DA"/>
    <w:rsid w:val="008C350F"/>
    <w:rsid w:val="008C37B2"/>
    <w:rsid w:val="008C3E8F"/>
    <w:rsid w:val="008C4AD9"/>
    <w:rsid w:val="008C5D30"/>
    <w:rsid w:val="008C61EB"/>
    <w:rsid w:val="008C6596"/>
    <w:rsid w:val="008C6A2D"/>
    <w:rsid w:val="008C7AB6"/>
    <w:rsid w:val="008D0512"/>
    <w:rsid w:val="008D0E04"/>
    <w:rsid w:val="008D19DD"/>
    <w:rsid w:val="008D23A8"/>
    <w:rsid w:val="008D34AE"/>
    <w:rsid w:val="008D3F87"/>
    <w:rsid w:val="008D42A1"/>
    <w:rsid w:val="008D4677"/>
    <w:rsid w:val="008D504D"/>
    <w:rsid w:val="008D5933"/>
    <w:rsid w:val="008D5C8A"/>
    <w:rsid w:val="008D6349"/>
    <w:rsid w:val="008D7558"/>
    <w:rsid w:val="008D7DD0"/>
    <w:rsid w:val="008E08D5"/>
    <w:rsid w:val="008E11A8"/>
    <w:rsid w:val="008E137E"/>
    <w:rsid w:val="008E2696"/>
    <w:rsid w:val="008E2D62"/>
    <w:rsid w:val="008E3168"/>
    <w:rsid w:val="008E422F"/>
    <w:rsid w:val="008E51E8"/>
    <w:rsid w:val="008E5878"/>
    <w:rsid w:val="008E5A09"/>
    <w:rsid w:val="008E5E9C"/>
    <w:rsid w:val="008E66A0"/>
    <w:rsid w:val="008E6F8E"/>
    <w:rsid w:val="008E70CA"/>
    <w:rsid w:val="008E717A"/>
    <w:rsid w:val="008E7470"/>
    <w:rsid w:val="008E787B"/>
    <w:rsid w:val="008E7BA6"/>
    <w:rsid w:val="008F1E60"/>
    <w:rsid w:val="008F1EE9"/>
    <w:rsid w:val="008F229F"/>
    <w:rsid w:val="008F3EAE"/>
    <w:rsid w:val="008F4526"/>
    <w:rsid w:val="008F4900"/>
    <w:rsid w:val="008F5B7A"/>
    <w:rsid w:val="008F616F"/>
    <w:rsid w:val="008F631D"/>
    <w:rsid w:val="008F74E6"/>
    <w:rsid w:val="009002B2"/>
    <w:rsid w:val="00900706"/>
    <w:rsid w:val="00900999"/>
    <w:rsid w:val="00900F52"/>
    <w:rsid w:val="00901ADA"/>
    <w:rsid w:val="00901D39"/>
    <w:rsid w:val="0090437C"/>
    <w:rsid w:val="00904BC2"/>
    <w:rsid w:val="00904CAA"/>
    <w:rsid w:val="0090528E"/>
    <w:rsid w:val="00905A80"/>
    <w:rsid w:val="00905EDD"/>
    <w:rsid w:val="00906E97"/>
    <w:rsid w:val="009103BD"/>
    <w:rsid w:val="00912789"/>
    <w:rsid w:val="00912E7A"/>
    <w:rsid w:val="00913A1C"/>
    <w:rsid w:val="00913F49"/>
    <w:rsid w:val="00914930"/>
    <w:rsid w:val="0091503D"/>
    <w:rsid w:val="0091568E"/>
    <w:rsid w:val="00915848"/>
    <w:rsid w:val="00915A9F"/>
    <w:rsid w:val="00915E7B"/>
    <w:rsid w:val="009169A0"/>
    <w:rsid w:val="00917357"/>
    <w:rsid w:val="009205D8"/>
    <w:rsid w:val="00920F03"/>
    <w:rsid w:val="00920F95"/>
    <w:rsid w:val="0092119D"/>
    <w:rsid w:val="0092163D"/>
    <w:rsid w:val="00921913"/>
    <w:rsid w:val="00921F94"/>
    <w:rsid w:val="0092225F"/>
    <w:rsid w:val="0092229A"/>
    <w:rsid w:val="0092273D"/>
    <w:rsid w:val="00922AC0"/>
    <w:rsid w:val="00922AD5"/>
    <w:rsid w:val="00922E35"/>
    <w:rsid w:val="00923D5A"/>
    <w:rsid w:val="00924155"/>
    <w:rsid w:val="009245C8"/>
    <w:rsid w:val="00924616"/>
    <w:rsid w:val="0092592B"/>
    <w:rsid w:val="0092659A"/>
    <w:rsid w:val="00926EA3"/>
    <w:rsid w:val="009305B3"/>
    <w:rsid w:val="009310CF"/>
    <w:rsid w:val="00931740"/>
    <w:rsid w:val="00932035"/>
    <w:rsid w:val="00933630"/>
    <w:rsid w:val="009336C9"/>
    <w:rsid w:val="00933CAE"/>
    <w:rsid w:val="00934A4F"/>
    <w:rsid w:val="0093514B"/>
    <w:rsid w:val="009351C2"/>
    <w:rsid w:val="00935C51"/>
    <w:rsid w:val="00935D31"/>
    <w:rsid w:val="00935FD6"/>
    <w:rsid w:val="009362C9"/>
    <w:rsid w:val="0093690C"/>
    <w:rsid w:val="00936D56"/>
    <w:rsid w:val="00937210"/>
    <w:rsid w:val="0093729A"/>
    <w:rsid w:val="009376DD"/>
    <w:rsid w:val="009379D5"/>
    <w:rsid w:val="00937B19"/>
    <w:rsid w:val="00937B31"/>
    <w:rsid w:val="009412F0"/>
    <w:rsid w:val="00942AE6"/>
    <w:rsid w:val="00943124"/>
    <w:rsid w:val="00943516"/>
    <w:rsid w:val="0094370D"/>
    <w:rsid w:val="00946040"/>
    <w:rsid w:val="00946771"/>
    <w:rsid w:val="00947896"/>
    <w:rsid w:val="00947A21"/>
    <w:rsid w:val="00947C9A"/>
    <w:rsid w:val="009507C1"/>
    <w:rsid w:val="009508C2"/>
    <w:rsid w:val="00950A69"/>
    <w:rsid w:val="00951478"/>
    <w:rsid w:val="009520A0"/>
    <w:rsid w:val="009522F5"/>
    <w:rsid w:val="0095323A"/>
    <w:rsid w:val="00953D05"/>
    <w:rsid w:val="0095473F"/>
    <w:rsid w:val="009550A5"/>
    <w:rsid w:val="009553E0"/>
    <w:rsid w:val="00955D0E"/>
    <w:rsid w:val="00955F59"/>
    <w:rsid w:val="00956A02"/>
    <w:rsid w:val="00957288"/>
    <w:rsid w:val="00960239"/>
    <w:rsid w:val="009603B4"/>
    <w:rsid w:val="00961DFA"/>
    <w:rsid w:val="00962A6B"/>
    <w:rsid w:val="00962AE0"/>
    <w:rsid w:val="00962DA5"/>
    <w:rsid w:val="00962F0B"/>
    <w:rsid w:val="009637C9"/>
    <w:rsid w:val="00965A5A"/>
    <w:rsid w:val="00965EEE"/>
    <w:rsid w:val="00966FB6"/>
    <w:rsid w:val="00967A5E"/>
    <w:rsid w:val="009715C3"/>
    <w:rsid w:val="009719E8"/>
    <w:rsid w:val="00971D7F"/>
    <w:rsid w:val="00972E8B"/>
    <w:rsid w:val="0097464E"/>
    <w:rsid w:val="00974C00"/>
    <w:rsid w:val="009758A5"/>
    <w:rsid w:val="00975D61"/>
    <w:rsid w:val="00976332"/>
    <w:rsid w:val="009771D5"/>
    <w:rsid w:val="0098030B"/>
    <w:rsid w:val="0098049A"/>
    <w:rsid w:val="009808BD"/>
    <w:rsid w:val="0098103C"/>
    <w:rsid w:val="0098136A"/>
    <w:rsid w:val="00983B10"/>
    <w:rsid w:val="00983B37"/>
    <w:rsid w:val="00983F03"/>
    <w:rsid w:val="00984378"/>
    <w:rsid w:val="00984B33"/>
    <w:rsid w:val="00985E93"/>
    <w:rsid w:val="00985F4D"/>
    <w:rsid w:val="0098600C"/>
    <w:rsid w:val="0098622D"/>
    <w:rsid w:val="0098630F"/>
    <w:rsid w:val="00986850"/>
    <w:rsid w:val="009902CA"/>
    <w:rsid w:val="0099097C"/>
    <w:rsid w:val="00991CD3"/>
    <w:rsid w:val="00991E15"/>
    <w:rsid w:val="00992EEB"/>
    <w:rsid w:val="009930CA"/>
    <w:rsid w:val="0099312D"/>
    <w:rsid w:val="00993C4B"/>
    <w:rsid w:val="00994A29"/>
    <w:rsid w:val="009960DD"/>
    <w:rsid w:val="0099677E"/>
    <w:rsid w:val="0099709A"/>
    <w:rsid w:val="00997BFF"/>
    <w:rsid w:val="009A10E4"/>
    <w:rsid w:val="009A15F3"/>
    <w:rsid w:val="009A26F7"/>
    <w:rsid w:val="009A2BAA"/>
    <w:rsid w:val="009A3B78"/>
    <w:rsid w:val="009A4368"/>
    <w:rsid w:val="009A43F0"/>
    <w:rsid w:val="009A4A66"/>
    <w:rsid w:val="009A50C7"/>
    <w:rsid w:val="009A68AB"/>
    <w:rsid w:val="009A6DAE"/>
    <w:rsid w:val="009A74F1"/>
    <w:rsid w:val="009A7584"/>
    <w:rsid w:val="009A76A8"/>
    <w:rsid w:val="009B0BED"/>
    <w:rsid w:val="009B0C5B"/>
    <w:rsid w:val="009B0E9B"/>
    <w:rsid w:val="009B0F9D"/>
    <w:rsid w:val="009B344C"/>
    <w:rsid w:val="009B34DF"/>
    <w:rsid w:val="009B387E"/>
    <w:rsid w:val="009B42B7"/>
    <w:rsid w:val="009B6114"/>
    <w:rsid w:val="009B61A8"/>
    <w:rsid w:val="009C00DA"/>
    <w:rsid w:val="009C029F"/>
    <w:rsid w:val="009C0FFC"/>
    <w:rsid w:val="009C1A15"/>
    <w:rsid w:val="009C2A78"/>
    <w:rsid w:val="009C39F2"/>
    <w:rsid w:val="009C3CDD"/>
    <w:rsid w:val="009C3E1C"/>
    <w:rsid w:val="009C42BC"/>
    <w:rsid w:val="009C5620"/>
    <w:rsid w:val="009C5AA0"/>
    <w:rsid w:val="009C5F04"/>
    <w:rsid w:val="009C791D"/>
    <w:rsid w:val="009D04EF"/>
    <w:rsid w:val="009D149B"/>
    <w:rsid w:val="009D1FA1"/>
    <w:rsid w:val="009D3709"/>
    <w:rsid w:val="009D439B"/>
    <w:rsid w:val="009D45A2"/>
    <w:rsid w:val="009D498D"/>
    <w:rsid w:val="009D6568"/>
    <w:rsid w:val="009D71B2"/>
    <w:rsid w:val="009D7431"/>
    <w:rsid w:val="009D7BED"/>
    <w:rsid w:val="009D7C6A"/>
    <w:rsid w:val="009D7E3C"/>
    <w:rsid w:val="009E1608"/>
    <w:rsid w:val="009E1B5B"/>
    <w:rsid w:val="009E25FD"/>
    <w:rsid w:val="009E3706"/>
    <w:rsid w:val="009E47F1"/>
    <w:rsid w:val="009E4B64"/>
    <w:rsid w:val="009E62E4"/>
    <w:rsid w:val="009E6772"/>
    <w:rsid w:val="009E7540"/>
    <w:rsid w:val="009F06AF"/>
    <w:rsid w:val="009F0D25"/>
    <w:rsid w:val="009F1184"/>
    <w:rsid w:val="009F134B"/>
    <w:rsid w:val="009F21C0"/>
    <w:rsid w:val="009F2392"/>
    <w:rsid w:val="009F29A7"/>
    <w:rsid w:val="009F3E0D"/>
    <w:rsid w:val="009F45ED"/>
    <w:rsid w:val="009F5100"/>
    <w:rsid w:val="009F5333"/>
    <w:rsid w:val="009F5411"/>
    <w:rsid w:val="009F5611"/>
    <w:rsid w:val="009F5AD1"/>
    <w:rsid w:val="009F64A4"/>
    <w:rsid w:val="009F73B2"/>
    <w:rsid w:val="00A000FD"/>
    <w:rsid w:val="00A00112"/>
    <w:rsid w:val="00A001B2"/>
    <w:rsid w:val="00A003DA"/>
    <w:rsid w:val="00A00E8B"/>
    <w:rsid w:val="00A012D5"/>
    <w:rsid w:val="00A01492"/>
    <w:rsid w:val="00A014E9"/>
    <w:rsid w:val="00A01D7E"/>
    <w:rsid w:val="00A01F54"/>
    <w:rsid w:val="00A02221"/>
    <w:rsid w:val="00A02E21"/>
    <w:rsid w:val="00A03C1A"/>
    <w:rsid w:val="00A03C93"/>
    <w:rsid w:val="00A04024"/>
    <w:rsid w:val="00A04C62"/>
    <w:rsid w:val="00A05282"/>
    <w:rsid w:val="00A0537E"/>
    <w:rsid w:val="00A053DA"/>
    <w:rsid w:val="00A05B11"/>
    <w:rsid w:val="00A06BE2"/>
    <w:rsid w:val="00A07794"/>
    <w:rsid w:val="00A10A11"/>
    <w:rsid w:val="00A10BFB"/>
    <w:rsid w:val="00A10FE9"/>
    <w:rsid w:val="00A113CA"/>
    <w:rsid w:val="00A11D03"/>
    <w:rsid w:val="00A11D65"/>
    <w:rsid w:val="00A127D9"/>
    <w:rsid w:val="00A13501"/>
    <w:rsid w:val="00A13F4B"/>
    <w:rsid w:val="00A14815"/>
    <w:rsid w:val="00A14917"/>
    <w:rsid w:val="00A1513C"/>
    <w:rsid w:val="00A1547A"/>
    <w:rsid w:val="00A15CE7"/>
    <w:rsid w:val="00A15FBF"/>
    <w:rsid w:val="00A17203"/>
    <w:rsid w:val="00A20140"/>
    <w:rsid w:val="00A20159"/>
    <w:rsid w:val="00A20C16"/>
    <w:rsid w:val="00A2116B"/>
    <w:rsid w:val="00A215A8"/>
    <w:rsid w:val="00A2177B"/>
    <w:rsid w:val="00A2195A"/>
    <w:rsid w:val="00A21FEC"/>
    <w:rsid w:val="00A221EB"/>
    <w:rsid w:val="00A22E85"/>
    <w:rsid w:val="00A23D9F"/>
    <w:rsid w:val="00A2471E"/>
    <w:rsid w:val="00A247AD"/>
    <w:rsid w:val="00A24D78"/>
    <w:rsid w:val="00A25ECB"/>
    <w:rsid w:val="00A264A9"/>
    <w:rsid w:val="00A264DB"/>
    <w:rsid w:val="00A26B2A"/>
    <w:rsid w:val="00A2728A"/>
    <w:rsid w:val="00A3071A"/>
    <w:rsid w:val="00A30900"/>
    <w:rsid w:val="00A31360"/>
    <w:rsid w:val="00A324E2"/>
    <w:rsid w:val="00A32922"/>
    <w:rsid w:val="00A33B4D"/>
    <w:rsid w:val="00A33C93"/>
    <w:rsid w:val="00A33DF1"/>
    <w:rsid w:val="00A34971"/>
    <w:rsid w:val="00A349AA"/>
    <w:rsid w:val="00A34A4E"/>
    <w:rsid w:val="00A35554"/>
    <w:rsid w:val="00A3639C"/>
    <w:rsid w:val="00A36C58"/>
    <w:rsid w:val="00A36E05"/>
    <w:rsid w:val="00A375E0"/>
    <w:rsid w:val="00A37BAE"/>
    <w:rsid w:val="00A4037E"/>
    <w:rsid w:val="00A43169"/>
    <w:rsid w:val="00A4325C"/>
    <w:rsid w:val="00A44333"/>
    <w:rsid w:val="00A4644C"/>
    <w:rsid w:val="00A47AE6"/>
    <w:rsid w:val="00A502C5"/>
    <w:rsid w:val="00A50CE6"/>
    <w:rsid w:val="00A50F7C"/>
    <w:rsid w:val="00A5156F"/>
    <w:rsid w:val="00A52049"/>
    <w:rsid w:val="00A5206D"/>
    <w:rsid w:val="00A52FD0"/>
    <w:rsid w:val="00A53455"/>
    <w:rsid w:val="00A5370C"/>
    <w:rsid w:val="00A53EA7"/>
    <w:rsid w:val="00A5435D"/>
    <w:rsid w:val="00A544C9"/>
    <w:rsid w:val="00A5456A"/>
    <w:rsid w:val="00A54E14"/>
    <w:rsid w:val="00A54F41"/>
    <w:rsid w:val="00A55F94"/>
    <w:rsid w:val="00A5609D"/>
    <w:rsid w:val="00A57C8A"/>
    <w:rsid w:val="00A60050"/>
    <w:rsid w:val="00A609E4"/>
    <w:rsid w:val="00A61328"/>
    <w:rsid w:val="00A61377"/>
    <w:rsid w:val="00A6193F"/>
    <w:rsid w:val="00A61F6F"/>
    <w:rsid w:val="00A61F72"/>
    <w:rsid w:val="00A6255C"/>
    <w:rsid w:val="00A62B76"/>
    <w:rsid w:val="00A62FB4"/>
    <w:rsid w:val="00A63988"/>
    <w:rsid w:val="00A64B6F"/>
    <w:rsid w:val="00A653B7"/>
    <w:rsid w:val="00A659C7"/>
    <w:rsid w:val="00A6618B"/>
    <w:rsid w:val="00A70789"/>
    <w:rsid w:val="00A70CAA"/>
    <w:rsid w:val="00A710DE"/>
    <w:rsid w:val="00A711BC"/>
    <w:rsid w:val="00A7127D"/>
    <w:rsid w:val="00A71422"/>
    <w:rsid w:val="00A71496"/>
    <w:rsid w:val="00A7166F"/>
    <w:rsid w:val="00A7227E"/>
    <w:rsid w:val="00A7261B"/>
    <w:rsid w:val="00A726D8"/>
    <w:rsid w:val="00A737EA"/>
    <w:rsid w:val="00A742FF"/>
    <w:rsid w:val="00A745F5"/>
    <w:rsid w:val="00A751C2"/>
    <w:rsid w:val="00A7525B"/>
    <w:rsid w:val="00A75927"/>
    <w:rsid w:val="00A75FD5"/>
    <w:rsid w:val="00A7618D"/>
    <w:rsid w:val="00A76541"/>
    <w:rsid w:val="00A76C94"/>
    <w:rsid w:val="00A77795"/>
    <w:rsid w:val="00A77CB0"/>
    <w:rsid w:val="00A77ECD"/>
    <w:rsid w:val="00A80047"/>
    <w:rsid w:val="00A80A1C"/>
    <w:rsid w:val="00A80C2E"/>
    <w:rsid w:val="00A81A83"/>
    <w:rsid w:val="00A820F0"/>
    <w:rsid w:val="00A82E77"/>
    <w:rsid w:val="00A83394"/>
    <w:rsid w:val="00A8359E"/>
    <w:rsid w:val="00A83B10"/>
    <w:rsid w:val="00A83F10"/>
    <w:rsid w:val="00A840E9"/>
    <w:rsid w:val="00A84221"/>
    <w:rsid w:val="00A85470"/>
    <w:rsid w:val="00A86076"/>
    <w:rsid w:val="00A86280"/>
    <w:rsid w:val="00A86375"/>
    <w:rsid w:val="00A86DD2"/>
    <w:rsid w:val="00A87147"/>
    <w:rsid w:val="00A87C4E"/>
    <w:rsid w:val="00A87DFE"/>
    <w:rsid w:val="00A909FB"/>
    <w:rsid w:val="00A919C1"/>
    <w:rsid w:val="00A91B08"/>
    <w:rsid w:val="00A92883"/>
    <w:rsid w:val="00A94C5A"/>
    <w:rsid w:val="00A94FCB"/>
    <w:rsid w:val="00A9522E"/>
    <w:rsid w:val="00AA00B0"/>
    <w:rsid w:val="00AA01D2"/>
    <w:rsid w:val="00AA0C42"/>
    <w:rsid w:val="00AA0FEC"/>
    <w:rsid w:val="00AA1174"/>
    <w:rsid w:val="00AA123A"/>
    <w:rsid w:val="00AA1534"/>
    <w:rsid w:val="00AA2088"/>
    <w:rsid w:val="00AA48B7"/>
    <w:rsid w:val="00AA54E1"/>
    <w:rsid w:val="00AA5629"/>
    <w:rsid w:val="00AA5861"/>
    <w:rsid w:val="00AA674C"/>
    <w:rsid w:val="00AA6D0A"/>
    <w:rsid w:val="00AB017B"/>
    <w:rsid w:val="00AB05F5"/>
    <w:rsid w:val="00AB0C19"/>
    <w:rsid w:val="00AB153F"/>
    <w:rsid w:val="00AB1563"/>
    <w:rsid w:val="00AB15B9"/>
    <w:rsid w:val="00AB1769"/>
    <w:rsid w:val="00AB2286"/>
    <w:rsid w:val="00AB237F"/>
    <w:rsid w:val="00AB24D7"/>
    <w:rsid w:val="00AB2832"/>
    <w:rsid w:val="00AB32E9"/>
    <w:rsid w:val="00AB3732"/>
    <w:rsid w:val="00AB3F5B"/>
    <w:rsid w:val="00AB51BA"/>
    <w:rsid w:val="00AB5D9D"/>
    <w:rsid w:val="00AB5E5D"/>
    <w:rsid w:val="00AB6161"/>
    <w:rsid w:val="00AB66C6"/>
    <w:rsid w:val="00AB6A3E"/>
    <w:rsid w:val="00AB6C3E"/>
    <w:rsid w:val="00AC0C0C"/>
    <w:rsid w:val="00AC1026"/>
    <w:rsid w:val="00AC12D3"/>
    <w:rsid w:val="00AC1312"/>
    <w:rsid w:val="00AC14F0"/>
    <w:rsid w:val="00AC23E0"/>
    <w:rsid w:val="00AC3702"/>
    <w:rsid w:val="00AC3C0F"/>
    <w:rsid w:val="00AC4279"/>
    <w:rsid w:val="00AC52EC"/>
    <w:rsid w:val="00AC54EA"/>
    <w:rsid w:val="00AC5A9D"/>
    <w:rsid w:val="00AC5AFE"/>
    <w:rsid w:val="00AC5CD6"/>
    <w:rsid w:val="00AC5E0A"/>
    <w:rsid w:val="00AC653E"/>
    <w:rsid w:val="00AC75C9"/>
    <w:rsid w:val="00AD17B1"/>
    <w:rsid w:val="00AD2301"/>
    <w:rsid w:val="00AD2C16"/>
    <w:rsid w:val="00AD2DC4"/>
    <w:rsid w:val="00AD3133"/>
    <w:rsid w:val="00AD370E"/>
    <w:rsid w:val="00AD4887"/>
    <w:rsid w:val="00AD4B97"/>
    <w:rsid w:val="00AD4FAF"/>
    <w:rsid w:val="00AD519D"/>
    <w:rsid w:val="00AD5C84"/>
    <w:rsid w:val="00AD6AEF"/>
    <w:rsid w:val="00AD72A4"/>
    <w:rsid w:val="00AD776B"/>
    <w:rsid w:val="00AD77AC"/>
    <w:rsid w:val="00AD7C4A"/>
    <w:rsid w:val="00AD7D72"/>
    <w:rsid w:val="00AD7E67"/>
    <w:rsid w:val="00AE24B5"/>
    <w:rsid w:val="00AE2D1B"/>
    <w:rsid w:val="00AE3665"/>
    <w:rsid w:val="00AE3979"/>
    <w:rsid w:val="00AE3EF9"/>
    <w:rsid w:val="00AE3FF1"/>
    <w:rsid w:val="00AE5624"/>
    <w:rsid w:val="00AE5960"/>
    <w:rsid w:val="00AE5F82"/>
    <w:rsid w:val="00AE6700"/>
    <w:rsid w:val="00AE6D4E"/>
    <w:rsid w:val="00AE6FC2"/>
    <w:rsid w:val="00AE79C5"/>
    <w:rsid w:val="00AE79C8"/>
    <w:rsid w:val="00AF0E3C"/>
    <w:rsid w:val="00AF1A0A"/>
    <w:rsid w:val="00AF2F40"/>
    <w:rsid w:val="00AF5110"/>
    <w:rsid w:val="00AF5164"/>
    <w:rsid w:val="00AF6F92"/>
    <w:rsid w:val="00B012CF"/>
    <w:rsid w:val="00B013AC"/>
    <w:rsid w:val="00B01D23"/>
    <w:rsid w:val="00B02620"/>
    <w:rsid w:val="00B02870"/>
    <w:rsid w:val="00B02CEB"/>
    <w:rsid w:val="00B037D6"/>
    <w:rsid w:val="00B0407D"/>
    <w:rsid w:val="00B047BA"/>
    <w:rsid w:val="00B05BD3"/>
    <w:rsid w:val="00B0762E"/>
    <w:rsid w:val="00B0792B"/>
    <w:rsid w:val="00B07E9B"/>
    <w:rsid w:val="00B10276"/>
    <w:rsid w:val="00B1088B"/>
    <w:rsid w:val="00B10919"/>
    <w:rsid w:val="00B10FC5"/>
    <w:rsid w:val="00B1209D"/>
    <w:rsid w:val="00B120B2"/>
    <w:rsid w:val="00B127C2"/>
    <w:rsid w:val="00B1280E"/>
    <w:rsid w:val="00B13C81"/>
    <w:rsid w:val="00B13CA0"/>
    <w:rsid w:val="00B13D7C"/>
    <w:rsid w:val="00B15644"/>
    <w:rsid w:val="00B160BE"/>
    <w:rsid w:val="00B16404"/>
    <w:rsid w:val="00B16C76"/>
    <w:rsid w:val="00B177DC"/>
    <w:rsid w:val="00B17ECB"/>
    <w:rsid w:val="00B17EEC"/>
    <w:rsid w:val="00B20D5A"/>
    <w:rsid w:val="00B21970"/>
    <w:rsid w:val="00B22670"/>
    <w:rsid w:val="00B22B84"/>
    <w:rsid w:val="00B231A4"/>
    <w:rsid w:val="00B237AC"/>
    <w:rsid w:val="00B23872"/>
    <w:rsid w:val="00B23F0D"/>
    <w:rsid w:val="00B242E6"/>
    <w:rsid w:val="00B2502F"/>
    <w:rsid w:val="00B254DC"/>
    <w:rsid w:val="00B30555"/>
    <w:rsid w:val="00B30635"/>
    <w:rsid w:val="00B30CE8"/>
    <w:rsid w:val="00B31511"/>
    <w:rsid w:val="00B32489"/>
    <w:rsid w:val="00B3277C"/>
    <w:rsid w:val="00B32DAB"/>
    <w:rsid w:val="00B333FE"/>
    <w:rsid w:val="00B3341B"/>
    <w:rsid w:val="00B34356"/>
    <w:rsid w:val="00B343DD"/>
    <w:rsid w:val="00B34993"/>
    <w:rsid w:val="00B351C1"/>
    <w:rsid w:val="00B35FBF"/>
    <w:rsid w:val="00B36001"/>
    <w:rsid w:val="00B40B47"/>
    <w:rsid w:val="00B40BB4"/>
    <w:rsid w:val="00B40BF8"/>
    <w:rsid w:val="00B41C09"/>
    <w:rsid w:val="00B41CEB"/>
    <w:rsid w:val="00B424EB"/>
    <w:rsid w:val="00B4274C"/>
    <w:rsid w:val="00B434DB"/>
    <w:rsid w:val="00B44050"/>
    <w:rsid w:val="00B45BF5"/>
    <w:rsid w:val="00B45D28"/>
    <w:rsid w:val="00B46186"/>
    <w:rsid w:val="00B466EE"/>
    <w:rsid w:val="00B4675E"/>
    <w:rsid w:val="00B46BA4"/>
    <w:rsid w:val="00B472DD"/>
    <w:rsid w:val="00B475E5"/>
    <w:rsid w:val="00B477AA"/>
    <w:rsid w:val="00B47AD6"/>
    <w:rsid w:val="00B47B1B"/>
    <w:rsid w:val="00B47EF4"/>
    <w:rsid w:val="00B50BDB"/>
    <w:rsid w:val="00B51049"/>
    <w:rsid w:val="00B51918"/>
    <w:rsid w:val="00B519FE"/>
    <w:rsid w:val="00B51C82"/>
    <w:rsid w:val="00B51F8C"/>
    <w:rsid w:val="00B521E2"/>
    <w:rsid w:val="00B5241C"/>
    <w:rsid w:val="00B529F5"/>
    <w:rsid w:val="00B52CCE"/>
    <w:rsid w:val="00B5333D"/>
    <w:rsid w:val="00B5542C"/>
    <w:rsid w:val="00B5576B"/>
    <w:rsid w:val="00B55B2F"/>
    <w:rsid w:val="00B55D51"/>
    <w:rsid w:val="00B564FA"/>
    <w:rsid w:val="00B56978"/>
    <w:rsid w:val="00B5745A"/>
    <w:rsid w:val="00B60DC9"/>
    <w:rsid w:val="00B61462"/>
    <w:rsid w:val="00B614F3"/>
    <w:rsid w:val="00B61764"/>
    <w:rsid w:val="00B61A1C"/>
    <w:rsid w:val="00B61E69"/>
    <w:rsid w:val="00B62654"/>
    <w:rsid w:val="00B634FA"/>
    <w:rsid w:val="00B63791"/>
    <w:rsid w:val="00B63867"/>
    <w:rsid w:val="00B63964"/>
    <w:rsid w:val="00B63F82"/>
    <w:rsid w:val="00B645CF"/>
    <w:rsid w:val="00B64CC3"/>
    <w:rsid w:val="00B64CE1"/>
    <w:rsid w:val="00B65CB2"/>
    <w:rsid w:val="00B66522"/>
    <w:rsid w:val="00B66BEC"/>
    <w:rsid w:val="00B67794"/>
    <w:rsid w:val="00B67C10"/>
    <w:rsid w:val="00B702AB"/>
    <w:rsid w:val="00B70431"/>
    <w:rsid w:val="00B71455"/>
    <w:rsid w:val="00B71498"/>
    <w:rsid w:val="00B71846"/>
    <w:rsid w:val="00B72680"/>
    <w:rsid w:val="00B729B4"/>
    <w:rsid w:val="00B739A9"/>
    <w:rsid w:val="00B73A0B"/>
    <w:rsid w:val="00B73A2F"/>
    <w:rsid w:val="00B73EFE"/>
    <w:rsid w:val="00B74215"/>
    <w:rsid w:val="00B74543"/>
    <w:rsid w:val="00B74575"/>
    <w:rsid w:val="00B74DC8"/>
    <w:rsid w:val="00B75453"/>
    <w:rsid w:val="00B75BEC"/>
    <w:rsid w:val="00B761EA"/>
    <w:rsid w:val="00B768AC"/>
    <w:rsid w:val="00B768D5"/>
    <w:rsid w:val="00B77472"/>
    <w:rsid w:val="00B80C9C"/>
    <w:rsid w:val="00B816D1"/>
    <w:rsid w:val="00B81760"/>
    <w:rsid w:val="00B81E1B"/>
    <w:rsid w:val="00B8211A"/>
    <w:rsid w:val="00B822B9"/>
    <w:rsid w:val="00B8385E"/>
    <w:rsid w:val="00B83CFD"/>
    <w:rsid w:val="00B83DBB"/>
    <w:rsid w:val="00B841C3"/>
    <w:rsid w:val="00B85024"/>
    <w:rsid w:val="00B8530A"/>
    <w:rsid w:val="00B86381"/>
    <w:rsid w:val="00B87428"/>
    <w:rsid w:val="00B87E33"/>
    <w:rsid w:val="00B90208"/>
    <w:rsid w:val="00B90286"/>
    <w:rsid w:val="00B9084F"/>
    <w:rsid w:val="00B91808"/>
    <w:rsid w:val="00B92CE5"/>
    <w:rsid w:val="00B934DC"/>
    <w:rsid w:val="00B93554"/>
    <w:rsid w:val="00B936C0"/>
    <w:rsid w:val="00B94549"/>
    <w:rsid w:val="00B95DC4"/>
    <w:rsid w:val="00B9628D"/>
    <w:rsid w:val="00B969FD"/>
    <w:rsid w:val="00B96F92"/>
    <w:rsid w:val="00BA16B4"/>
    <w:rsid w:val="00BA1C3E"/>
    <w:rsid w:val="00BA1E4C"/>
    <w:rsid w:val="00BA22F5"/>
    <w:rsid w:val="00BA23B5"/>
    <w:rsid w:val="00BA25D8"/>
    <w:rsid w:val="00BA2BFE"/>
    <w:rsid w:val="00BA2EEF"/>
    <w:rsid w:val="00BA3464"/>
    <w:rsid w:val="00BA604C"/>
    <w:rsid w:val="00BA6636"/>
    <w:rsid w:val="00BA6AC9"/>
    <w:rsid w:val="00BA6E52"/>
    <w:rsid w:val="00BA7045"/>
    <w:rsid w:val="00BB0BBD"/>
    <w:rsid w:val="00BB105C"/>
    <w:rsid w:val="00BB167A"/>
    <w:rsid w:val="00BB1857"/>
    <w:rsid w:val="00BB260C"/>
    <w:rsid w:val="00BB2931"/>
    <w:rsid w:val="00BB3E9F"/>
    <w:rsid w:val="00BB5DDE"/>
    <w:rsid w:val="00BB5DE0"/>
    <w:rsid w:val="00BB5FD5"/>
    <w:rsid w:val="00BB616F"/>
    <w:rsid w:val="00BB62A8"/>
    <w:rsid w:val="00BB6D20"/>
    <w:rsid w:val="00BB7A92"/>
    <w:rsid w:val="00BC040F"/>
    <w:rsid w:val="00BC050C"/>
    <w:rsid w:val="00BC0DF5"/>
    <w:rsid w:val="00BC0FDB"/>
    <w:rsid w:val="00BC156D"/>
    <w:rsid w:val="00BC1A60"/>
    <w:rsid w:val="00BC1CE6"/>
    <w:rsid w:val="00BC29EF"/>
    <w:rsid w:val="00BC2B30"/>
    <w:rsid w:val="00BC34C7"/>
    <w:rsid w:val="00BC3A5D"/>
    <w:rsid w:val="00BC47E0"/>
    <w:rsid w:val="00BC5832"/>
    <w:rsid w:val="00BC5D65"/>
    <w:rsid w:val="00BC61A2"/>
    <w:rsid w:val="00BC6236"/>
    <w:rsid w:val="00BD01F0"/>
    <w:rsid w:val="00BD1E47"/>
    <w:rsid w:val="00BD1F6A"/>
    <w:rsid w:val="00BD2384"/>
    <w:rsid w:val="00BD267A"/>
    <w:rsid w:val="00BD2B1B"/>
    <w:rsid w:val="00BD2D5B"/>
    <w:rsid w:val="00BD3CDC"/>
    <w:rsid w:val="00BD4EB7"/>
    <w:rsid w:val="00BD51C5"/>
    <w:rsid w:val="00BD5F94"/>
    <w:rsid w:val="00BD62A5"/>
    <w:rsid w:val="00BD677B"/>
    <w:rsid w:val="00BD6DA4"/>
    <w:rsid w:val="00BE0174"/>
    <w:rsid w:val="00BE1774"/>
    <w:rsid w:val="00BE26D7"/>
    <w:rsid w:val="00BE28D6"/>
    <w:rsid w:val="00BE2953"/>
    <w:rsid w:val="00BE3390"/>
    <w:rsid w:val="00BE381F"/>
    <w:rsid w:val="00BE5300"/>
    <w:rsid w:val="00BE54AD"/>
    <w:rsid w:val="00BE5AA9"/>
    <w:rsid w:val="00BF10A3"/>
    <w:rsid w:val="00BF1A4D"/>
    <w:rsid w:val="00BF1B98"/>
    <w:rsid w:val="00BF2A45"/>
    <w:rsid w:val="00BF300C"/>
    <w:rsid w:val="00BF318A"/>
    <w:rsid w:val="00BF32C9"/>
    <w:rsid w:val="00BF3B1C"/>
    <w:rsid w:val="00BF4827"/>
    <w:rsid w:val="00BF59F0"/>
    <w:rsid w:val="00BF66B2"/>
    <w:rsid w:val="00BF73DB"/>
    <w:rsid w:val="00BF7558"/>
    <w:rsid w:val="00C005E6"/>
    <w:rsid w:val="00C01F71"/>
    <w:rsid w:val="00C02442"/>
    <w:rsid w:val="00C024E0"/>
    <w:rsid w:val="00C029E4"/>
    <w:rsid w:val="00C02CA5"/>
    <w:rsid w:val="00C02CB1"/>
    <w:rsid w:val="00C02E4A"/>
    <w:rsid w:val="00C0326F"/>
    <w:rsid w:val="00C03D7A"/>
    <w:rsid w:val="00C04B89"/>
    <w:rsid w:val="00C04D03"/>
    <w:rsid w:val="00C04DB8"/>
    <w:rsid w:val="00C066C6"/>
    <w:rsid w:val="00C066DE"/>
    <w:rsid w:val="00C079CF"/>
    <w:rsid w:val="00C10171"/>
    <w:rsid w:val="00C10C18"/>
    <w:rsid w:val="00C10CD1"/>
    <w:rsid w:val="00C12351"/>
    <w:rsid w:val="00C1263C"/>
    <w:rsid w:val="00C12E7D"/>
    <w:rsid w:val="00C13950"/>
    <w:rsid w:val="00C13B97"/>
    <w:rsid w:val="00C13C11"/>
    <w:rsid w:val="00C13D97"/>
    <w:rsid w:val="00C151D6"/>
    <w:rsid w:val="00C15521"/>
    <w:rsid w:val="00C15887"/>
    <w:rsid w:val="00C16063"/>
    <w:rsid w:val="00C16455"/>
    <w:rsid w:val="00C16A33"/>
    <w:rsid w:val="00C217B3"/>
    <w:rsid w:val="00C218E6"/>
    <w:rsid w:val="00C2200A"/>
    <w:rsid w:val="00C22028"/>
    <w:rsid w:val="00C22857"/>
    <w:rsid w:val="00C23782"/>
    <w:rsid w:val="00C23D20"/>
    <w:rsid w:val="00C24E5C"/>
    <w:rsid w:val="00C25AF6"/>
    <w:rsid w:val="00C27216"/>
    <w:rsid w:val="00C27240"/>
    <w:rsid w:val="00C27E71"/>
    <w:rsid w:val="00C30221"/>
    <w:rsid w:val="00C304D6"/>
    <w:rsid w:val="00C3065F"/>
    <w:rsid w:val="00C30E80"/>
    <w:rsid w:val="00C30F6B"/>
    <w:rsid w:val="00C31B62"/>
    <w:rsid w:val="00C31E9E"/>
    <w:rsid w:val="00C32EF6"/>
    <w:rsid w:val="00C32F85"/>
    <w:rsid w:val="00C339EE"/>
    <w:rsid w:val="00C33CBC"/>
    <w:rsid w:val="00C34525"/>
    <w:rsid w:val="00C365F8"/>
    <w:rsid w:val="00C36809"/>
    <w:rsid w:val="00C37E84"/>
    <w:rsid w:val="00C407EF"/>
    <w:rsid w:val="00C410EE"/>
    <w:rsid w:val="00C416CB"/>
    <w:rsid w:val="00C41AD1"/>
    <w:rsid w:val="00C41B66"/>
    <w:rsid w:val="00C420F1"/>
    <w:rsid w:val="00C42AEA"/>
    <w:rsid w:val="00C42CA7"/>
    <w:rsid w:val="00C42FFA"/>
    <w:rsid w:val="00C4411F"/>
    <w:rsid w:val="00C442A0"/>
    <w:rsid w:val="00C44BE0"/>
    <w:rsid w:val="00C45505"/>
    <w:rsid w:val="00C455BC"/>
    <w:rsid w:val="00C45980"/>
    <w:rsid w:val="00C45989"/>
    <w:rsid w:val="00C45D26"/>
    <w:rsid w:val="00C47946"/>
    <w:rsid w:val="00C47D4D"/>
    <w:rsid w:val="00C500B2"/>
    <w:rsid w:val="00C5052F"/>
    <w:rsid w:val="00C50C19"/>
    <w:rsid w:val="00C51281"/>
    <w:rsid w:val="00C51446"/>
    <w:rsid w:val="00C51D22"/>
    <w:rsid w:val="00C5269E"/>
    <w:rsid w:val="00C5286E"/>
    <w:rsid w:val="00C52A90"/>
    <w:rsid w:val="00C52AD2"/>
    <w:rsid w:val="00C52BC2"/>
    <w:rsid w:val="00C52DEA"/>
    <w:rsid w:val="00C5305B"/>
    <w:rsid w:val="00C53870"/>
    <w:rsid w:val="00C539D5"/>
    <w:rsid w:val="00C53BD7"/>
    <w:rsid w:val="00C53E11"/>
    <w:rsid w:val="00C540AB"/>
    <w:rsid w:val="00C54991"/>
    <w:rsid w:val="00C55030"/>
    <w:rsid w:val="00C558ED"/>
    <w:rsid w:val="00C56C0D"/>
    <w:rsid w:val="00C56E5D"/>
    <w:rsid w:val="00C5719E"/>
    <w:rsid w:val="00C60084"/>
    <w:rsid w:val="00C61556"/>
    <w:rsid w:val="00C6167E"/>
    <w:rsid w:val="00C626D0"/>
    <w:rsid w:val="00C62B7F"/>
    <w:rsid w:val="00C63357"/>
    <w:rsid w:val="00C634D3"/>
    <w:rsid w:val="00C63521"/>
    <w:rsid w:val="00C6369D"/>
    <w:rsid w:val="00C6481C"/>
    <w:rsid w:val="00C64B14"/>
    <w:rsid w:val="00C65959"/>
    <w:rsid w:val="00C663C4"/>
    <w:rsid w:val="00C67B81"/>
    <w:rsid w:val="00C67FFB"/>
    <w:rsid w:val="00C70229"/>
    <w:rsid w:val="00C71889"/>
    <w:rsid w:val="00C72972"/>
    <w:rsid w:val="00C73E5F"/>
    <w:rsid w:val="00C74342"/>
    <w:rsid w:val="00C74787"/>
    <w:rsid w:val="00C74BE0"/>
    <w:rsid w:val="00C74FFA"/>
    <w:rsid w:val="00C75E9E"/>
    <w:rsid w:val="00C76396"/>
    <w:rsid w:val="00C76C89"/>
    <w:rsid w:val="00C811BC"/>
    <w:rsid w:val="00C82753"/>
    <w:rsid w:val="00C82C7E"/>
    <w:rsid w:val="00C83037"/>
    <w:rsid w:val="00C832DF"/>
    <w:rsid w:val="00C83C71"/>
    <w:rsid w:val="00C849D2"/>
    <w:rsid w:val="00C84F8E"/>
    <w:rsid w:val="00C8503D"/>
    <w:rsid w:val="00C87D05"/>
    <w:rsid w:val="00C900A6"/>
    <w:rsid w:val="00C90142"/>
    <w:rsid w:val="00C90449"/>
    <w:rsid w:val="00C911C0"/>
    <w:rsid w:val="00C91BEE"/>
    <w:rsid w:val="00C92374"/>
    <w:rsid w:val="00C92FE8"/>
    <w:rsid w:val="00C931FC"/>
    <w:rsid w:val="00C932CF"/>
    <w:rsid w:val="00C93601"/>
    <w:rsid w:val="00C93DD8"/>
    <w:rsid w:val="00C94242"/>
    <w:rsid w:val="00C9481F"/>
    <w:rsid w:val="00C94B54"/>
    <w:rsid w:val="00C94B9E"/>
    <w:rsid w:val="00C9649F"/>
    <w:rsid w:val="00C96B7B"/>
    <w:rsid w:val="00C97255"/>
    <w:rsid w:val="00C97F52"/>
    <w:rsid w:val="00CA18B9"/>
    <w:rsid w:val="00CA18FE"/>
    <w:rsid w:val="00CA2201"/>
    <w:rsid w:val="00CA2346"/>
    <w:rsid w:val="00CA2358"/>
    <w:rsid w:val="00CA366E"/>
    <w:rsid w:val="00CA3C95"/>
    <w:rsid w:val="00CA4CD8"/>
    <w:rsid w:val="00CA5782"/>
    <w:rsid w:val="00CA6448"/>
    <w:rsid w:val="00CA736C"/>
    <w:rsid w:val="00CA7BB4"/>
    <w:rsid w:val="00CB0500"/>
    <w:rsid w:val="00CB0586"/>
    <w:rsid w:val="00CB2A93"/>
    <w:rsid w:val="00CB2C53"/>
    <w:rsid w:val="00CB3745"/>
    <w:rsid w:val="00CB4856"/>
    <w:rsid w:val="00CB4881"/>
    <w:rsid w:val="00CB5E2B"/>
    <w:rsid w:val="00CB6EBE"/>
    <w:rsid w:val="00CB7B7D"/>
    <w:rsid w:val="00CB7F72"/>
    <w:rsid w:val="00CC00DC"/>
    <w:rsid w:val="00CC021C"/>
    <w:rsid w:val="00CC2432"/>
    <w:rsid w:val="00CC2BA2"/>
    <w:rsid w:val="00CC3242"/>
    <w:rsid w:val="00CC3F45"/>
    <w:rsid w:val="00CC4CA5"/>
    <w:rsid w:val="00CC4EC5"/>
    <w:rsid w:val="00CC4FB4"/>
    <w:rsid w:val="00CC789C"/>
    <w:rsid w:val="00CC79CA"/>
    <w:rsid w:val="00CC7D70"/>
    <w:rsid w:val="00CD0F55"/>
    <w:rsid w:val="00CD10D9"/>
    <w:rsid w:val="00CD253E"/>
    <w:rsid w:val="00CD2F63"/>
    <w:rsid w:val="00CD32CA"/>
    <w:rsid w:val="00CD33E8"/>
    <w:rsid w:val="00CD3B1B"/>
    <w:rsid w:val="00CD3B87"/>
    <w:rsid w:val="00CD62A6"/>
    <w:rsid w:val="00CD6398"/>
    <w:rsid w:val="00CD6A8B"/>
    <w:rsid w:val="00CD79C7"/>
    <w:rsid w:val="00CE21E2"/>
    <w:rsid w:val="00CE2949"/>
    <w:rsid w:val="00CE3255"/>
    <w:rsid w:val="00CE3831"/>
    <w:rsid w:val="00CE3BB4"/>
    <w:rsid w:val="00CE4A9B"/>
    <w:rsid w:val="00CE5102"/>
    <w:rsid w:val="00CE532A"/>
    <w:rsid w:val="00CE538F"/>
    <w:rsid w:val="00CE54A6"/>
    <w:rsid w:val="00CE7277"/>
    <w:rsid w:val="00CE7939"/>
    <w:rsid w:val="00CF0751"/>
    <w:rsid w:val="00CF0934"/>
    <w:rsid w:val="00CF0C56"/>
    <w:rsid w:val="00CF0E16"/>
    <w:rsid w:val="00CF12DD"/>
    <w:rsid w:val="00CF161B"/>
    <w:rsid w:val="00CF2A57"/>
    <w:rsid w:val="00CF2D58"/>
    <w:rsid w:val="00CF30A4"/>
    <w:rsid w:val="00CF3D8E"/>
    <w:rsid w:val="00CF3DA2"/>
    <w:rsid w:val="00CF3E84"/>
    <w:rsid w:val="00CF3F9F"/>
    <w:rsid w:val="00CF40BB"/>
    <w:rsid w:val="00CF41CE"/>
    <w:rsid w:val="00CF5371"/>
    <w:rsid w:val="00CF5B4A"/>
    <w:rsid w:val="00CF5CF1"/>
    <w:rsid w:val="00CF5D8D"/>
    <w:rsid w:val="00CF613A"/>
    <w:rsid w:val="00CF668B"/>
    <w:rsid w:val="00CF6918"/>
    <w:rsid w:val="00D00336"/>
    <w:rsid w:val="00D0042B"/>
    <w:rsid w:val="00D024C7"/>
    <w:rsid w:val="00D03467"/>
    <w:rsid w:val="00D04463"/>
    <w:rsid w:val="00D045F3"/>
    <w:rsid w:val="00D04738"/>
    <w:rsid w:val="00D05BD7"/>
    <w:rsid w:val="00D05C1D"/>
    <w:rsid w:val="00D06BC2"/>
    <w:rsid w:val="00D11231"/>
    <w:rsid w:val="00D1151F"/>
    <w:rsid w:val="00D11706"/>
    <w:rsid w:val="00D12D3F"/>
    <w:rsid w:val="00D134D8"/>
    <w:rsid w:val="00D1363E"/>
    <w:rsid w:val="00D1377F"/>
    <w:rsid w:val="00D13F8E"/>
    <w:rsid w:val="00D14115"/>
    <w:rsid w:val="00D152E9"/>
    <w:rsid w:val="00D1594E"/>
    <w:rsid w:val="00D15B36"/>
    <w:rsid w:val="00D15F55"/>
    <w:rsid w:val="00D166BE"/>
    <w:rsid w:val="00D205C5"/>
    <w:rsid w:val="00D20BAA"/>
    <w:rsid w:val="00D236D4"/>
    <w:rsid w:val="00D23921"/>
    <w:rsid w:val="00D23CAB"/>
    <w:rsid w:val="00D2468A"/>
    <w:rsid w:val="00D25384"/>
    <w:rsid w:val="00D25720"/>
    <w:rsid w:val="00D25827"/>
    <w:rsid w:val="00D2657B"/>
    <w:rsid w:val="00D26977"/>
    <w:rsid w:val="00D26BAA"/>
    <w:rsid w:val="00D274FD"/>
    <w:rsid w:val="00D27A03"/>
    <w:rsid w:val="00D307E7"/>
    <w:rsid w:val="00D30AF8"/>
    <w:rsid w:val="00D32326"/>
    <w:rsid w:val="00D32579"/>
    <w:rsid w:val="00D326A1"/>
    <w:rsid w:val="00D33082"/>
    <w:rsid w:val="00D33282"/>
    <w:rsid w:val="00D37430"/>
    <w:rsid w:val="00D37660"/>
    <w:rsid w:val="00D37C75"/>
    <w:rsid w:val="00D401A7"/>
    <w:rsid w:val="00D4091F"/>
    <w:rsid w:val="00D40BDD"/>
    <w:rsid w:val="00D40FDD"/>
    <w:rsid w:val="00D414A9"/>
    <w:rsid w:val="00D41EF8"/>
    <w:rsid w:val="00D439F9"/>
    <w:rsid w:val="00D44CCD"/>
    <w:rsid w:val="00D45022"/>
    <w:rsid w:val="00D457DA"/>
    <w:rsid w:val="00D45D22"/>
    <w:rsid w:val="00D47430"/>
    <w:rsid w:val="00D51705"/>
    <w:rsid w:val="00D52B04"/>
    <w:rsid w:val="00D536BE"/>
    <w:rsid w:val="00D53E5B"/>
    <w:rsid w:val="00D5543D"/>
    <w:rsid w:val="00D55696"/>
    <w:rsid w:val="00D55BB7"/>
    <w:rsid w:val="00D56361"/>
    <w:rsid w:val="00D568BE"/>
    <w:rsid w:val="00D56903"/>
    <w:rsid w:val="00D56EBA"/>
    <w:rsid w:val="00D57208"/>
    <w:rsid w:val="00D577BA"/>
    <w:rsid w:val="00D579CC"/>
    <w:rsid w:val="00D607DA"/>
    <w:rsid w:val="00D609B2"/>
    <w:rsid w:val="00D61068"/>
    <w:rsid w:val="00D61382"/>
    <w:rsid w:val="00D61CCF"/>
    <w:rsid w:val="00D63002"/>
    <w:rsid w:val="00D63469"/>
    <w:rsid w:val="00D64959"/>
    <w:rsid w:val="00D64B2E"/>
    <w:rsid w:val="00D64E8E"/>
    <w:rsid w:val="00D64FA5"/>
    <w:rsid w:val="00D650C7"/>
    <w:rsid w:val="00D66A8E"/>
    <w:rsid w:val="00D671C0"/>
    <w:rsid w:val="00D67318"/>
    <w:rsid w:val="00D674B3"/>
    <w:rsid w:val="00D6793C"/>
    <w:rsid w:val="00D67CF9"/>
    <w:rsid w:val="00D67EED"/>
    <w:rsid w:val="00D71874"/>
    <w:rsid w:val="00D718F9"/>
    <w:rsid w:val="00D71B8B"/>
    <w:rsid w:val="00D73561"/>
    <w:rsid w:val="00D740C8"/>
    <w:rsid w:val="00D74E57"/>
    <w:rsid w:val="00D74E78"/>
    <w:rsid w:val="00D760A0"/>
    <w:rsid w:val="00D76450"/>
    <w:rsid w:val="00D764E0"/>
    <w:rsid w:val="00D76DC2"/>
    <w:rsid w:val="00D7708E"/>
    <w:rsid w:val="00D820EA"/>
    <w:rsid w:val="00D8285C"/>
    <w:rsid w:val="00D83F34"/>
    <w:rsid w:val="00D8711E"/>
    <w:rsid w:val="00D877CA"/>
    <w:rsid w:val="00D87DCE"/>
    <w:rsid w:val="00D9053F"/>
    <w:rsid w:val="00D90667"/>
    <w:rsid w:val="00D90C6E"/>
    <w:rsid w:val="00D9183C"/>
    <w:rsid w:val="00D91933"/>
    <w:rsid w:val="00D91D82"/>
    <w:rsid w:val="00D92889"/>
    <w:rsid w:val="00D92932"/>
    <w:rsid w:val="00D93119"/>
    <w:rsid w:val="00D93318"/>
    <w:rsid w:val="00D9373D"/>
    <w:rsid w:val="00D9401B"/>
    <w:rsid w:val="00D943E9"/>
    <w:rsid w:val="00D94B85"/>
    <w:rsid w:val="00D95E70"/>
    <w:rsid w:val="00D966EF"/>
    <w:rsid w:val="00D9748F"/>
    <w:rsid w:val="00D974F8"/>
    <w:rsid w:val="00DA0215"/>
    <w:rsid w:val="00DA0D97"/>
    <w:rsid w:val="00DA1DDA"/>
    <w:rsid w:val="00DA31AE"/>
    <w:rsid w:val="00DA3B62"/>
    <w:rsid w:val="00DA43AC"/>
    <w:rsid w:val="00DA488E"/>
    <w:rsid w:val="00DA4F94"/>
    <w:rsid w:val="00DA4FA6"/>
    <w:rsid w:val="00DA50F7"/>
    <w:rsid w:val="00DA61AB"/>
    <w:rsid w:val="00DB0A31"/>
    <w:rsid w:val="00DB125C"/>
    <w:rsid w:val="00DB19CF"/>
    <w:rsid w:val="00DB222E"/>
    <w:rsid w:val="00DB3E1F"/>
    <w:rsid w:val="00DB44A6"/>
    <w:rsid w:val="00DB4DDA"/>
    <w:rsid w:val="00DB54E1"/>
    <w:rsid w:val="00DB5A42"/>
    <w:rsid w:val="00DB6272"/>
    <w:rsid w:val="00DB6C22"/>
    <w:rsid w:val="00DB7637"/>
    <w:rsid w:val="00DB7BA1"/>
    <w:rsid w:val="00DC11B5"/>
    <w:rsid w:val="00DC12D4"/>
    <w:rsid w:val="00DC170C"/>
    <w:rsid w:val="00DC1BF6"/>
    <w:rsid w:val="00DC2683"/>
    <w:rsid w:val="00DC3337"/>
    <w:rsid w:val="00DC33B3"/>
    <w:rsid w:val="00DC422C"/>
    <w:rsid w:val="00DC540E"/>
    <w:rsid w:val="00DC6668"/>
    <w:rsid w:val="00DD013C"/>
    <w:rsid w:val="00DD07E9"/>
    <w:rsid w:val="00DD0E09"/>
    <w:rsid w:val="00DD26C9"/>
    <w:rsid w:val="00DD2968"/>
    <w:rsid w:val="00DD2A94"/>
    <w:rsid w:val="00DD3333"/>
    <w:rsid w:val="00DD35F9"/>
    <w:rsid w:val="00DD3677"/>
    <w:rsid w:val="00DD416A"/>
    <w:rsid w:val="00DD48AA"/>
    <w:rsid w:val="00DD5153"/>
    <w:rsid w:val="00DD55E8"/>
    <w:rsid w:val="00DD612F"/>
    <w:rsid w:val="00DD63C6"/>
    <w:rsid w:val="00DD675F"/>
    <w:rsid w:val="00DD6B7D"/>
    <w:rsid w:val="00DD6C31"/>
    <w:rsid w:val="00DD6EB3"/>
    <w:rsid w:val="00DD7245"/>
    <w:rsid w:val="00DD7AA7"/>
    <w:rsid w:val="00DE1484"/>
    <w:rsid w:val="00DE1EE4"/>
    <w:rsid w:val="00DE1F37"/>
    <w:rsid w:val="00DE1F56"/>
    <w:rsid w:val="00DE3449"/>
    <w:rsid w:val="00DE3B20"/>
    <w:rsid w:val="00DE4FAC"/>
    <w:rsid w:val="00DE50A6"/>
    <w:rsid w:val="00DE52A1"/>
    <w:rsid w:val="00DE7276"/>
    <w:rsid w:val="00DE7F46"/>
    <w:rsid w:val="00DF0096"/>
    <w:rsid w:val="00DF08B7"/>
    <w:rsid w:val="00DF21B2"/>
    <w:rsid w:val="00DF2622"/>
    <w:rsid w:val="00DF2D65"/>
    <w:rsid w:val="00DF3423"/>
    <w:rsid w:val="00DF3758"/>
    <w:rsid w:val="00DF394F"/>
    <w:rsid w:val="00DF535F"/>
    <w:rsid w:val="00DF57D0"/>
    <w:rsid w:val="00DF60D2"/>
    <w:rsid w:val="00DF70F3"/>
    <w:rsid w:val="00E012A6"/>
    <w:rsid w:val="00E0138E"/>
    <w:rsid w:val="00E019FA"/>
    <w:rsid w:val="00E01E18"/>
    <w:rsid w:val="00E0273F"/>
    <w:rsid w:val="00E04B07"/>
    <w:rsid w:val="00E04CA9"/>
    <w:rsid w:val="00E053C0"/>
    <w:rsid w:val="00E0569F"/>
    <w:rsid w:val="00E05738"/>
    <w:rsid w:val="00E05B24"/>
    <w:rsid w:val="00E06BBE"/>
    <w:rsid w:val="00E06C70"/>
    <w:rsid w:val="00E07033"/>
    <w:rsid w:val="00E07227"/>
    <w:rsid w:val="00E07396"/>
    <w:rsid w:val="00E07D06"/>
    <w:rsid w:val="00E10221"/>
    <w:rsid w:val="00E11079"/>
    <w:rsid w:val="00E11A4B"/>
    <w:rsid w:val="00E123FA"/>
    <w:rsid w:val="00E128DC"/>
    <w:rsid w:val="00E12993"/>
    <w:rsid w:val="00E13559"/>
    <w:rsid w:val="00E13F19"/>
    <w:rsid w:val="00E1483C"/>
    <w:rsid w:val="00E15277"/>
    <w:rsid w:val="00E1694B"/>
    <w:rsid w:val="00E170D9"/>
    <w:rsid w:val="00E171AD"/>
    <w:rsid w:val="00E1721E"/>
    <w:rsid w:val="00E17648"/>
    <w:rsid w:val="00E17C4D"/>
    <w:rsid w:val="00E17D9B"/>
    <w:rsid w:val="00E17EB3"/>
    <w:rsid w:val="00E20925"/>
    <w:rsid w:val="00E20935"/>
    <w:rsid w:val="00E20A25"/>
    <w:rsid w:val="00E20C56"/>
    <w:rsid w:val="00E2175C"/>
    <w:rsid w:val="00E22072"/>
    <w:rsid w:val="00E22185"/>
    <w:rsid w:val="00E23134"/>
    <w:rsid w:val="00E23765"/>
    <w:rsid w:val="00E23769"/>
    <w:rsid w:val="00E237E8"/>
    <w:rsid w:val="00E24433"/>
    <w:rsid w:val="00E245E6"/>
    <w:rsid w:val="00E24F47"/>
    <w:rsid w:val="00E253E1"/>
    <w:rsid w:val="00E257D4"/>
    <w:rsid w:val="00E257F3"/>
    <w:rsid w:val="00E25F61"/>
    <w:rsid w:val="00E26530"/>
    <w:rsid w:val="00E2657C"/>
    <w:rsid w:val="00E26B1E"/>
    <w:rsid w:val="00E26C09"/>
    <w:rsid w:val="00E26FB8"/>
    <w:rsid w:val="00E27386"/>
    <w:rsid w:val="00E27E90"/>
    <w:rsid w:val="00E30121"/>
    <w:rsid w:val="00E3151A"/>
    <w:rsid w:val="00E3187A"/>
    <w:rsid w:val="00E31F5E"/>
    <w:rsid w:val="00E326C5"/>
    <w:rsid w:val="00E3434E"/>
    <w:rsid w:val="00E3449C"/>
    <w:rsid w:val="00E35094"/>
    <w:rsid w:val="00E3587D"/>
    <w:rsid w:val="00E37831"/>
    <w:rsid w:val="00E37994"/>
    <w:rsid w:val="00E37B39"/>
    <w:rsid w:val="00E40A7B"/>
    <w:rsid w:val="00E414AB"/>
    <w:rsid w:val="00E4218A"/>
    <w:rsid w:val="00E421B9"/>
    <w:rsid w:val="00E4232B"/>
    <w:rsid w:val="00E42A66"/>
    <w:rsid w:val="00E43709"/>
    <w:rsid w:val="00E4425E"/>
    <w:rsid w:val="00E44A70"/>
    <w:rsid w:val="00E46C7B"/>
    <w:rsid w:val="00E4759C"/>
    <w:rsid w:val="00E478B8"/>
    <w:rsid w:val="00E5031F"/>
    <w:rsid w:val="00E509DC"/>
    <w:rsid w:val="00E50DFF"/>
    <w:rsid w:val="00E516A5"/>
    <w:rsid w:val="00E516B1"/>
    <w:rsid w:val="00E52C4A"/>
    <w:rsid w:val="00E53F71"/>
    <w:rsid w:val="00E55226"/>
    <w:rsid w:val="00E55451"/>
    <w:rsid w:val="00E55CDD"/>
    <w:rsid w:val="00E5682C"/>
    <w:rsid w:val="00E56B05"/>
    <w:rsid w:val="00E56EBF"/>
    <w:rsid w:val="00E56F2A"/>
    <w:rsid w:val="00E6011A"/>
    <w:rsid w:val="00E60571"/>
    <w:rsid w:val="00E60DEE"/>
    <w:rsid w:val="00E615BE"/>
    <w:rsid w:val="00E61AE4"/>
    <w:rsid w:val="00E63E1B"/>
    <w:rsid w:val="00E64662"/>
    <w:rsid w:val="00E64BA5"/>
    <w:rsid w:val="00E6549D"/>
    <w:rsid w:val="00E665A3"/>
    <w:rsid w:val="00E6663B"/>
    <w:rsid w:val="00E666AD"/>
    <w:rsid w:val="00E667FB"/>
    <w:rsid w:val="00E66E1E"/>
    <w:rsid w:val="00E67698"/>
    <w:rsid w:val="00E67C85"/>
    <w:rsid w:val="00E67FED"/>
    <w:rsid w:val="00E705B6"/>
    <w:rsid w:val="00E70D25"/>
    <w:rsid w:val="00E71483"/>
    <w:rsid w:val="00E7157E"/>
    <w:rsid w:val="00E717D3"/>
    <w:rsid w:val="00E719FD"/>
    <w:rsid w:val="00E71D9C"/>
    <w:rsid w:val="00E738F9"/>
    <w:rsid w:val="00E73A76"/>
    <w:rsid w:val="00E74A73"/>
    <w:rsid w:val="00E762A6"/>
    <w:rsid w:val="00E767AC"/>
    <w:rsid w:val="00E80075"/>
    <w:rsid w:val="00E805B4"/>
    <w:rsid w:val="00E81050"/>
    <w:rsid w:val="00E81321"/>
    <w:rsid w:val="00E81B49"/>
    <w:rsid w:val="00E81ECE"/>
    <w:rsid w:val="00E81EE1"/>
    <w:rsid w:val="00E8227C"/>
    <w:rsid w:val="00E823ED"/>
    <w:rsid w:val="00E82797"/>
    <w:rsid w:val="00E83F4B"/>
    <w:rsid w:val="00E84109"/>
    <w:rsid w:val="00E84CD6"/>
    <w:rsid w:val="00E863B2"/>
    <w:rsid w:val="00E868FA"/>
    <w:rsid w:val="00E86A8E"/>
    <w:rsid w:val="00E8733C"/>
    <w:rsid w:val="00E879A7"/>
    <w:rsid w:val="00E90C02"/>
    <w:rsid w:val="00E90D7B"/>
    <w:rsid w:val="00E9110A"/>
    <w:rsid w:val="00E9190E"/>
    <w:rsid w:val="00E91A4F"/>
    <w:rsid w:val="00E91BA6"/>
    <w:rsid w:val="00E91D2F"/>
    <w:rsid w:val="00E91F9B"/>
    <w:rsid w:val="00E91FC3"/>
    <w:rsid w:val="00E928F7"/>
    <w:rsid w:val="00E92AD7"/>
    <w:rsid w:val="00E92F3A"/>
    <w:rsid w:val="00E930CE"/>
    <w:rsid w:val="00E93152"/>
    <w:rsid w:val="00E932FD"/>
    <w:rsid w:val="00E9330D"/>
    <w:rsid w:val="00E938A0"/>
    <w:rsid w:val="00E93B11"/>
    <w:rsid w:val="00E93D03"/>
    <w:rsid w:val="00E954D4"/>
    <w:rsid w:val="00E9672B"/>
    <w:rsid w:val="00E96999"/>
    <w:rsid w:val="00E9766E"/>
    <w:rsid w:val="00E97A01"/>
    <w:rsid w:val="00EA05BE"/>
    <w:rsid w:val="00EA05E5"/>
    <w:rsid w:val="00EA1311"/>
    <w:rsid w:val="00EA1D04"/>
    <w:rsid w:val="00EA1D90"/>
    <w:rsid w:val="00EA1E00"/>
    <w:rsid w:val="00EA1FAA"/>
    <w:rsid w:val="00EA2A87"/>
    <w:rsid w:val="00EA390D"/>
    <w:rsid w:val="00EA42E4"/>
    <w:rsid w:val="00EA56F0"/>
    <w:rsid w:val="00EA58EA"/>
    <w:rsid w:val="00EA5BD7"/>
    <w:rsid w:val="00EA68ED"/>
    <w:rsid w:val="00EA69D1"/>
    <w:rsid w:val="00EA7B38"/>
    <w:rsid w:val="00EA7DB0"/>
    <w:rsid w:val="00EB00E5"/>
    <w:rsid w:val="00EB0474"/>
    <w:rsid w:val="00EB08A7"/>
    <w:rsid w:val="00EB142B"/>
    <w:rsid w:val="00EB2376"/>
    <w:rsid w:val="00EB2E17"/>
    <w:rsid w:val="00EB30BE"/>
    <w:rsid w:val="00EB3285"/>
    <w:rsid w:val="00EB3CE4"/>
    <w:rsid w:val="00EB4049"/>
    <w:rsid w:val="00EB4A3C"/>
    <w:rsid w:val="00EB5330"/>
    <w:rsid w:val="00EB561E"/>
    <w:rsid w:val="00EB64E9"/>
    <w:rsid w:val="00EB6941"/>
    <w:rsid w:val="00EB6BA9"/>
    <w:rsid w:val="00EB7EE0"/>
    <w:rsid w:val="00EC0812"/>
    <w:rsid w:val="00EC09D2"/>
    <w:rsid w:val="00EC0BBD"/>
    <w:rsid w:val="00EC0F18"/>
    <w:rsid w:val="00EC1C8E"/>
    <w:rsid w:val="00EC2D23"/>
    <w:rsid w:val="00EC3465"/>
    <w:rsid w:val="00EC346A"/>
    <w:rsid w:val="00EC397E"/>
    <w:rsid w:val="00EC3D7D"/>
    <w:rsid w:val="00EC43F6"/>
    <w:rsid w:val="00EC445C"/>
    <w:rsid w:val="00EC5261"/>
    <w:rsid w:val="00EC5773"/>
    <w:rsid w:val="00EC59BE"/>
    <w:rsid w:val="00EC64BE"/>
    <w:rsid w:val="00EC67D8"/>
    <w:rsid w:val="00EC6A72"/>
    <w:rsid w:val="00EC6C6D"/>
    <w:rsid w:val="00EC6CAF"/>
    <w:rsid w:val="00EC7953"/>
    <w:rsid w:val="00EC7E01"/>
    <w:rsid w:val="00ED03E9"/>
    <w:rsid w:val="00ED0FBF"/>
    <w:rsid w:val="00ED1239"/>
    <w:rsid w:val="00ED16E4"/>
    <w:rsid w:val="00ED17F4"/>
    <w:rsid w:val="00ED280E"/>
    <w:rsid w:val="00ED2E48"/>
    <w:rsid w:val="00ED2F25"/>
    <w:rsid w:val="00ED382B"/>
    <w:rsid w:val="00ED39CB"/>
    <w:rsid w:val="00ED3B33"/>
    <w:rsid w:val="00ED3C47"/>
    <w:rsid w:val="00ED3D11"/>
    <w:rsid w:val="00ED3D14"/>
    <w:rsid w:val="00ED4E5F"/>
    <w:rsid w:val="00ED531E"/>
    <w:rsid w:val="00ED56AB"/>
    <w:rsid w:val="00ED5A96"/>
    <w:rsid w:val="00ED6B5B"/>
    <w:rsid w:val="00ED6BAF"/>
    <w:rsid w:val="00ED70BA"/>
    <w:rsid w:val="00ED7C22"/>
    <w:rsid w:val="00EE00E9"/>
    <w:rsid w:val="00EE0265"/>
    <w:rsid w:val="00EE0CC1"/>
    <w:rsid w:val="00EE0E08"/>
    <w:rsid w:val="00EE2439"/>
    <w:rsid w:val="00EE2812"/>
    <w:rsid w:val="00EE2BA7"/>
    <w:rsid w:val="00EE371D"/>
    <w:rsid w:val="00EE44DB"/>
    <w:rsid w:val="00EE4818"/>
    <w:rsid w:val="00EE4F2C"/>
    <w:rsid w:val="00EE61AC"/>
    <w:rsid w:val="00EE7095"/>
    <w:rsid w:val="00EF04A2"/>
    <w:rsid w:val="00EF090A"/>
    <w:rsid w:val="00EF27E3"/>
    <w:rsid w:val="00EF38BE"/>
    <w:rsid w:val="00EF4215"/>
    <w:rsid w:val="00EF446A"/>
    <w:rsid w:val="00EF4F00"/>
    <w:rsid w:val="00EF52DF"/>
    <w:rsid w:val="00EF5C0E"/>
    <w:rsid w:val="00EF5C7C"/>
    <w:rsid w:val="00EF68DE"/>
    <w:rsid w:val="00EF701D"/>
    <w:rsid w:val="00EF72CC"/>
    <w:rsid w:val="00EF7320"/>
    <w:rsid w:val="00EF7876"/>
    <w:rsid w:val="00EF7EBC"/>
    <w:rsid w:val="00F0020D"/>
    <w:rsid w:val="00F003F6"/>
    <w:rsid w:val="00F025DC"/>
    <w:rsid w:val="00F027ED"/>
    <w:rsid w:val="00F03AAA"/>
    <w:rsid w:val="00F041F4"/>
    <w:rsid w:val="00F04250"/>
    <w:rsid w:val="00F04E25"/>
    <w:rsid w:val="00F05B54"/>
    <w:rsid w:val="00F05E7E"/>
    <w:rsid w:val="00F0670B"/>
    <w:rsid w:val="00F11097"/>
    <w:rsid w:val="00F11359"/>
    <w:rsid w:val="00F11A1D"/>
    <w:rsid w:val="00F1239B"/>
    <w:rsid w:val="00F12DF8"/>
    <w:rsid w:val="00F12E95"/>
    <w:rsid w:val="00F14023"/>
    <w:rsid w:val="00F1432D"/>
    <w:rsid w:val="00F167ED"/>
    <w:rsid w:val="00F16D40"/>
    <w:rsid w:val="00F20145"/>
    <w:rsid w:val="00F204D6"/>
    <w:rsid w:val="00F209F8"/>
    <w:rsid w:val="00F211E7"/>
    <w:rsid w:val="00F213A7"/>
    <w:rsid w:val="00F21585"/>
    <w:rsid w:val="00F215CD"/>
    <w:rsid w:val="00F2189D"/>
    <w:rsid w:val="00F2193C"/>
    <w:rsid w:val="00F227B7"/>
    <w:rsid w:val="00F23A86"/>
    <w:rsid w:val="00F23B42"/>
    <w:rsid w:val="00F24213"/>
    <w:rsid w:val="00F245F0"/>
    <w:rsid w:val="00F25951"/>
    <w:rsid w:val="00F25B8D"/>
    <w:rsid w:val="00F2606A"/>
    <w:rsid w:val="00F266C5"/>
    <w:rsid w:val="00F26AA6"/>
    <w:rsid w:val="00F27026"/>
    <w:rsid w:val="00F2756C"/>
    <w:rsid w:val="00F27FC6"/>
    <w:rsid w:val="00F30C5A"/>
    <w:rsid w:val="00F32127"/>
    <w:rsid w:val="00F322E7"/>
    <w:rsid w:val="00F32C51"/>
    <w:rsid w:val="00F33365"/>
    <w:rsid w:val="00F346F9"/>
    <w:rsid w:val="00F348BC"/>
    <w:rsid w:val="00F34EAE"/>
    <w:rsid w:val="00F34FAE"/>
    <w:rsid w:val="00F35447"/>
    <w:rsid w:val="00F35E8A"/>
    <w:rsid w:val="00F3607E"/>
    <w:rsid w:val="00F365E4"/>
    <w:rsid w:val="00F3711A"/>
    <w:rsid w:val="00F4007A"/>
    <w:rsid w:val="00F41EAD"/>
    <w:rsid w:val="00F41FCB"/>
    <w:rsid w:val="00F42336"/>
    <w:rsid w:val="00F43B9E"/>
    <w:rsid w:val="00F43BDC"/>
    <w:rsid w:val="00F43EF0"/>
    <w:rsid w:val="00F44F44"/>
    <w:rsid w:val="00F4619D"/>
    <w:rsid w:val="00F466CE"/>
    <w:rsid w:val="00F467ED"/>
    <w:rsid w:val="00F46855"/>
    <w:rsid w:val="00F46FE6"/>
    <w:rsid w:val="00F476B8"/>
    <w:rsid w:val="00F518F9"/>
    <w:rsid w:val="00F51C6F"/>
    <w:rsid w:val="00F52230"/>
    <w:rsid w:val="00F5280A"/>
    <w:rsid w:val="00F52E3F"/>
    <w:rsid w:val="00F53C18"/>
    <w:rsid w:val="00F5418A"/>
    <w:rsid w:val="00F54BA2"/>
    <w:rsid w:val="00F54C04"/>
    <w:rsid w:val="00F54C93"/>
    <w:rsid w:val="00F553BD"/>
    <w:rsid w:val="00F55514"/>
    <w:rsid w:val="00F55530"/>
    <w:rsid w:val="00F55DEE"/>
    <w:rsid w:val="00F57067"/>
    <w:rsid w:val="00F576B5"/>
    <w:rsid w:val="00F57B10"/>
    <w:rsid w:val="00F57D64"/>
    <w:rsid w:val="00F6007A"/>
    <w:rsid w:val="00F60BB7"/>
    <w:rsid w:val="00F61324"/>
    <w:rsid w:val="00F62AE5"/>
    <w:rsid w:val="00F62F8B"/>
    <w:rsid w:val="00F6331C"/>
    <w:rsid w:val="00F6339C"/>
    <w:rsid w:val="00F63573"/>
    <w:rsid w:val="00F63A78"/>
    <w:rsid w:val="00F64897"/>
    <w:rsid w:val="00F65436"/>
    <w:rsid w:val="00F662AD"/>
    <w:rsid w:val="00F66BC5"/>
    <w:rsid w:val="00F67AF5"/>
    <w:rsid w:val="00F67D5E"/>
    <w:rsid w:val="00F70965"/>
    <w:rsid w:val="00F70AB0"/>
    <w:rsid w:val="00F70EE6"/>
    <w:rsid w:val="00F70FEA"/>
    <w:rsid w:val="00F71027"/>
    <w:rsid w:val="00F714ED"/>
    <w:rsid w:val="00F72155"/>
    <w:rsid w:val="00F72859"/>
    <w:rsid w:val="00F72B60"/>
    <w:rsid w:val="00F73AC6"/>
    <w:rsid w:val="00F73CAE"/>
    <w:rsid w:val="00F73CEC"/>
    <w:rsid w:val="00F74F72"/>
    <w:rsid w:val="00F7571F"/>
    <w:rsid w:val="00F75B66"/>
    <w:rsid w:val="00F75E6C"/>
    <w:rsid w:val="00F771BF"/>
    <w:rsid w:val="00F77336"/>
    <w:rsid w:val="00F77E26"/>
    <w:rsid w:val="00F80401"/>
    <w:rsid w:val="00F8071F"/>
    <w:rsid w:val="00F80A15"/>
    <w:rsid w:val="00F80C85"/>
    <w:rsid w:val="00F8128B"/>
    <w:rsid w:val="00F82D7F"/>
    <w:rsid w:val="00F82E9E"/>
    <w:rsid w:val="00F8389F"/>
    <w:rsid w:val="00F85494"/>
    <w:rsid w:val="00F85CF6"/>
    <w:rsid w:val="00F85EB8"/>
    <w:rsid w:val="00F86911"/>
    <w:rsid w:val="00F87F88"/>
    <w:rsid w:val="00F90582"/>
    <w:rsid w:val="00F90ED5"/>
    <w:rsid w:val="00F91924"/>
    <w:rsid w:val="00F91CC1"/>
    <w:rsid w:val="00F91E35"/>
    <w:rsid w:val="00F9225D"/>
    <w:rsid w:val="00F92507"/>
    <w:rsid w:val="00F92CF3"/>
    <w:rsid w:val="00F93EB1"/>
    <w:rsid w:val="00F9401D"/>
    <w:rsid w:val="00F94043"/>
    <w:rsid w:val="00F940C2"/>
    <w:rsid w:val="00F943C5"/>
    <w:rsid w:val="00F963C5"/>
    <w:rsid w:val="00F964FF"/>
    <w:rsid w:val="00F9765F"/>
    <w:rsid w:val="00F97756"/>
    <w:rsid w:val="00FA02A1"/>
    <w:rsid w:val="00FA076B"/>
    <w:rsid w:val="00FA25BC"/>
    <w:rsid w:val="00FA2E53"/>
    <w:rsid w:val="00FA2F98"/>
    <w:rsid w:val="00FA3600"/>
    <w:rsid w:val="00FA38F1"/>
    <w:rsid w:val="00FA40F7"/>
    <w:rsid w:val="00FA488B"/>
    <w:rsid w:val="00FA5354"/>
    <w:rsid w:val="00FA5FB1"/>
    <w:rsid w:val="00FA605B"/>
    <w:rsid w:val="00FA66F3"/>
    <w:rsid w:val="00FA6F61"/>
    <w:rsid w:val="00FA7344"/>
    <w:rsid w:val="00FA7C41"/>
    <w:rsid w:val="00FA7CB8"/>
    <w:rsid w:val="00FA7D0B"/>
    <w:rsid w:val="00FB0155"/>
    <w:rsid w:val="00FB1178"/>
    <w:rsid w:val="00FB1909"/>
    <w:rsid w:val="00FB1B36"/>
    <w:rsid w:val="00FB231C"/>
    <w:rsid w:val="00FB33D8"/>
    <w:rsid w:val="00FB3A7F"/>
    <w:rsid w:val="00FB51E5"/>
    <w:rsid w:val="00FB5F35"/>
    <w:rsid w:val="00FB5F4D"/>
    <w:rsid w:val="00FB6ED9"/>
    <w:rsid w:val="00FB734A"/>
    <w:rsid w:val="00FC0AB1"/>
    <w:rsid w:val="00FC0BDF"/>
    <w:rsid w:val="00FC13F0"/>
    <w:rsid w:val="00FC186E"/>
    <w:rsid w:val="00FC2549"/>
    <w:rsid w:val="00FC3AD4"/>
    <w:rsid w:val="00FC412A"/>
    <w:rsid w:val="00FC4493"/>
    <w:rsid w:val="00FC4668"/>
    <w:rsid w:val="00FC4AF1"/>
    <w:rsid w:val="00FC4F8C"/>
    <w:rsid w:val="00FC590E"/>
    <w:rsid w:val="00FC5AB2"/>
    <w:rsid w:val="00FC60B9"/>
    <w:rsid w:val="00FC65FC"/>
    <w:rsid w:val="00FC664D"/>
    <w:rsid w:val="00FC690F"/>
    <w:rsid w:val="00FC74D7"/>
    <w:rsid w:val="00FC7D18"/>
    <w:rsid w:val="00FC7EFF"/>
    <w:rsid w:val="00FD054E"/>
    <w:rsid w:val="00FD0885"/>
    <w:rsid w:val="00FD11B3"/>
    <w:rsid w:val="00FD125D"/>
    <w:rsid w:val="00FD1700"/>
    <w:rsid w:val="00FD17B2"/>
    <w:rsid w:val="00FD1D83"/>
    <w:rsid w:val="00FD23BE"/>
    <w:rsid w:val="00FD27DC"/>
    <w:rsid w:val="00FD3CC4"/>
    <w:rsid w:val="00FD426D"/>
    <w:rsid w:val="00FD482C"/>
    <w:rsid w:val="00FD5076"/>
    <w:rsid w:val="00FD581F"/>
    <w:rsid w:val="00FD5A0C"/>
    <w:rsid w:val="00FD6800"/>
    <w:rsid w:val="00FD7ECA"/>
    <w:rsid w:val="00FE03AE"/>
    <w:rsid w:val="00FE0545"/>
    <w:rsid w:val="00FE088E"/>
    <w:rsid w:val="00FE0E48"/>
    <w:rsid w:val="00FE1887"/>
    <w:rsid w:val="00FE359B"/>
    <w:rsid w:val="00FE390F"/>
    <w:rsid w:val="00FE3D8C"/>
    <w:rsid w:val="00FE570F"/>
    <w:rsid w:val="00FE5A67"/>
    <w:rsid w:val="00FE6B73"/>
    <w:rsid w:val="00FE6BD8"/>
    <w:rsid w:val="00FF09B1"/>
    <w:rsid w:val="00FF1354"/>
    <w:rsid w:val="00FF165C"/>
    <w:rsid w:val="00FF16AB"/>
    <w:rsid w:val="00FF24C5"/>
    <w:rsid w:val="00FF2D8D"/>
    <w:rsid w:val="00FF2DFE"/>
    <w:rsid w:val="00FF328F"/>
    <w:rsid w:val="00FF3873"/>
    <w:rsid w:val="00FF3A96"/>
    <w:rsid w:val="00FF3ED1"/>
    <w:rsid w:val="00FF4579"/>
    <w:rsid w:val="00FF61D6"/>
    <w:rsid w:val="00FF68EA"/>
    <w:rsid w:val="00FF72FE"/>
    <w:rsid w:val="00FF748B"/>
    <w:rsid w:val="00FF7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0F6F522"/>
  <w15:chartTrackingRefBased/>
  <w15:docId w15:val="{72737D22-899F-4730-B68C-D826999E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3D20"/>
    <w:pPr>
      <w:suppressAutoHyphens/>
    </w:pPr>
    <w:rPr>
      <w:sz w:val="24"/>
      <w:szCs w:val="24"/>
      <w:lang w:eastAsia="ar-SA"/>
    </w:rPr>
  </w:style>
  <w:style w:type="paragraph" w:styleId="Nagwek1">
    <w:name w:val="heading 1"/>
    <w:basedOn w:val="Normalny"/>
    <w:next w:val="Normalny"/>
    <w:link w:val="Nagwek1Znak"/>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9C5F04"/>
    <w:rPr>
      <w:rFonts w:ascii="Arial" w:hAnsi="Arial" w:cs="Arial"/>
      <w:b/>
      <w:bCs/>
      <w:kern w:val="1"/>
      <w:sz w:val="32"/>
      <w:szCs w:val="32"/>
      <w:lang w:eastAsia="ar-SA"/>
    </w:rPr>
  </w:style>
  <w:style w:type="character" w:customStyle="1" w:styleId="Nagwek2Znak">
    <w:name w:val="Nagłówek 2 Znak"/>
    <w:link w:val="Nagwek2"/>
    <w:locked/>
    <w:rsid w:val="009C5F04"/>
    <w:rPr>
      <w:rFonts w:ascii="Arial" w:hAnsi="Arial" w:cs="Arial"/>
      <w:b/>
      <w:bCs/>
      <w:i/>
      <w:iCs/>
      <w:sz w:val="28"/>
      <w:szCs w:val="28"/>
      <w:lang w:eastAsia="ar-SA"/>
    </w:rPr>
  </w:style>
  <w:style w:type="character" w:customStyle="1" w:styleId="Nagwek3Znak">
    <w:name w:val="Nagłówek 3 Znak"/>
    <w:link w:val="Nagwek3"/>
    <w:locked/>
    <w:rsid w:val="009C5F04"/>
    <w:rPr>
      <w:rFonts w:ascii="Arial" w:hAnsi="Arial" w:cs="Arial"/>
      <w:b/>
      <w:bCs/>
      <w:sz w:val="26"/>
      <w:szCs w:val="26"/>
      <w:lang w:eastAsia="ar-SA"/>
    </w:rPr>
  </w:style>
  <w:style w:type="character" w:customStyle="1" w:styleId="Nagwek4Znak">
    <w:name w:val="Nagłówek 4 Znak"/>
    <w:link w:val="Nagwek4"/>
    <w:locked/>
    <w:rsid w:val="009C5F04"/>
    <w:rPr>
      <w:b/>
      <w:bCs/>
      <w:sz w:val="28"/>
      <w:szCs w:val="28"/>
      <w:lang w:eastAsia="ar-SA"/>
    </w:rPr>
  </w:style>
  <w:style w:type="character" w:customStyle="1" w:styleId="Nagwek5Znak">
    <w:name w:val="Nagłówek 5 Znak"/>
    <w:link w:val="Nagwek5"/>
    <w:locked/>
    <w:rsid w:val="009C5F04"/>
    <w:rPr>
      <w:b/>
      <w:bCs/>
      <w:i/>
      <w:iCs/>
      <w:sz w:val="26"/>
      <w:szCs w:val="26"/>
      <w:lang w:eastAsia="ar-SA"/>
    </w:rPr>
  </w:style>
  <w:style w:type="character" w:customStyle="1" w:styleId="Nagwek6Znak">
    <w:name w:val="Nagłówek 6 Znak"/>
    <w:link w:val="Nagwek6"/>
    <w:locked/>
    <w:rsid w:val="009C5F04"/>
    <w:rPr>
      <w:b/>
      <w:bCs/>
      <w:sz w:val="22"/>
      <w:szCs w:val="22"/>
      <w:lang w:eastAsia="ar-SA"/>
    </w:rPr>
  </w:style>
  <w:style w:type="character" w:customStyle="1" w:styleId="Nagwek7Znak">
    <w:name w:val="Nagłówek 7 Znak"/>
    <w:link w:val="Nagwek7"/>
    <w:locked/>
    <w:rsid w:val="009C5F04"/>
    <w:rPr>
      <w:sz w:val="24"/>
      <w:szCs w:val="24"/>
      <w:lang w:eastAsia="ar-SA"/>
    </w:rPr>
  </w:style>
  <w:style w:type="character" w:customStyle="1" w:styleId="Nagwek8Znak">
    <w:name w:val="Nagłówek 8 Znak"/>
    <w:link w:val="Nagwek8"/>
    <w:locked/>
    <w:rsid w:val="009C5F04"/>
    <w:rPr>
      <w:i/>
      <w:iCs/>
      <w:sz w:val="24"/>
      <w:szCs w:val="24"/>
      <w:lang w:eastAsia="ar-SA"/>
    </w:rPr>
  </w:style>
  <w:style w:type="character" w:customStyle="1" w:styleId="Nagwek9Znak">
    <w:name w:val="Nagłówek 9 Znak"/>
    <w:link w:val="Nagwek9"/>
    <w:locked/>
    <w:rsid w:val="009C5F04"/>
    <w:rPr>
      <w:rFonts w:ascii="Arial" w:hAnsi="Arial" w:cs="Arial"/>
      <w:sz w:val="22"/>
      <w:szCs w:val="22"/>
      <w:lang w:eastAsia="ar-SA"/>
    </w:rPr>
  </w:style>
  <w:style w:type="character" w:customStyle="1" w:styleId="WW8Num1z0">
    <w:name w:val="WW8Num1z0"/>
    <w:rPr>
      <w:b/>
      <w:color w:val="000000"/>
    </w:rPr>
  </w:style>
  <w:style w:type="character" w:customStyle="1" w:styleId="WW8Num1z1">
    <w:name w:val="WW8Num1z1"/>
    <w:rPr>
      <w:b/>
    </w:rPr>
  </w:style>
  <w:style w:type="character" w:customStyle="1" w:styleId="WW8Num2z0">
    <w:name w:val="WW8Num2z0"/>
    <w:rPr>
      <w:b/>
      <w:color w:val="000000"/>
    </w:rPr>
  </w:style>
  <w:style w:type="character" w:customStyle="1" w:styleId="WW8Num3z0">
    <w:name w:val="WW8Num3z0"/>
    <w:rPr>
      <w:rFonts w:ascii="Symbol" w:hAnsi="Symbol"/>
      <w:sz w:val="12"/>
    </w:rPr>
  </w:style>
  <w:style w:type="character" w:customStyle="1" w:styleId="WW8Num4z0">
    <w:name w:val="WW8Num4z0"/>
    <w:rPr>
      <w:rFonts w:ascii="Times New Roman" w:eastAsia="Times New Roman" w:hAnsi="Times New Roman" w:cs="Times New Roman"/>
      <w:color w:val="000000"/>
    </w:rPr>
  </w:style>
  <w:style w:type="character" w:customStyle="1" w:styleId="WW8Num5z0">
    <w:name w:val="WW8Num5z0"/>
    <w:rPr>
      <w:rFonts w:ascii="Arial" w:hAnsi="Arial"/>
      <w:sz w:val="24"/>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7z1">
    <w:name w:val="WW8Num7z1"/>
    <w:rPr>
      <w:b/>
    </w:rPr>
  </w:style>
  <w:style w:type="character" w:customStyle="1" w:styleId="WW8Num8z0">
    <w:name w:val="WW8Num8z0"/>
    <w:rPr>
      <w:b/>
    </w:rPr>
  </w:style>
  <w:style w:type="character" w:customStyle="1" w:styleId="WW8Num9z0">
    <w:name w:val="WW8Num9z0"/>
    <w:rPr>
      <w:rFonts w:ascii="Times New Roman" w:eastAsia="Times New Roman" w:hAnsi="Times New Roman" w:cs="Times New Roman"/>
      <w:b w:val="0"/>
    </w:rPr>
  </w:style>
  <w:style w:type="character" w:customStyle="1" w:styleId="WW8Num11z0">
    <w:name w:val="WW8Num11z0"/>
    <w:rPr>
      <w:rFonts w:ascii="Symbol" w:hAnsi="Symbol"/>
      <w:color w:val="auto"/>
    </w:rPr>
  </w:style>
  <w:style w:type="character" w:customStyle="1" w:styleId="WW8Num12z0">
    <w:name w:val="WW8Num12z0"/>
    <w:rPr>
      <w:rFonts w:ascii="Symbol" w:hAnsi="Symbol"/>
      <w:b/>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b w:val="0"/>
    </w:rPr>
  </w:style>
  <w:style w:type="character" w:customStyle="1" w:styleId="WW8Num17z0">
    <w:name w:val="WW8Num17z0"/>
    <w:rPr>
      <w:rFonts w:ascii="Symbol" w:hAnsi="Symbol"/>
      <w:color w:val="auto"/>
    </w:rPr>
  </w:style>
  <w:style w:type="character" w:customStyle="1" w:styleId="WW8Num18z0">
    <w:name w:val="WW8Num18z0"/>
    <w:rPr>
      <w:rFonts w:ascii="Times New Roman" w:eastAsia="Times New Roman" w:hAnsi="Times New Roman" w:cs="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b/>
    </w:rPr>
  </w:style>
  <w:style w:type="character" w:customStyle="1" w:styleId="WW8Num22z1">
    <w:name w:val="WW8Num22z1"/>
    <w:rPr>
      <w:b/>
    </w:rPr>
  </w:style>
  <w:style w:type="character" w:customStyle="1" w:styleId="WW8Num22z4">
    <w:name w:val="WW8Num22z4"/>
    <w:rPr>
      <w:b w:val="0"/>
    </w:rPr>
  </w:style>
  <w:style w:type="character" w:customStyle="1" w:styleId="WW8Num23z0">
    <w:name w:val="WW8Num23z0"/>
    <w:rPr>
      <w:rFonts w:cs="Times New Roman"/>
      <w:b/>
      <w:bCs/>
    </w:rPr>
  </w:style>
  <w:style w:type="character" w:customStyle="1" w:styleId="WW8Num23z2">
    <w:name w:val="WW8Num23z2"/>
    <w:rPr>
      <w:rFonts w:cs="Times New Roman"/>
    </w:rPr>
  </w:style>
  <w:style w:type="character" w:customStyle="1" w:styleId="WW8Num24z0">
    <w:name w:val="WW8Num24z0"/>
    <w:rPr>
      <w:rFonts w:ascii="Times New Roman" w:eastAsia="Times New Roman" w:hAnsi="Times New Roman" w:cs="Times New Roman"/>
      <w:b w:val="0"/>
      <w:bCs/>
    </w:rPr>
  </w:style>
  <w:style w:type="character" w:customStyle="1" w:styleId="WW8Num24z1">
    <w:name w:val="WW8Num24z1"/>
    <w:rPr>
      <w:rFonts w:cs="Times New Roman"/>
    </w:rPr>
  </w:style>
  <w:style w:type="character" w:customStyle="1" w:styleId="WW8Num24z2">
    <w:name w:val="WW8Num24z2"/>
    <w:rPr>
      <w:rFonts w:cs="Times New Roman"/>
      <w:b/>
      <w:bCs/>
    </w:rPr>
  </w:style>
  <w:style w:type="character" w:customStyle="1" w:styleId="WW8Num24z3">
    <w:name w:val="WW8Num24z3"/>
    <w:rPr>
      <w:rFonts w:ascii="Symbol" w:hAnsi="Symbol"/>
      <w:b/>
    </w:rPr>
  </w:style>
  <w:style w:type="character" w:customStyle="1" w:styleId="WW8Num25z0">
    <w:name w:val="WW8Num25z0"/>
    <w:rPr>
      <w:b/>
    </w:rPr>
  </w:style>
  <w:style w:type="character" w:customStyle="1" w:styleId="WW8Num27z0">
    <w:name w:val="WW8Num27z0"/>
    <w:rPr>
      <w:b/>
    </w:rPr>
  </w:style>
  <w:style w:type="character" w:customStyle="1" w:styleId="WW8Num27z3">
    <w:name w:val="WW8Num27z3"/>
    <w:rPr>
      <w:u w:val="single"/>
    </w:rPr>
  </w:style>
  <w:style w:type="character" w:customStyle="1" w:styleId="WW8Num28z0">
    <w:name w:val="WW8Num28z0"/>
    <w:rPr>
      <w:b w:val="0"/>
    </w:rPr>
  </w:style>
  <w:style w:type="character" w:customStyle="1" w:styleId="WW8Num29z0">
    <w:name w:val="WW8Num29z0"/>
    <w:rPr>
      <w:b/>
    </w:rPr>
  </w:style>
  <w:style w:type="character" w:customStyle="1" w:styleId="WW8Num30z0">
    <w:name w:val="WW8Num30z0"/>
    <w:rPr>
      <w:b w:val="0"/>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b w:val="0"/>
    </w:rPr>
  </w:style>
  <w:style w:type="character" w:customStyle="1" w:styleId="WW8Num33z2">
    <w:name w:val="WW8Num33z2"/>
    <w:rPr>
      <w:b/>
    </w:rPr>
  </w:style>
  <w:style w:type="character" w:customStyle="1" w:styleId="WW8Num33z3">
    <w:name w:val="WW8Num33z3"/>
    <w:rPr>
      <w:u w:val="single"/>
    </w:rPr>
  </w:style>
  <w:style w:type="character" w:customStyle="1" w:styleId="WW8Num34z0">
    <w:name w:val="WW8Num34z0"/>
    <w:rPr>
      <w:b/>
      <w:i w:val="0"/>
      <w:color w:val="auto"/>
    </w:rPr>
  </w:style>
  <w:style w:type="character" w:customStyle="1" w:styleId="WW8Num34z1">
    <w:name w:val="WW8Num34z1"/>
    <w:rPr>
      <w:rFonts w:ascii="Symbol" w:hAnsi="Symbol"/>
      <w:b w:val="0"/>
    </w:rPr>
  </w:style>
  <w:style w:type="character" w:customStyle="1" w:styleId="WW8Num35z0">
    <w:name w:val="WW8Num35z0"/>
    <w:rPr>
      <w:color w:val="auto"/>
    </w:rPr>
  </w:style>
  <w:style w:type="character" w:customStyle="1" w:styleId="WW8Num37z0">
    <w:name w:val="WW8Num37z0"/>
    <w:rPr>
      <w:rFonts w:eastAsia="Times New Roman"/>
    </w:rPr>
  </w:style>
  <w:style w:type="character" w:customStyle="1" w:styleId="WW8Num39z0">
    <w:name w:val="WW8Num39z0"/>
    <w:rPr>
      <w:b w:val="0"/>
    </w:rPr>
  </w:style>
  <w:style w:type="character" w:customStyle="1" w:styleId="WW8Num41z0">
    <w:name w:val="WW8Num41z0"/>
    <w:rPr>
      <w:b w:val="0"/>
    </w:rPr>
  </w:style>
  <w:style w:type="character" w:customStyle="1" w:styleId="WW8Num42z0">
    <w:name w:val="WW8Num42z0"/>
    <w:rPr>
      <w:b/>
      <w:color w:val="auto"/>
    </w:rPr>
  </w:style>
  <w:style w:type="character" w:customStyle="1" w:styleId="WW8Num42z1">
    <w:name w:val="WW8Num42z1"/>
    <w:rPr>
      <w:b/>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6z2">
    <w:name w:val="WW8Num46z2"/>
    <w:rPr>
      <w:rFonts w:ascii="Wingdings" w:hAnsi="Wingdings"/>
    </w:rPr>
  </w:style>
  <w:style w:type="character" w:customStyle="1" w:styleId="WW8Num46z4">
    <w:name w:val="WW8Num46z4"/>
    <w:rPr>
      <w:rFonts w:ascii="Courier New" w:hAnsi="Courier New" w:cs="Courier New"/>
    </w:rPr>
  </w:style>
  <w:style w:type="character" w:customStyle="1" w:styleId="WW8Num47z0">
    <w:name w:val="WW8Num47z0"/>
    <w:rPr>
      <w:rFonts w:ascii="Symbol" w:hAnsi="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48z0">
    <w:name w:val="WW8Num48z0"/>
    <w:rPr>
      <w:rFonts w:ascii="Symbol" w:hAnsi="Symbol"/>
      <w:color w:val="auto"/>
    </w:rPr>
  </w:style>
  <w:style w:type="character" w:customStyle="1" w:styleId="WW8Num49z0">
    <w:name w:val="WW8Num49z0"/>
    <w:rPr>
      <w:b w:val="0"/>
    </w:rPr>
  </w:style>
  <w:style w:type="character" w:customStyle="1" w:styleId="WW8Num50z0">
    <w:name w:val="WW8Num50z0"/>
    <w:rPr>
      <w:rFonts w:ascii="Symbol" w:hAnsi="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3z1">
    <w:name w:val="WW8Num53z1"/>
    <w:rPr>
      <w:b w:val="0"/>
    </w:rPr>
  </w:style>
  <w:style w:type="character" w:customStyle="1" w:styleId="WW8Num53z2">
    <w:name w:val="WW8Num53z2"/>
    <w:rPr>
      <w:b w:val="0"/>
      <w:color w:val="auto"/>
    </w:rPr>
  </w:style>
  <w:style w:type="character" w:customStyle="1" w:styleId="WW8Num54z0">
    <w:name w:val="WW8Num54z0"/>
    <w:rPr>
      <w:rFonts w:ascii="Symbol" w:hAnsi="Symbol"/>
      <w:color w:val="auto"/>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1">
    <w:name w:val="WW8Num55z1"/>
    <w:rPr>
      <w:rFonts w:ascii="Times New Roman" w:hAnsi="Times New Roman" w:cs="Times New Roman"/>
      <w:b w:val="0"/>
      <w:i w:val="0"/>
      <w:sz w:val="28"/>
      <w:u w:val="none"/>
    </w:rPr>
  </w:style>
  <w:style w:type="character" w:customStyle="1" w:styleId="WW8Num59z0">
    <w:name w:val="WW8Num59z0"/>
    <w:rPr>
      <w:b/>
    </w:rPr>
  </w:style>
  <w:style w:type="character" w:customStyle="1" w:styleId="WW8Num59z1">
    <w:name w:val="WW8Num59z1"/>
    <w:rPr>
      <w:b/>
      <w:color w:val="auto"/>
    </w:rPr>
  </w:style>
  <w:style w:type="character" w:customStyle="1" w:styleId="WW8Num60z0">
    <w:name w:val="WW8Num60z0"/>
    <w:rPr>
      <w:rFonts w:ascii="Symbol" w:hAnsi="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1z0">
    <w:name w:val="WW8Num61z0"/>
    <w:rPr>
      <w:b w:val="0"/>
    </w:rPr>
  </w:style>
  <w:style w:type="character" w:customStyle="1" w:styleId="WW8Num62z0">
    <w:name w:val="WW8Num62z0"/>
    <w:rPr>
      <w:rFonts w:ascii="Symbol" w:hAnsi="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3z0">
    <w:name w:val="WW8Num63z0"/>
    <w:rPr>
      <w:rFonts w:ascii="Symbol" w:hAnsi="Symbol"/>
      <w:color w:val="auto"/>
    </w:rPr>
  </w:style>
  <w:style w:type="character" w:customStyle="1" w:styleId="WW8Num64z0">
    <w:name w:val="WW8Num64z0"/>
    <w:rPr>
      <w:rFonts w:ascii="Symbol" w:hAnsi="Symbol"/>
      <w:b/>
      <w:color w:val="auto"/>
    </w:rPr>
  </w:style>
  <w:style w:type="character" w:customStyle="1" w:styleId="WW8Num65z0">
    <w:name w:val="WW8Num65z0"/>
    <w:rPr>
      <w:rFonts w:ascii="Symbol" w:hAnsi="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6z0">
    <w:name w:val="WW8Num66z0"/>
    <w:rPr>
      <w:rFonts w:ascii="Symbol" w:hAnsi="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rPr>
  </w:style>
  <w:style w:type="character" w:customStyle="1" w:styleId="WW8Num68z0">
    <w:name w:val="WW8Num68z0"/>
    <w:rPr>
      <w:rFonts w:ascii="Symbol" w:hAnsi="Symbol"/>
      <w:color w:val="auto"/>
    </w:rPr>
  </w:style>
  <w:style w:type="character" w:customStyle="1" w:styleId="WW8Num68z1">
    <w:name w:val="WW8Num68z1"/>
    <w:rPr>
      <w:rFonts w:ascii="Symbol" w:hAnsi="Symbol"/>
    </w:rPr>
  </w:style>
  <w:style w:type="character" w:customStyle="1" w:styleId="WW8Num68z2">
    <w:name w:val="WW8Num68z2"/>
    <w:rPr>
      <w:rFonts w:ascii="Wingdings" w:hAnsi="Wingdings"/>
    </w:rPr>
  </w:style>
  <w:style w:type="character" w:customStyle="1" w:styleId="WW8Num68z4">
    <w:name w:val="WW8Num68z4"/>
    <w:rPr>
      <w:rFonts w:ascii="Courier New" w:hAnsi="Courier New" w:cs="Courier New"/>
    </w:rPr>
  </w:style>
  <w:style w:type="character" w:customStyle="1" w:styleId="WW8Num69z0">
    <w:name w:val="WW8Num69z0"/>
    <w:rPr>
      <w:rFonts w:ascii="Symbol" w:hAnsi="Symbol"/>
    </w:rPr>
  </w:style>
  <w:style w:type="character" w:customStyle="1" w:styleId="WW8Num69z2">
    <w:name w:val="WW8Num69z2"/>
    <w:rPr>
      <w:rFonts w:ascii="Wingdings" w:hAnsi="Wingdings"/>
    </w:rPr>
  </w:style>
  <w:style w:type="character" w:customStyle="1" w:styleId="WW8Num69z4">
    <w:name w:val="WW8Num69z4"/>
    <w:rPr>
      <w:rFonts w:ascii="Courier New" w:hAnsi="Courier New" w:cs="Courier New"/>
    </w:rPr>
  </w:style>
  <w:style w:type="character" w:customStyle="1" w:styleId="WW8Num70z0">
    <w:name w:val="WW8Num70z0"/>
    <w:rPr>
      <w:rFonts w:ascii="Symbol" w:hAnsi="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1z0">
    <w:name w:val="WW8Num71z0"/>
    <w:rPr>
      <w:b/>
      <w:color w:val="auto"/>
    </w:rPr>
  </w:style>
  <w:style w:type="character" w:customStyle="1" w:styleId="WW8Num71z1">
    <w:name w:val="WW8Num71z1"/>
    <w:rPr>
      <w:b/>
    </w:rPr>
  </w:style>
  <w:style w:type="character" w:customStyle="1" w:styleId="WW8Num73z0">
    <w:name w:val="WW8Num73z0"/>
    <w:rPr>
      <w:rFonts w:ascii="Symbol" w:hAnsi="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4z0">
    <w:name w:val="WW8Num74z0"/>
    <w:rPr>
      <w:b/>
    </w:rPr>
  </w:style>
  <w:style w:type="character" w:customStyle="1" w:styleId="WW8Num76z0">
    <w:name w:val="WW8Num76z0"/>
    <w:rPr>
      <w:b/>
    </w:rPr>
  </w:style>
  <w:style w:type="character" w:customStyle="1" w:styleId="WW8Num76z3">
    <w:name w:val="WW8Num76z3"/>
    <w:rPr>
      <w:u w:val="single"/>
    </w:rPr>
  </w:style>
  <w:style w:type="character" w:customStyle="1" w:styleId="WW8Num78z0">
    <w:name w:val="WW8Num78z0"/>
    <w:rPr>
      <w:rFonts w:ascii="Symbol" w:hAnsi="Symbol"/>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rPr>
  </w:style>
  <w:style w:type="character" w:customStyle="1" w:styleId="WW8Num81z0">
    <w:name w:val="WW8Num81z0"/>
    <w:rPr>
      <w:rFonts w:ascii="Times New Roman" w:eastAsia="Times New Roman" w:hAnsi="Times New Roman" w:cs="Times New Roman"/>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b/>
    </w:rPr>
  </w:style>
  <w:style w:type="character" w:customStyle="1" w:styleId="WW8Num82z3">
    <w:name w:val="WW8Num82z3"/>
    <w:rPr>
      <w:u w:val="single"/>
    </w:rPr>
  </w:style>
  <w:style w:type="character" w:customStyle="1" w:styleId="WW8Num83z0">
    <w:name w:val="WW8Num83z0"/>
    <w:rPr>
      <w:rFonts w:ascii="Symbol" w:hAnsi="Symbol"/>
    </w:rPr>
  </w:style>
  <w:style w:type="character" w:customStyle="1" w:styleId="WW8Num83z2">
    <w:name w:val="WW8Num83z2"/>
    <w:rPr>
      <w:rFonts w:ascii="Wingdings" w:hAnsi="Wingdings"/>
    </w:rPr>
  </w:style>
  <w:style w:type="character" w:customStyle="1" w:styleId="WW8Num83z4">
    <w:name w:val="WW8Num83z4"/>
    <w:rPr>
      <w:rFonts w:ascii="Courier New" w:hAnsi="Courier New" w:cs="Courier New"/>
    </w:rPr>
  </w:style>
  <w:style w:type="character" w:customStyle="1" w:styleId="WW8Num84z0">
    <w:name w:val="WW8Num84z0"/>
    <w:rPr>
      <w:b/>
    </w:rPr>
  </w:style>
  <w:style w:type="character" w:customStyle="1" w:styleId="WW8Num84z1">
    <w:name w:val="WW8Num84z1"/>
    <w:rPr>
      <w:b/>
      <w:color w:val="auto"/>
    </w:rPr>
  </w:style>
  <w:style w:type="character" w:customStyle="1" w:styleId="WW8Num86z0">
    <w:name w:val="WW8Num86z0"/>
    <w:rPr>
      <w:rFonts w:ascii="Symbol" w:hAnsi="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rPr>
  </w:style>
  <w:style w:type="character" w:customStyle="1" w:styleId="WW8Num87z0">
    <w:name w:val="WW8Num87z0"/>
    <w:rPr>
      <w:b/>
    </w:rPr>
  </w:style>
  <w:style w:type="character" w:customStyle="1" w:styleId="WW8Num88z0">
    <w:name w:val="WW8Num88z0"/>
    <w:rPr>
      <w:b w:val="0"/>
    </w:rPr>
  </w:style>
  <w:style w:type="character" w:customStyle="1" w:styleId="WW8Num89z0">
    <w:name w:val="WW8Num89z0"/>
    <w:rPr>
      <w:b/>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4z0">
    <w:name w:val="WW8Num94z0"/>
    <w:rPr>
      <w:rFonts w:ascii="Symbol" w:hAnsi="Symbol"/>
      <w:b/>
    </w:rPr>
  </w:style>
  <w:style w:type="character" w:customStyle="1" w:styleId="WW8Num94z1">
    <w:name w:val="WW8Num94z1"/>
    <w:rPr>
      <w:b/>
    </w:rPr>
  </w:style>
  <w:style w:type="character" w:customStyle="1" w:styleId="WW8Num94z2">
    <w:name w:val="WW8Num94z2"/>
    <w:rPr>
      <w:rFonts w:ascii="Times New Roman" w:eastAsia="Times New Roman" w:hAnsi="Times New Roman" w:cs="Times New Roman"/>
    </w:rPr>
  </w:style>
  <w:style w:type="character" w:customStyle="1" w:styleId="WW8Num95z0">
    <w:name w:val="WW8Num95z0"/>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rPr>
  </w:style>
  <w:style w:type="character" w:customStyle="1" w:styleId="WW8Num97z0">
    <w:name w:val="WW8Num97z0"/>
    <w:rPr>
      <w:b/>
    </w:rPr>
  </w:style>
  <w:style w:type="character" w:customStyle="1" w:styleId="WW8Num97z1">
    <w:name w:val="WW8Num97z1"/>
    <w:rPr>
      <w:b/>
      <w:i w:val="0"/>
      <w:sz w:val="24"/>
      <w:szCs w:val="24"/>
    </w:rPr>
  </w:style>
  <w:style w:type="character" w:customStyle="1" w:styleId="WW8Num98z0">
    <w:name w:val="WW8Num98z0"/>
    <w:rPr>
      <w:b/>
    </w:rPr>
  </w:style>
  <w:style w:type="character" w:customStyle="1" w:styleId="WW8Num98z3">
    <w:name w:val="WW8Num98z3"/>
    <w:rPr>
      <w:u w:val="single"/>
    </w:rPr>
  </w:style>
  <w:style w:type="character" w:customStyle="1" w:styleId="WW8Num99z1">
    <w:name w:val="WW8Num99z1"/>
    <w:rPr>
      <w:rFonts w:ascii="Symbol" w:hAnsi="Symbol"/>
    </w:rPr>
  </w:style>
  <w:style w:type="character" w:customStyle="1" w:styleId="WW8Num99z3">
    <w:name w:val="WW8Num99z3"/>
    <w:rPr>
      <w:b/>
    </w:rPr>
  </w:style>
  <w:style w:type="character" w:customStyle="1" w:styleId="WW8Num100z0">
    <w:name w:val="WW8Num100z0"/>
    <w:rPr>
      <w:b w:val="0"/>
    </w:rPr>
  </w:style>
  <w:style w:type="character" w:customStyle="1" w:styleId="WW8Num101z0">
    <w:name w:val="WW8Num101z0"/>
    <w:rPr>
      <w:b/>
    </w:rPr>
  </w:style>
  <w:style w:type="character" w:customStyle="1" w:styleId="WW8Num103z0">
    <w:name w:val="WW8Num103z0"/>
    <w:rPr>
      <w:b/>
    </w:rPr>
  </w:style>
  <w:style w:type="character" w:customStyle="1" w:styleId="WW8Num104z0">
    <w:name w:val="WW8Num104z0"/>
    <w:rPr>
      <w:b/>
    </w:rPr>
  </w:style>
  <w:style w:type="character" w:customStyle="1" w:styleId="WW8Num104z1">
    <w:name w:val="WW8Num104z1"/>
    <w:rPr>
      <w:b/>
      <w:color w:val="auto"/>
    </w:rPr>
  </w:style>
  <w:style w:type="character" w:customStyle="1" w:styleId="WW8Num104z2">
    <w:name w:val="WW8Num104z2"/>
    <w:rPr>
      <w:color w:val="3333FF"/>
    </w:rPr>
  </w:style>
  <w:style w:type="character" w:customStyle="1" w:styleId="WW8Num107z0">
    <w:name w:val="WW8Num107z0"/>
    <w:rPr>
      <w:b/>
    </w:rPr>
  </w:style>
  <w:style w:type="character" w:customStyle="1" w:styleId="WW8Num109z0">
    <w:name w:val="WW8Num109z0"/>
    <w:rPr>
      <w:rFonts w:ascii="Times New Roman" w:eastAsia="Times New Roman" w:hAnsi="Times New Roman" w:cs="Times New Roman"/>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Numerstrony">
    <w:name w:val="page number"/>
    <w:basedOn w:val="Domylnaczcionkaakapitu1"/>
  </w:style>
  <w:style w:type="character" w:customStyle="1" w:styleId="zielony101">
    <w:name w:val="zielony101"/>
    <w:rPr>
      <w:rFonts w:ascii="Arial" w:hAnsi="Arial" w:cs="Arial"/>
      <w:b/>
      <w:bCs/>
      <w:color w:val="000000"/>
      <w:sz w:val="18"/>
      <w:szCs w:val="18"/>
    </w:rPr>
  </w:style>
  <w:style w:type="character" w:customStyle="1" w:styleId="bodyplaingrey1">
    <w:name w:val="bodyplaingrey1"/>
    <w:rPr>
      <w:rFonts w:ascii="Verdana" w:hAnsi="Verdana"/>
      <w:b w:val="0"/>
      <w:bCs w:val="0"/>
      <w:i w:val="0"/>
      <w:iCs w:val="0"/>
      <w:color w:val="999999"/>
      <w:sz w:val="18"/>
      <w:szCs w:val="18"/>
    </w:rPr>
  </w:style>
  <w:style w:type="character" w:styleId="UyteHipercze">
    <w:name w:val="FollowedHyperlink"/>
    <w:uiPriority w:val="99"/>
    <w:rPr>
      <w:color w:val="800080"/>
      <w:u w:val="single"/>
    </w:rPr>
  </w:style>
  <w:style w:type="character" w:customStyle="1" w:styleId="zielony10">
    <w:name w:val="zielony10"/>
    <w:basedOn w:val="Domylnaczcionkaakapitu1"/>
  </w:style>
  <w:style w:type="character" w:styleId="Pogrubienie">
    <w:name w:val="Strong"/>
    <w:uiPriority w:val="22"/>
    <w:qFormat/>
    <w:rPr>
      <w:b/>
      <w:bCs/>
    </w:rPr>
  </w:style>
  <w:style w:type="character" w:customStyle="1" w:styleId="WW8Num15z1">
    <w:name w:val="WW8Num15z1"/>
    <w:rPr>
      <w:rFonts w:ascii="Courier New" w:hAnsi="Courier New" w:cs="Courier New"/>
    </w:rPr>
  </w:style>
  <w:style w:type="character" w:customStyle="1" w:styleId="StopkaZnak">
    <w:name w:val="Stopka Znak"/>
    <w:uiPriority w:val="99"/>
    <w:rPr>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widowControl w:val="0"/>
      <w:overflowPunct w:val="0"/>
      <w:autoSpaceDE w:val="0"/>
      <w:spacing w:after="120"/>
      <w:textAlignment w:val="baseline"/>
    </w:pPr>
    <w:rPr>
      <w:sz w:val="26"/>
      <w:szCs w:val="20"/>
    </w:rPr>
  </w:style>
  <w:style w:type="character" w:customStyle="1" w:styleId="TekstpodstawowyZnak">
    <w:name w:val="Tekst podstawowy Znak"/>
    <w:link w:val="Tekstpodstawowy"/>
    <w:locked/>
    <w:rsid w:val="009C5F04"/>
    <w:rPr>
      <w:sz w:val="26"/>
      <w:lang w:eastAsia="ar-SA"/>
    </w:rPr>
  </w:style>
  <w:style w:type="paragraph" w:styleId="Lista">
    <w:name w:val="List"/>
    <w:basedOn w:val="Normalny"/>
    <w:pPr>
      <w:widowControl w:val="0"/>
      <w:overflowPunct w:val="0"/>
      <w:autoSpaceDE w:val="0"/>
      <w:ind w:left="283" w:hanging="283"/>
      <w:textAlignment w:val="baseline"/>
    </w:pPr>
    <w:rPr>
      <w:sz w:val="26"/>
      <w:szCs w:val="20"/>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Stopka">
    <w:name w:val="footer"/>
    <w:basedOn w:val="Normalny"/>
    <w:link w:val="StopkaZnak1"/>
    <w:uiPriority w:val="99"/>
    <w:pPr>
      <w:tabs>
        <w:tab w:val="center" w:pos="4536"/>
        <w:tab w:val="right" w:pos="9072"/>
      </w:tabs>
    </w:pPr>
    <w:rPr>
      <w:lang w:val="x-none"/>
    </w:rPr>
  </w:style>
  <w:style w:type="paragraph" w:customStyle="1" w:styleId="Legenda1">
    <w:name w:val="Legenda1"/>
    <w:basedOn w:val="Normalny"/>
    <w:next w:val="Normalny"/>
    <w:pPr>
      <w:spacing w:before="120" w:after="120"/>
    </w:pPr>
    <w:rPr>
      <w:b/>
      <w:bCs/>
      <w:sz w:val="20"/>
      <w:szCs w:val="20"/>
    </w:rPr>
  </w:style>
  <w:style w:type="paragraph" w:customStyle="1" w:styleId="ZnakZnakZnak">
    <w:name w:val="Znak Znak Znak"/>
    <w:basedOn w:val="Normalny"/>
    <w:rPr>
      <w:rFonts w:ascii="Arial" w:hAnsi="Arial" w:cs="Arial"/>
    </w:rPr>
  </w:style>
  <w:style w:type="paragraph" w:customStyle="1" w:styleId="ZnakZnakZnakZnakZnakZnakZnakZnak1ZnakZnakZnakZnakZnakZnakZnakZnakZnakZnakZnakZnakZnakZnakZnakZnakZnakZnakZnakZnak">
    <w:name w:val="Znak Znak Znak Znak Znak Znak Znak Znak1 Znak Znak Znak Znak Znak Znak Znak Znak Znak Znak Znak Znak Znak Znak Znak Znak Znak Znak Znak Znak"/>
    <w:basedOn w:val="Normalny"/>
    <w:rPr>
      <w:rFonts w:ascii="Arial" w:hAnsi="Arial" w:cs="Arial"/>
    </w:rPr>
  </w:style>
  <w:style w:type="paragraph" w:customStyle="1" w:styleId="ZnakZnakZnakZnakZnakZnakZnak">
    <w:name w:val="Znak Znak Znak Znak Znak Znak Znak"/>
    <w:basedOn w:val="Normalny"/>
    <w:rPr>
      <w:rFonts w:ascii="Arial" w:hAnsi="Arial" w:cs="Arial"/>
    </w:rPr>
  </w:style>
  <w:style w:type="paragraph" w:styleId="Nagwek">
    <w:name w:val="header"/>
    <w:aliases w:val="Nagłówek strony nieparzystej"/>
    <w:basedOn w:val="Normalny"/>
    <w:link w:val="NagwekZnak"/>
    <w:pPr>
      <w:tabs>
        <w:tab w:val="center" w:pos="4536"/>
        <w:tab w:val="right" w:pos="9072"/>
      </w:tabs>
    </w:pPr>
  </w:style>
  <w:style w:type="character" w:customStyle="1" w:styleId="NagwekZnak">
    <w:name w:val="Nagłówek Znak"/>
    <w:aliases w:val="Nagłówek strony nieparzystej Znak"/>
    <w:link w:val="Nagwek"/>
    <w:locked/>
    <w:rsid w:val="009C5F04"/>
    <w:rPr>
      <w:sz w:val="24"/>
      <w:szCs w:val="24"/>
      <w:lang w:eastAsia="ar-SA"/>
    </w:rPr>
  </w:style>
  <w:style w:type="paragraph" w:customStyle="1" w:styleId="Znak">
    <w:name w:val="Znak"/>
    <w:basedOn w:val="Normalny"/>
    <w:rPr>
      <w:rFonts w:ascii="Arial" w:hAnsi="Arial" w:cs="Arial"/>
    </w:rPr>
  </w:style>
  <w:style w:type="paragraph" w:customStyle="1" w:styleId="ZnakZnakZnakZnakZnakZnakZnakZnakZnakZnakZnakZnakZnakZnakZnakZnak">
    <w:name w:val="Znak Znak Znak Znak Znak Znak Znak Znak Znak Znak Znak Znak Znak Znak Znak Znak"/>
    <w:basedOn w:val="Normalny"/>
    <w:rPr>
      <w:rFonts w:ascii="Arial" w:hAnsi="Arial" w:cs="Arial"/>
    </w:rPr>
  </w:style>
  <w:style w:type="paragraph" w:customStyle="1" w:styleId="BodyText23">
    <w:name w:val="Body Text 23"/>
    <w:basedOn w:val="Normalny"/>
    <w:pPr>
      <w:widowControl w:val="0"/>
      <w:overflowPunct w:val="0"/>
      <w:autoSpaceDE w:val="0"/>
      <w:jc w:val="both"/>
      <w:textAlignment w:val="baseline"/>
    </w:pPr>
    <w:rPr>
      <w:sz w:val="26"/>
      <w:szCs w:val="20"/>
    </w:rPr>
  </w:style>
  <w:style w:type="paragraph" w:customStyle="1" w:styleId="ZnakZnakZnakZnakZnakZnak">
    <w:name w:val="Znak Znak Znak Znak Znak Znak"/>
    <w:basedOn w:val="Normalny"/>
    <w:rPr>
      <w:rFonts w:ascii="Arial" w:hAnsi="Arial" w:cs="Arial"/>
    </w:rPr>
  </w:style>
  <w:style w:type="paragraph" w:customStyle="1" w:styleId="ZnakZnakZnakZnakZnakZnak1">
    <w:name w:val="Znak Znak Znak Znak Znak Znak1"/>
    <w:basedOn w:val="Normalny"/>
    <w:rPr>
      <w:rFonts w:ascii="Arial" w:hAnsi="Arial" w:cs="Arial"/>
    </w:rPr>
  </w:style>
  <w:style w:type="paragraph" w:styleId="Tytu">
    <w:name w:val="Title"/>
    <w:basedOn w:val="Normalny"/>
    <w:next w:val="Podtytu"/>
    <w:link w:val="TytuZnak"/>
    <w:qFormat/>
    <w:pPr>
      <w:widowControl w:val="0"/>
      <w:overflowPunct w:val="0"/>
      <w:autoSpaceDE w:val="0"/>
      <w:jc w:val="center"/>
      <w:textAlignment w:val="baseline"/>
    </w:pPr>
    <w:rPr>
      <w:b/>
      <w:sz w:val="26"/>
      <w:szCs w:val="20"/>
    </w:rPr>
  </w:style>
  <w:style w:type="paragraph" w:styleId="Podtytu">
    <w:name w:val="Subtitle"/>
    <w:basedOn w:val="Nagwek10"/>
    <w:next w:val="Tekstpodstawowy"/>
    <w:link w:val="PodtytuZnak"/>
    <w:qFormat/>
    <w:pPr>
      <w:jc w:val="center"/>
    </w:pPr>
    <w:rPr>
      <w:i/>
      <w:iCs/>
    </w:rPr>
  </w:style>
  <w:style w:type="character" w:customStyle="1" w:styleId="PodtytuZnak">
    <w:name w:val="Podtytuł Znak"/>
    <w:link w:val="Podtytu"/>
    <w:locked/>
    <w:rsid w:val="009C5F04"/>
    <w:rPr>
      <w:rFonts w:ascii="Arial" w:eastAsia="Microsoft YaHei" w:hAnsi="Arial" w:cs="Mangal"/>
      <w:i/>
      <w:iCs/>
      <w:sz w:val="28"/>
      <w:szCs w:val="28"/>
      <w:lang w:eastAsia="ar-SA"/>
    </w:rPr>
  </w:style>
  <w:style w:type="character" w:customStyle="1" w:styleId="TytuZnak">
    <w:name w:val="Tytuł Znak"/>
    <w:link w:val="Tytu"/>
    <w:locked/>
    <w:rsid w:val="009C5F04"/>
    <w:rPr>
      <w:b/>
      <w:sz w:val="26"/>
      <w:lang w:eastAsia="ar-SA"/>
    </w:rPr>
  </w:style>
  <w:style w:type="paragraph" w:customStyle="1" w:styleId="BodyText24">
    <w:name w:val="Body Text 24"/>
    <w:basedOn w:val="Normalny"/>
    <w:pPr>
      <w:widowControl w:val="0"/>
      <w:overflowPunct w:val="0"/>
      <w:autoSpaceDE w:val="0"/>
      <w:ind w:left="360"/>
      <w:textAlignment w:val="baseline"/>
    </w:pPr>
    <w:rPr>
      <w:sz w:val="28"/>
      <w:szCs w:val="20"/>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Tekstpodstawowy31">
    <w:name w:val="Tekst podstawowy 31"/>
    <w:basedOn w:val="Normalny"/>
    <w:pPr>
      <w:spacing w:after="120"/>
    </w:pPr>
    <w:rPr>
      <w:sz w:val="16"/>
      <w:szCs w:val="16"/>
    </w:rPr>
  </w:style>
  <w:style w:type="paragraph" w:customStyle="1" w:styleId="Tekstpodstawowy21">
    <w:name w:val="Tekst podstawowy 21"/>
    <w:basedOn w:val="Normalny"/>
    <w:pPr>
      <w:widowControl w:val="0"/>
      <w:tabs>
        <w:tab w:val="left" w:pos="709"/>
      </w:tabs>
      <w:overflowPunct w:val="0"/>
      <w:autoSpaceDE w:val="0"/>
      <w:ind w:left="709" w:hanging="709"/>
      <w:jc w:val="both"/>
      <w:textAlignment w:val="baseline"/>
    </w:pPr>
    <w:rPr>
      <w:sz w:val="26"/>
      <w:szCs w:val="20"/>
    </w:rPr>
  </w:style>
  <w:style w:type="paragraph" w:customStyle="1" w:styleId="Tekstpodstawowywcity21">
    <w:name w:val="Tekst podstawowy wcięty 21"/>
    <w:basedOn w:val="Normalny"/>
    <w:pPr>
      <w:widowControl w:val="0"/>
      <w:overflowPunct w:val="0"/>
      <w:autoSpaceDE w:val="0"/>
      <w:ind w:left="567" w:hanging="567"/>
      <w:jc w:val="both"/>
      <w:textAlignment w:val="baseline"/>
    </w:pPr>
    <w:rPr>
      <w:sz w:val="26"/>
      <w:szCs w:val="20"/>
    </w:rPr>
  </w:style>
  <w:style w:type="paragraph" w:customStyle="1" w:styleId="Lista21">
    <w:name w:val="Lista 21"/>
    <w:basedOn w:val="Normalny"/>
    <w:pPr>
      <w:widowControl w:val="0"/>
      <w:overflowPunct w:val="0"/>
      <w:autoSpaceDE w:val="0"/>
      <w:ind w:left="566" w:hanging="283"/>
      <w:textAlignment w:val="baseline"/>
    </w:pPr>
    <w:rPr>
      <w:sz w:val="26"/>
      <w:szCs w:val="20"/>
    </w:rPr>
  </w:style>
  <w:style w:type="paragraph" w:customStyle="1" w:styleId="Listapunktowana1">
    <w:name w:val="Lista punktowana1"/>
    <w:basedOn w:val="Normalny"/>
    <w:pPr>
      <w:widowControl w:val="0"/>
      <w:numPr>
        <w:numId w:val="8"/>
      </w:numPr>
      <w:overflowPunct w:val="0"/>
      <w:autoSpaceDE w:val="0"/>
      <w:textAlignment w:val="baseline"/>
    </w:pPr>
    <w:rPr>
      <w:sz w:val="26"/>
      <w:szCs w:val="20"/>
    </w:rPr>
  </w:style>
  <w:style w:type="paragraph" w:customStyle="1" w:styleId="Listapunktowana21">
    <w:name w:val="Lista punktowana 21"/>
    <w:basedOn w:val="Normalny"/>
    <w:pPr>
      <w:widowControl w:val="0"/>
      <w:numPr>
        <w:numId w:val="2"/>
      </w:numPr>
      <w:overflowPunct w:val="0"/>
      <w:autoSpaceDE w:val="0"/>
      <w:ind w:left="566"/>
      <w:textAlignment w:val="baseline"/>
    </w:pPr>
    <w:rPr>
      <w:sz w:val="26"/>
      <w:szCs w:val="20"/>
    </w:rPr>
  </w:style>
  <w:style w:type="paragraph" w:customStyle="1" w:styleId="Lista-kontynuacja1">
    <w:name w:val="Lista - kontynuacja1"/>
    <w:basedOn w:val="Normalny"/>
    <w:pPr>
      <w:widowControl w:val="0"/>
      <w:overflowPunct w:val="0"/>
      <w:autoSpaceDE w:val="0"/>
      <w:spacing w:after="120"/>
      <w:ind w:left="283"/>
      <w:textAlignment w:val="baseline"/>
    </w:pPr>
    <w:rPr>
      <w:sz w:val="26"/>
      <w:szCs w:val="20"/>
    </w:rPr>
  </w:style>
  <w:style w:type="paragraph" w:customStyle="1" w:styleId="BodyText25">
    <w:name w:val="Body Text 25"/>
    <w:basedOn w:val="Normalny"/>
    <w:pPr>
      <w:widowControl w:val="0"/>
      <w:overflowPunct w:val="0"/>
      <w:autoSpaceDE w:val="0"/>
      <w:spacing w:after="120"/>
      <w:ind w:left="283"/>
      <w:textAlignment w:val="baseline"/>
    </w:pPr>
    <w:rPr>
      <w:sz w:val="26"/>
      <w:szCs w:val="20"/>
    </w:rPr>
  </w:style>
  <w:style w:type="paragraph" w:customStyle="1" w:styleId="Tekstpodstawowy4">
    <w:name w:val="Tekst podstawowy 4"/>
    <w:basedOn w:val="BodyText25"/>
  </w:style>
  <w:style w:type="paragraph" w:customStyle="1" w:styleId="Tekstpodstawowywcity31">
    <w:name w:val="Tekst podstawowy wcięty 31"/>
    <w:basedOn w:val="Normalny"/>
    <w:pPr>
      <w:overflowPunct w:val="0"/>
      <w:autoSpaceDE w:val="0"/>
      <w:ind w:left="1985" w:hanging="1985"/>
      <w:textAlignment w:val="baseline"/>
    </w:pPr>
    <w:rPr>
      <w:szCs w:val="20"/>
    </w:rPr>
  </w:style>
  <w:style w:type="paragraph" w:customStyle="1" w:styleId="Tekstpodstawowy32">
    <w:name w:val="Tekst podstawowy 32"/>
    <w:basedOn w:val="Normalny"/>
    <w:pPr>
      <w:overflowPunct w:val="0"/>
      <w:autoSpaceDE w:val="0"/>
      <w:jc w:val="both"/>
      <w:textAlignment w:val="baseline"/>
    </w:pPr>
    <w:rPr>
      <w:b/>
      <w:i/>
      <w:szCs w:val="20"/>
    </w:rPr>
  </w:style>
  <w:style w:type="paragraph" w:customStyle="1" w:styleId="BodyText31">
    <w:name w:val="Body Text 31"/>
    <w:basedOn w:val="Normalny"/>
    <w:pPr>
      <w:widowControl w:val="0"/>
      <w:overflowPunct w:val="0"/>
      <w:autoSpaceDE w:val="0"/>
      <w:jc w:val="both"/>
      <w:textAlignment w:val="baseline"/>
    </w:pPr>
    <w:rPr>
      <w:sz w:val="28"/>
      <w:szCs w:val="20"/>
    </w:rPr>
  </w:style>
  <w:style w:type="paragraph" w:customStyle="1" w:styleId="BodyText22">
    <w:name w:val="Body Text 22"/>
    <w:basedOn w:val="Normalny"/>
    <w:pPr>
      <w:widowControl w:val="0"/>
      <w:overflowPunct w:val="0"/>
      <w:autoSpaceDE w:val="0"/>
      <w:textAlignment w:val="baseline"/>
    </w:pPr>
    <w:rPr>
      <w:sz w:val="28"/>
      <w:szCs w:val="20"/>
    </w:rPr>
  </w:style>
  <w:style w:type="paragraph" w:customStyle="1" w:styleId="BodyTextIndent22">
    <w:name w:val="Body Text Indent 22"/>
    <w:basedOn w:val="Normalny"/>
    <w:pPr>
      <w:overflowPunct w:val="0"/>
      <w:autoSpaceDE w:val="0"/>
      <w:ind w:left="284" w:hanging="284"/>
      <w:jc w:val="both"/>
      <w:textAlignment w:val="baseline"/>
    </w:pPr>
    <w:rPr>
      <w:szCs w:val="20"/>
    </w:rPr>
  </w:style>
  <w:style w:type="paragraph" w:customStyle="1" w:styleId="BodyTextIndent31">
    <w:name w:val="Body Text Indent 31"/>
    <w:basedOn w:val="Normalny"/>
    <w:pPr>
      <w:widowControl w:val="0"/>
      <w:tabs>
        <w:tab w:val="left" w:pos="720"/>
      </w:tabs>
      <w:overflowPunct w:val="0"/>
      <w:autoSpaceDE w:val="0"/>
      <w:ind w:left="360"/>
      <w:jc w:val="both"/>
      <w:textAlignment w:val="baseline"/>
    </w:pPr>
    <w:rPr>
      <w:sz w:val="26"/>
      <w:szCs w:val="20"/>
    </w:rPr>
  </w:style>
  <w:style w:type="paragraph" w:customStyle="1" w:styleId="BodyText21">
    <w:name w:val="Body Text 21"/>
    <w:basedOn w:val="Normalny"/>
    <w:pPr>
      <w:widowControl w:val="0"/>
      <w:overflowPunct w:val="0"/>
      <w:autoSpaceDE w:val="0"/>
      <w:ind w:left="567" w:hanging="283"/>
      <w:textAlignment w:val="baseline"/>
    </w:pPr>
    <w:rPr>
      <w:sz w:val="26"/>
      <w:szCs w:val="20"/>
    </w:rPr>
  </w:style>
  <w:style w:type="paragraph" w:customStyle="1" w:styleId="BodyTextIndent21">
    <w:name w:val="Body Text Indent 21"/>
    <w:basedOn w:val="Normalny"/>
    <w:pPr>
      <w:widowControl w:val="0"/>
      <w:overflowPunct w:val="0"/>
      <w:autoSpaceDE w:val="0"/>
      <w:ind w:left="567" w:hanging="283"/>
      <w:jc w:val="both"/>
      <w:textAlignment w:val="baseline"/>
    </w:pPr>
    <w:rPr>
      <w:sz w:val="26"/>
      <w:szCs w:val="20"/>
    </w:rPr>
  </w:style>
  <w:style w:type="paragraph" w:customStyle="1" w:styleId="Tekstkomentarza2">
    <w:name w:val="Tekst komentarza2"/>
    <w:basedOn w:val="Normalny"/>
    <w:pPr>
      <w:widowControl w:val="0"/>
      <w:overflowPunct w:val="0"/>
      <w:autoSpaceDE w:val="0"/>
      <w:textAlignment w:val="baseline"/>
    </w:pPr>
    <w:rPr>
      <w:sz w:val="20"/>
      <w:szCs w:val="20"/>
    </w:rPr>
  </w:style>
  <w:style w:type="paragraph" w:customStyle="1" w:styleId="Tekstpodstawowy22">
    <w:name w:val="Tekst podstawowy 22"/>
    <w:basedOn w:val="Normalny"/>
    <w:pPr>
      <w:widowControl w:val="0"/>
      <w:tabs>
        <w:tab w:val="left" w:pos="720"/>
      </w:tabs>
      <w:overflowPunct w:val="0"/>
      <w:autoSpaceDE w:val="0"/>
      <w:jc w:val="both"/>
      <w:textAlignment w:val="baseline"/>
    </w:pPr>
    <w:rPr>
      <w:color w:val="FF0000"/>
      <w:sz w:val="26"/>
      <w:szCs w:val="20"/>
    </w:rPr>
  </w:style>
  <w:style w:type="paragraph" w:customStyle="1" w:styleId="Tekstpodstawowywcity210">
    <w:name w:val="Tekst podstawowy wcięty 21"/>
    <w:basedOn w:val="Normalny"/>
    <w:pPr>
      <w:widowControl w:val="0"/>
      <w:overflowPunct w:val="0"/>
      <w:autoSpaceDE w:val="0"/>
      <w:spacing w:after="120" w:line="480" w:lineRule="auto"/>
      <w:ind w:left="283"/>
      <w:textAlignment w:val="baseline"/>
    </w:pPr>
    <w:rPr>
      <w:sz w:val="26"/>
      <w:szCs w:val="20"/>
    </w:rPr>
  </w:style>
  <w:style w:type="paragraph" w:styleId="Tekstpodstawowywcity">
    <w:name w:val="Body Text Indent"/>
    <w:basedOn w:val="Normalny"/>
    <w:link w:val="TekstpodstawowywcityZnak"/>
    <w:pPr>
      <w:widowControl w:val="0"/>
      <w:overflowPunct w:val="0"/>
      <w:autoSpaceDE w:val="0"/>
      <w:spacing w:after="120"/>
      <w:ind w:left="283"/>
      <w:textAlignment w:val="baseline"/>
    </w:pPr>
    <w:rPr>
      <w:sz w:val="26"/>
      <w:szCs w:val="20"/>
    </w:rPr>
  </w:style>
  <w:style w:type="character" w:customStyle="1" w:styleId="TekstpodstawowywcityZnak">
    <w:name w:val="Tekst podstawowy wcięty Znak"/>
    <w:link w:val="Tekstpodstawowywcity"/>
    <w:locked/>
    <w:rsid w:val="009C5F04"/>
    <w:rPr>
      <w:sz w:val="26"/>
      <w:lang w:eastAsia="ar-SA"/>
    </w:rPr>
  </w:style>
  <w:style w:type="paragraph" w:customStyle="1" w:styleId="Tekstpodstawowywcity32">
    <w:name w:val="Tekst podstawowy wcięty 32"/>
    <w:basedOn w:val="Normalny"/>
    <w:pPr>
      <w:widowControl w:val="0"/>
      <w:tabs>
        <w:tab w:val="left" w:pos="720"/>
      </w:tabs>
      <w:overflowPunct w:val="0"/>
      <w:autoSpaceDE w:val="0"/>
      <w:ind w:left="360"/>
      <w:textAlignment w:val="baseline"/>
    </w:pPr>
    <w:rPr>
      <w:szCs w:val="20"/>
    </w:rPr>
  </w:style>
  <w:style w:type="paragraph" w:customStyle="1" w:styleId="3">
    <w:name w:val="3"/>
    <w:basedOn w:val="Normalny"/>
    <w:next w:val="Nagwek"/>
    <w:pPr>
      <w:tabs>
        <w:tab w:val="center" w:pos="4536"/>
        <w:tab w:val="right" w:pos="9072"/>
      </w:tabs>
      <w:overflowPunct w:val="0"/>
      <w:autoSpaceDE w:val="0"/>
      <w:textAlignment w:val="baseline"/>
    </w:pPr>
    <w:rPr>
      <w:rFonts w:ascii="Arial Narrow" w:hAnsi="Arial Narrow"/>
      <w:sz w:val="22"/>
      <w:szCs w:val="20"/>
    </w:rPr>
  </w:style>
  <w:style w:type="paragraph" w:customStyle="1" w:styleId="2">
    <w:name w:val="2"/>
    <w:basedOn w:val="Normalny"/>
    <w:next w:val="Nagwek"/>
    <w:pPr>
      <w:tabs>
        <w:tab w:val="center" w:pos="4536"/>
        <w:tab w:val="right" w:pos="9072"/>
      </w:tabs>
    </w:pPr>
  </w:style>
  <w:style w:type="paragraph" w:customStyle="1" w:styleId="xl24">
    <w:name w:val="xl24"/>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rPr>
  </w:style>
  <w:style w:type="paragraph" w:customStyle="1" w:styleId="xl25">
    <w:name w:val="xl25"/>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b/>
      <w:bCs/>
    </w:rPr>
  </w:style>
  <w:style w:type="paragraph" w:customStyle="1" w:styleId="xl26">
    <w:name w:val="xl26"/>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color w:val="FF0000"/>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color w:val="FF0000"/>
    </w:rPr>
  </w:style>
  <w:style w:type="paragraph" w:customStyle="1" w:styleId="xl29">
    <w:name w:val="xl29"/>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color w:val="FF0000"/>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color w:val="FF0000"/>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locked/>
    <w:rsid w:val="009C5F04"/>
    <w:rPr>
      <w:rFonts w:ascii="Tahoma" w:hAnsi="Tahoma" w:cs="Tahoma"/>
      <w:sz w:val="16"/>
      <w:szCs w:val="16"/>
      <w:lang w:eastAsia="ar-SA"/>
    </w:rPr>
  </w:style>
  <w:style w:type="paragraph" w:customStyle="1" w:styleId="WW-Tekstpodstawowy3">
    <w:name w:val="WW-Tekst podstawowy 3"/>
    <w:basedOn w:val="Normalny"/>
    <w:pPr>
      <w:widowControl w:val="0"/>
      <w:overflowPunct w:val="0"/>
      <w:autoSpaceDE w:val="0"/>
      <w:jc w:val="both"/>
      <w:textAlignment w:val="baseline"/>
    </w:pPr>
    <w:rPr>
      <w:szCs w:val="20"/>
    </w:rPr>
  </w:style>
  <w:style w:type="paragraph" w:customStyle="1" w:styleId="Zwykytekst1">
    <w:name w:val="Zwykły tekst1"/>
    <w:basedOn w:val="Normalny"/>
    <w:rPr>
      <w:rFonts w:ascii="Courier New" w:hAnsi="Courier New"/>
      <w:sz w:val="20"/>
      <w:szCs w:val="20"/>
    </w:rPr>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link w:val="Tekstprzypisukocowego"/>
    <w:locked/>
    <w:rsid w:val="009C5F04"/>
    <w:rPr>
      <w:lang w:eastAsia="ar-SA"/>
    </w:rPr>
  </w:style>
  <w:style w:type="paragraph" w:styleId="Tematkomentarza">
    <w:name w:val="annotation subject"/>
    <w:basedOn w:val="Tekstkomentarza2"/>
    <w:next w:val="Tekstkomentarza2"/>
    <w:link w:val="TematkomentarzaZnak"/>
    <w:pPr>
      <w:widowControl/>
      <w:overflowPunct/>
      <w:autoSpaceDE/>
      <w:textAlignment w:val="auto"/>
    </w:pPr>
    <w:rPr>
      <w:b/>
      <w:bCs/>
    </w:rPr>
  </w:style>
  <w:style w:type="character" w:customStyle="1" w:styleId="TematkomentarzaZnak">
    <w:name w:val="Temat komentarza Znak"/>
    <w:link w:val="Tematkomentarza"/>
    <w:locked/>
    <w:rsid w:val="009C5F04"/>
    <w:rPr>
      <w:b/>
      <w:bCs/>
      <w:lang w:eastAsia="ar-SA"/>
    </w:rPr>
  </w:style>
  <w:style w:type="paragraph" w:customStyle="1" w:styleId="WW-Domylnie">
    <w:name w:val="WW-Domyślnie"/>
    <w:pPr>
      <w:widowControl w:val="0"/>
      <w:suppressAutoHyphens/>
      <w:overflowPunct w:val="0"/>
      <w:autoSpaceDE w:val="0"/>
      <w:textAlignment w:val="baseline"/>
    </w:pPr>
    <w:rPr>
      <w:rFonts w:eastAsia="Arial"/>
      <w:sz w:val="26"/>
      <w:szCs w:val="26"/>
      <w:lang w:eastAsia="ar-SA"/>
    </w:rPr>
  </w:style>
  <w:style w:type="paragraph" w:customStyle="1" w:styleId="WW-NormalnyWeb">
    <w:name w:val="WW-Normalny (Web)"/>
    <w:basedOn w:val="WW-Domylnie"/>
    <w:pPr>
      <w:overflowPunct/>
      <w:autoSpaceDE/>
      <w:spacing w:before="100" w:after="100"/>
      <w:textAlignment w:val="auto"/>
    </w:pPr>
    <w:rPr>
      <w:sz w:val="24"/>
      <w:szCs w:val="24"/>
    </w:rPr>
  </w:style>
  <w:style w:type="paragraph" w:customStyle="1" w:styleId="xl31">
    <w:name w:val="xl31"/>
    <w:basedOn w:val="Normalny"/>
    <w:pPr>
      <w:spacing w:before="280" w:after="280"/>
      <w:jc w:val="right"/>
      <w:textAlignment w:val="center"/>
    </w:pPr>
    <w:rPr>
      <w:rFonts w:ascii="Arial" w:hAnsi="Arial" w:cs="Arial"/>
      <w:b/>
      <w:bCs/>
    </w:rPr>
  </w:style>
  <w:style w:type="paragraph" w:customStyle="1" w:styleId="xl32">
    <w:name w:val="xl32"/>
    <w:basedOn w:val="Normalny"/>
    <w:pPr>
      <w:spacing w:before="280" w:after="280"/>
      <w:textAlignment w:val="center"/>
    </w:pPr>
    <w:rPr>
      <w:rFonts w:ascii="Arial" w:hAnsi="Arial" w:cs="Arial"/>
      <w:b/>
      <w:bCs/>
      <w:color w:val="000080"/>
    </w:rPr>
  </w:style>
  <w:style w:type="paragraph" w:customStyle="1" w:styleId="xl33">
    <w:name w:val="xl33"/>
    <w:basedOn w:val="Normalny"/>
    <w:pPr>
      <w:spacing w:before="280" w:after="280"/>
      <w:jc w:val="right"/>
    </w:pPr>
  </w:style>
  <w:style w:type="paragraph" w:customStyle="1" w:styleId="xl34">
    <w:name w:val="xl34"/>
    <w:basedOn w:val="Normalny"/>
    <w:pPr>
      <w:pBdr>
        <w:top w:val="double" w:sz="1" w:space="0" w:color="000000"/>
        <w:left w:val="double" w:sz="1"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5">
    <w:name w:val="xl35"/>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6">
    <w:name w:val="xl36"/>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7">
    <w:name w:val="xl37"/>
    <w:basedOn w:val="Normalny"/>
    <w:pPr>
      <w:pBdr>
        <w:top w:val="double" w:sz="1"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rPr>
  </w:style>
  <w:style w:type="paragraph" w:customStyle="1" w:styleId="xl38">
    <w:name w:val="xl3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1">
    <w:name w:val="xl4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rPr>
  </w:style>
  <w:style w:type="paragraph" w:customStyle="1" w:styleId="xl42">
    <w:name w:val="xl4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43">
    <w:name w:val="xl43"/>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rPr>
  </w:style>
  <w:style w:type="paragraph" w:customStyle="1" w:styleId="xl44">
    <w:name w:val="xl44"/>
    <w:basedOn w:val="Normalny"/>
    <w:pPr>
      <w:pBdr>
        <w:top w:val="single" w:sz="4" w:space="0" w:color="000000"/>
        <w:left w:val="single" w:sz="4" w:space="0" w:color="000000"/>
        <w:bottom w:val="double" w:sz="1" w:space="0" w:color="000000"/>
        <w:right w:val="double" w:sz="1" w:space="0" w:color="000000"/>
      </w:pBdr>
      <w:spacing w:before="280" w:after="280"/>
      <w:jc w:val="right"/>
      <w:textAlignment w:val="center"/>
    </w:pPr>
    <w:rPr>
      <w:rFonts w:ascii="Arial" w:hAnsi="Arial" w:cs="Arial"/>
      <w:b/>
      <w:bCs/>
    </w:rPr>
  </w:style>
  <w:style w:type="paragraph" w:customStyle="1" w:styleId="xl45">
    <w:name w:val="xl45"/>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customStyle="1" w:styleId="xl46">
    <w:name w:val="xl46"/>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47">
    <w:name w:val="xl47"/>
    <w:basedOn w:val="Normalny"/>
    <w:pPr>
      <w:spacing w:before="280" w:after="280"/>
      <w:textAlignment w:val="center"/>
    </w:pPr>
    <w:rPr>
      <w:rFonts w:ascii="Arial" w:hAnsi="Arial" w:cs="Arial"/>
      <w:b/>
      <w:bCs/>
      <w:color w:val="008000"/>
    </w:rPr>
  </w:style>
  <w:style w:type="paragraph" w:customStyle="1" w:styleId="xl48">
    <w:name w:val="xl4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customStyle="1" w:styleId="xl49">
    <w:name w:val="xl4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0">
    <w:name w:val="xl5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1">
    <w:name w:val="xl5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0080"/>
    </w:rPr>
  </w:style>
  <w:style w:type="paragraph" w:customStyle="1" w:styleId="xl52">
    <w:name w:val="xl5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53">
    <w:name w:val="xl53"/>
    <w:basedOn w:val="Normalny"/>
    <w:pPr>
      <w:spacing w:before="280" w:after="280"/>
      <w:jc w:val="center"/>
      <w:textAlignment w:val="center"/>
    </w:pPr>
    <w:rPr>
      <w:rFonts w:ascii="Arial" w:hAnsi="Arial" w:cs="Arial"/>
      <w:b/>
      <w:bCs/>
    </w:rPr>
  </w:style>
  <w:style w:type="paragraph" w:customStyle="1" w:styleId="xl54">
    <w:name w:val="xl5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55">
    <w:name w:val="xl55"/>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rPr>
  </w:style>
  <w:style w:type="paragraph" w:customStyle="1" w:styleId="xl56">
    <w:name w:val="xl56"/>
    <w:basedOn w:val="Normalny"/>
    <w:pPr>
      <w:pBdr>
        <w:left w:val="double" w:sz="1" w:space="0" w:color="000000"/>
      </w:pBdr>
      <w:spacing w:before="280" w:after="280"/>
      <w:jc w:val="center"/>
      <w:textAlignment w:val="center"/>
    </w:pPr>
    <w:rPr>
      <w:rFonts w:ascii="Arial" w:hAnsi="Arial" w:cs="Arial"/>
      <w:b/>
      <w:bCs/>
    </w:rPr>
  </w:style>
  <w:style w:type="paragraph" w:customStyle="1" w:styleId="xl57">
    <w:name w:val="xl57"/>
    <w:basedOn w:val="Normalny"/>
    <w:pPr>
      <w:pBdr>
        <w:left w:val="double" w:sz="1" w:space="0" w:color="000000"/>
      </w:pBdr>
      <w:spacing w:before="280" w:after="280"/>
      <w:jc w:val="right"/>
      <w:textAlignment w:val="center"/>
    </w:pPr>
    <w:rPr>
      <w:rFonts w:ascii="Arial" w:hAnsi="Arial" w:cs="Arial"/>
    </w:rPr>
  </w:style>
  <w:style w:type="paragraph" w:customStyle="1" w:styleId="xl58">
    <w:name w:val="xl58"/>
    <w:basedOn w:val="Normalny"/>
    <w:pPr>
      <w:shd w:val="clear" w:color="auto" w:fill="FFFF00"/>
      <w:spacing w:before="280" w:after="280"/>
      <w:jc w:val="right"/>
      <w:textAlignment w:val="center"/>
    </w:pPr>
    <w:rPr>
      <w:rFonts w:ascii="Arial" w:hAnsi="Arial" w:cs="Arial"/>
    </w:rPr>
  </w:style>
  <w:style w:type="paragraph" w:customStyle="1" w:styleId="xl59">
    <w:name w:val="xl59"/>
    <w:basedOn w:val="Normalny"/>
    <w:pPr>
      <w:spacing w:before="280" w:after="280"/>
      <w:textAlignment w:val="center"/>
    </w:pPr>
    <w:rPr>
      <w:rFonts w:ascii="Arial" w:hAnsi="Arial" w:cs="Arial"/>
    </w:rPr>
  </w:style>
  <w:style w:type="paragraph" w:customStyle="1" w:styleId="xl60">
    <w:name w:val="xl60"/>
    <w:basedOn w:val="Normalny"/>
    <w:pPr>
      <w:spacing w:before="280" w:after="280"/>
      <w:jc w:val="right"/>
      <w:textAlignment w:val="center"/>
    </w:pPr>
    <w:rPr>
      <w:rFonts w:ascii="Arial" w:hAnsi="Arial" w:cs="Arial"/>
      <w:i/>
      <w:iCs/>
    </w:rPr>
  </w:style>
  <w:style w:type="paragraph" w:customStyle="1" w:styleId="xl61">
    <w:name w:val="xl61"/>
    <w:basedOn w:val="Normalny"/>
    <w:pPr>
      <w:pBdr>
        <w:top w:val="single" w:sz="4" w:space="0" w:color="000000"/>
        <w:left w:val="double" w:sz="1"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62">
    <w:name w:val="xl62"/>
    <w:basedOn w:val="Normalny"/>
    <w:pPr>
      <w:pBdr>
        <w:top w:val="single" w:sz="4" w:space="0" w:color="000000"/>
        <w:left w:val="double" w:sz="1"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64">
    <w:name w:val="xl64"/>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68">
    <w:name w:val="xl68"/>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rPr>
  </w:style>
  <w:style w:type="paragraph" w:customStyle="1" w:styleId="xl69">
    <w:name w:val="xl69"/>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8000"/>
    </w:rPr>
  </w:style>
  <w:style w:type="paragraph" w:customStyle="1" w:styleId="xl70">
    <w:name w:val="xl70"/>
    <w:basedOn w:val="Normalny"/>
    <w:pPr>
      <w:shd w:val="clear" w:color="auto" w:fill="FF99CC"/>
      <w:spacing w:before="280" w:after="280"/>
      <w:jc w:val="right"/>
      <w:textAlignment w:val="center"/>
    </w:pPr>
    <w:rPr>
      <w:rFonts w:ascii="Arial" w:hAnsi="Arial" w:cs="Arial"/>
    </w:rPr>
  </w:style>
  <w:style w:type="paragraph" w:customStyle="1" w:styleId="xl71">
    <w:name w:val="xl71"/>
    <w:basedOn w:val="Normalny"/>
    <w:pPr>
      <w:shd w:val="clear" w:color="auto" w:fill="FF99CC"/>
      <w:spacing w:before="280" w:after="280"/>
      <w:textAlignment w:val="center"/>
    </w:pPr>
    <w:rPr>
      <w:rFonts w:ascii="Arial" w:hAnsi="Arial" w:cs="Arial"/>
      <w:b/>
      <w:bCs/>
    </w:rPr>
  </w:style>
  <w:style w:type="paragraph" w:customStyle="1" w:styleId="xl72">
    <w:name w:val="xl72"/>
    <w:basedOn w:val="Normalny"/>
    <w:pPr>
      <w:shd w:val="clear" w:color="auto" w:fill="FF99CC"/>
      <w:spacing w:before="280" w:after="280"/>
      <w:jc w:val="right"/>
      <w:textAlignment w:val="center"/>
    </w:pPr>
    <w:rPr>
      <w:rFonts w:ascii="Arial" w:hAnsi="Arial" w:cs="Arial"/>
    </w:rPr>
  </w:style>
  <w:style w:type="paragraph" w:customStyle="1" w:styleId="xl73">
    <w:name w:val="xl73"/>
    <w:basedOn w:val="Normalny"/>
    <w:pPr>
      <w:shd w:val="clear" w:color="auto" w:fill="FF99CC"/>
      <w:spacing w:before="280" w:after="280"/>
      <w:jc w:val="right"/>
      <w:textAlignment w:val="center"/>
    </w:pPr>
    <w:rPr>
      <w:rFonts w:ascii="Arial" w:hAnsi="Arial" w:cs="Arial"/>
      <w:b/>
      <w:bCs/>
    </w:rPr>
  </w:style>
  <w:style w:type="paragraph" w:customStyle="1" w:styleId="xl74">
    <w:name w:val="xl7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75">
    <w:name w:val="xl7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6">
    <w:name w:val="xl7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77">
    <w:name w:val="xl77"/>
    <w:basedOn w:val="Normalny"/>
    <w:pPr>
      <w:pBdr>
        <w:top w:val="double" w:sz="1"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8">
    <w:name w:val="xl78"/>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79">
    <w:name w:val="xl79"/>
    <w:basedOn w:val="Normalny"/>
    <w:pPr>
      <w:pBdr>
        <w:top w:val="single" w:sz="4"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0">
    <w:name w:val="xl80"/>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81">
    <w:name w:val="xl81"/>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2">
    <w:name w:val="xl82"/>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3">
    <w:name w:val="xl83"/>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4">
    <w:name w:val="xl8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85">
    <w:name w:val="xl85"/>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86">
    <w:name w:val="xl86"/>
    <w:basedOn w:val="Normalny"/>
    <w:pPr>
      <w:pBdr>
        <w:top w:val="single" w:sz="4" w:space="0" w:color="000000"/>
        <w:left w:val="double" w:sz="1"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7">
    <w:name w:val="xl87"/>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88">
    <w:name w:val="xl8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9">
    <w:name w:val="xl89"/>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0">
    <w:name w:val="xl9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1">
    <w:name w:val="xl91"/>
    <w:basedOn w:val="Normalny"/>
    <w:pPr>
      <w:pBdr>
        <w:top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92">
    <w:name w:val="xl9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93">
    <w:name w:val="xl93"/>
    <w:basedOn w:val="Normalny"/>
    <w:pPr>
      <w:shd w:val="clear" w:color="auto" w:fill="FF99CC"/>
      <w:spacing w:before="280" w:after="280"/>
      <w:jc w:val="center"/>
      <w:textAlignment w:val="center"/>
    </w:pPr>
    <w:rPr>
      <w:rFonts w:ascii="Arial" w:hAnsi="Arial" w:cs="Arial"/>
      <w:b/>
      <w:bCs/>
    </w:rPr>
  </w:style>
  <w:style w:type="paragraph" w:customStyle="1" w:styleId="xl94">
    <w:name w:val="xl94"/>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5">
    <w:name w:val="xl95"/>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96">
    <w:name w:val="xl96"/>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7">
    <w:name w:val="xl97"/>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8">
    <w:name w:val="xl9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9">
    <w:name w:val="xl99"/>
    <w:basedOn w:val="Normalny"/>
    <w:pPr>
      <w:pBdr>
        <w:top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00">
    <w:name w:val="xl100"/>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01">
    <w:name w:val="xl101"/>
    <w:basedOn w:val="Normalny"/>
    <w:pPr>
      <w:pBdr>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02">
    <w:name w:val="xl102"/>
    <w:basedOn w:val="Normalny"/>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03">
    <w:name w:val="xl103"/>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4">
    <w:name w:val="xl104"/>
    <w:basedOn w:val="Normalny"/>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105">
    <w:name w:val="xl105"/>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106">
    <w:name w:val="xl106"/>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7">
    <w:name w:val="xl107"/>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108">
    <w:name w:val="xl108"/>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109">
    <w:name w:val="xl109"/>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10">
    <w:name w:val="xl11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111">
    <w:name w:val="xl111"/>
    <w:basedOn w:val="Normalny"/>
    <w:pPr>
      <w:shd w:val="clear" w:color="auto" w:fill="FF99CC"/>
      <w:spacing w:before="280" w:after="280"/>
      <w:textAlignment w:val="center"/>
    </w:pPr>
    <w:rPr>
      <w:rFonts w:ascii="Arial" w:hAnsi="Arial" w:cs="Arial"/>
      <w:b/>
      <w:bCs/>
    </w:rPr>
  </w:style>
  <w:style w:type="paragraph" w:customStyle="1" w:styleId="xl112">
    <w:name w:val="xl11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3">
    <w:name w:val="xl113"/>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4">
    <w:name w:val="xl11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customStyle="1" w:styleId="xl115">
    <w:name w:val="xl115"/>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textAlignment w:val="center"/>
    </w:pPr>
    <w:rPr>
      <w:rFonts w:ascii="Arial" w:hAnsi="Arial" w:cs="Arial"/>
    </w:rPr>
  </w:style>
  <w:style w:type="paragraph" w:customStyle="1" w:styleId="xl116">
    <w:name w:val="xl116"/>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7">
    <w:name w:val="xl117"/>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8">
    <w:name w:val="xl11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customStyle="1" w:styleId="xl119">
    <w:name w:val="xl119"/>
    <w:basedOn w:val="Normalny"/>
    <w:pPr>
      <w:pBdr>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0">
    <w:name w:val="xl120"/>
    <w:basedOn w:val="Normalny"/>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1">
    <w:name w:val="xl121"/>
    <w:basedOn w:val="Normalny"/>
    <w:pPr>
      <w:pBdr>
        <w:top w:val="single" w:sz="4" w:space="0" w:color="000000"/>
        <w:left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2">
    <w:name w:val="xl122"/>
    <w:basedOn w:val="Normalny"/>
    <w:pPr>
      <w:pBdr>
        <w:top w:val="double" w:sz="1" w:space="0" w:color="000000"/>
        <w:left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23">
    <w:name w:val="xl123"/>
    <w:basedOn w:val="Normalny"/>
    <w:pPr>
      <w:pBdr>
        <w:top w:val="double" w:sz="1"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124">
    <w:name w:val="xl12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5">
    <w:name w:val="xl12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6">
    <w:name w:val="xl12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7">
    <w:name w:val="xl127"/>
    <w:basedOn w:val="Normalny"/>
    <w:pPr>
      <w:pBdr>
        <w:left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8">
    <w:name w:val="xl128"/>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customStyle="1" w:styleId="xl129">
    <w:name w:val="xl129"/>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0">
    <w:name w:val="xl130"/>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1">
    <w:name w:val="xl131"/>
    <w:basedOn w:val="Normalny"/>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2">
    <w:name w:val="xl132"/>
    <w:basedOn w:val="Normalny"/>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3">
    <w:name w:val="xl133"/>
    <w:basedOn w:val="Normalny"/>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4">
    <w:name w:val="xl13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135">
    <w:name w:val="xl135"/>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8000"/>
    </w:rPr>
  </w:style>
  <w:style w:type="paragraph" w:customStyle="1" w:styleId="xl136">
    <w:name w:val="xl136"/>
    <w:basedOn w:val="Normalny"/>
    <w:pPr>
      <w:pBdr>
        <w:top w:val="single" w:sz="4" w:space="0" w:color="000000"/>
        <w:left w:val="double" w:sz="1"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37">
    <w:name w:val="xl137"/>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customStyle="1" w:styleId="xl138">
    <w:name w:val="xl138"/>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39">
    <w:name w:val="xl139"/>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color w:val="000080"/>
    </w:rPr>
  </w:style>
  <w:style w:type="paragraph" w:customStyle="1" w:styleId="xl140">
    <w:name w:val="xl140"/>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41">
    <w:name w:val="xl141"/>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rPr>
  </w:style>
  <w:style w:type="paragraph" w:customStyle="1" w:styleId="xl142">
    <w:name w:val="xl142"/>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43">
    <w:name w:val="xl143"/>
    <w:basedOn w:val="Normalny"/>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customStyle="1" w:styleId="xl144">
    <w:name w:val="xl144"/>
    <w:basedOn w:val="Normalny"/>
    <w:pPr>
      <w:pBdr>
        <w:top w:val="single" w:sz="4"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color w:val="FF0000"/>
    </w:rPr>
  </w:style>
  <w:style w:type="paragraph" w:customStyle="1" w:styleId="xl145">
    <w:name w:val="xl145"/>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customStyle="1" w:styleId="xl146">
    <w:name w:val="xl146"/>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rPr>
  </w:style>
  <w:style w:type="paragraph" w:customStyle="1" w:styleId="xl147">
    <w:name w:val="xl147"/>
    <w:basedOn w:val="Normalny"/>
    <w:pPr>
      <w:pBdr>
        <w:top w:val="single" w:sz="4" w:space="0" w:color="000000"/>
        <w:left w:val="double" w:sz="1"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48">
    <w:name w:val="xl148"/>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customStyle="1" w:styleId="xl149">
    <w:name w:val="xl149"/>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0">
    <w:name w:val="xl150"/>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1">
    <w:name w:val="xl151"/>
    <w:basedOn w:val="Normalny"/>
    <w:pPr>
      <w:pBdr>
        <w:top w:val="single" w:sz="4" w:space="0" w:color="000000"/>
        <w:left w:val="single" w:sz="4" w:space="0" w:color="000000"/>
        <w:bottom w:val="single" w:sz="4" w:space="0" w:color="000000"/>
        <w:right w:val="double" w:sz="1" w:space="0" w:color="000000"/>
      </w:pBdr>
      <w:shd w:val="clear" w:color="auto" w:fill="800080"/>
      <w:spacing w:before="280" w:after="280"/>
      <w:jc w:val="right"/>
      <w:textAlignment w:val="center"/>
    </w:pPr>
    <w:rPr>
      <w:rFonts w:ascii="Arial" w:hAnsi="Arial" w:cs="Arial"/>
      <w:b/>
      <w:bCs/>
    </w:rPr>
  </w:style>
  <w:style w:type="paragraph" w:customStyle="1" w:styleId="xl152">
    <w:name w:val="xl152"/>
    <w:basedOn w:val="Normalny"/>
    <w:pPr>
      <w:pBdr>
        <w:top w:val="single" w:sz="4" w:space="0" w:color="000000"/>
        <w:left w:val="single" w:sz="4" w:space="0" w:color="000000"/>
        <w:bottom w:val="double" w:sz="1" w:space="0" w:color="000000"/>
        <w:right w:val="single" w:sz="4" w:space="0" w:color="000000"/>
      </w:pBdr>
      <w:spacing w:before="280" w:after="280"/>
      <w:textAlignment w:val="center"/>
    </w:pPr>
    <w:rPr>
      <w:rFonts w:ascii="Arial" w:hAnsi="Arial" w:cs="Arial"/>
      <w:b/>
      <w:bCs/>
      <w:color w:val="000080"/>
    </w:rPr>
  </w:style>
  <w:style w:type="paragraph" w:customStyle="1" w:styleId="xl153">
    <w:name w:val="xl153"/>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4">
    <w:name w:val="xl154"/>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5">
    <w:name w:val="xl155"/>
    <w:basedOn w:val="Normalny"/>
    <w:pPr>
      <w:pBdr>
        <w:top w:val="single" w:sz="4" w:space="0" w:color="000000"/>
        <w:left w:val="single" w:sz="4" w:space="0" w:color="000000"/>
        <w:bottom w:val="double" w:sz="1"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156">
    <w:name w:val="xl156"/>
    <w:basedOn w:val="Normalny"/>
    <w:pPr>
      <w:pBdr>
        <w:top w:val="single" w:sz="4" w:space="0" w:color="000000"/>
        <w:left w:val="single" w:sz="4" w:space="0" w:color="000000"/>
        <w:bottom w:val="double" w:sz="1"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157">
    <w:name w:val="xl157"/>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158">
    <w:name w:val="xl158"/>
    <w:basedOn w:val="Normalny"/>
    <w:pPr>
      <w:spacing w:before="280" w:after="280"/>
      <w:jc w:val="right"/>
      <w:textAlignment w:val="center"/>
    </w:pPr>
    <w:rPr>
      <w:rFonts w:ascii="Arial" w:hAnsi="Arial" w:cs="Arial"/>
      <w:b/>
      <w:bCs/>
      <w:color w:val="000080"/>
    </w:rPr>
  </w:style>
  <w:style w:type="paragraph" w:customStyle="1" w:styleId="xl159">
    <w:name w:val="xl159"/>
    <w:basedOn w:val="Normalny"/>
    <w:pPr>
      <w:spacing w:before="280" w:after="280"/>
      <w:jc w:val="right"/>
      <w:textAlignment w:val="center"/>
    </w:pPr>
    <w:rPr>
      <w:rFonts w:ascii="Arial" w:hAnsi="Arial" w:cs="Arial"/>
      <w:b/>
      <w:bCs/>
      <w:color w:val="000080"/>
    </w:rPr>
  </w:style>
  <w:style w:type="paragraph" w:customStyle="1" w:styleId="xl160">
    <w:name w:val="xl160"/>
    <w:basedOn w:val="Normalny"/>
    <w:pPr>
      <w:shd w:val="clear" w:color="auto" w:fill="FFFF00"/>
      <w:spacing w:before="280" w:after="280"/>
      <w:jc w:val="right"/>
      <w:textAlignment w:val="center"/>
    </w:pPr>
    <w:rPr>
      <w:rFonts w:ascii="Arial" w:hAnsi="Arial" w:cs="Arial"/>
      <w:b/>
      <w:bCs/>
      <w:color w:val="000080"/>
    </w:rPr>
  </w:style>
  <w:style w:type="paragraph" w:customStyle="1" w:styleId="Default">
    <w:name w:val="Default"/>
    <w:pPr>
      <w:widowControl w:val="0"/>
      <w:suppressAutoHyphens/>
      <w:autoSpaceDE w:val="0"/>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customStyle="1" w:styleId="WW-Tekstpodstawowywcity2">
    <w:name w:val="WW-Tekst podstawowy wcięty 2"/>
    <w:basedOn w:val="Normalny"/>
    <w:pPr>
      <w:autoSpaceDE w:val="0"/>
      <w:ind w:left="400" w:hanging="420"/>
      <w:jc w:val="both"/>
    </w:pPr>
    <w:rPr>
      <w:sz w:val="20"/>
    </w:rPr>
  </w:style>
  <w:style w:type="paragraph" w:styleId="Tekstprzypisudolnego">
    <w:name w:val="footnote text"/>
    <w:basedOn w:val="Normalny"/>
    <w:link w:val="TekstprzypisudolnegoZnak"/>
    <w:pPr>
      <w:widowControl w:val="0"/>
    </w:pPr>
    <w:rPr>
      <w:rFonts w:ascii="Arial" w:hAnsi="Arial"/>
      <w:sz w:val="20"/>
      <w:szCs w:val="20"/>
    </w:rPr>
  </w:style>
  <w:style w:type="character" w:customStyle="1" w:styleId="TekstprzypisudolnegoZnak">
    <w:name w:val="Tekst przypisu dolnego Znak"/>
    <w:link w:val="Tekstprzypisudolnego"/>
    <w:locked/>
    <w:rsid w:val="009C5F04"/>
    <w:rPr>
      <w:rFonts w:ascii="Arial" w:hAnsi="Arial"/>
      <w:lang w:eastAsia="ar-SA"/>
    </w:rPr>
  </w:style>
  <w:style w:type="paragraph" w:customStyle="1" w:styleId="tyt">
    <w:name w:val="tyt"/>
    <w:basedOn w:val="Normalny"/>
    <w:pPr>
      <w:keepNext/>
      <w:spacing w:before="60" w:after="60"/>
      <w:jc w:val="center"/>
    </w:pPr>
    <w:rPr>
      <w:b/>
      <w:szCs w:val="20"/>
    </w:rPr>
  </w:style>
  <w:style w:type="paragraph" w:customStyle="1" w:styleId="standard">
    <w:name w:val="standard"/>
    <w:basedOn w:val="Normalny"/>
    <w:pPr>
      <w:tabs>
        <w:tab w:val="left" w:pos="567"/>
      </w:tabs>
      <w:spacing w:line="360" w:lineRule="auto"/>
      <w:jc w:val="both"/>
    </w:pPr>
    <w:rPr>
      <w:rFonts w:ascii="Arial" w:hAnsi="Arial" w:cs="Tahoma"/>
      <w:sz w:val="22"/>
      <w:szCs w:val="20"/>
    </w:rPr>
  </w:style>
  <w:style w:type="paragraph" w:customStyle="1" w:styleId="ZnakZnakZnakZnakZnakZnakZnakZnakZnakZnakZnakZnak">
    <w:name w:val="Znak Znak Znak Znak Znak Znak Znak Znak Znak Znak Znak Znak"/>
    <w:basedOn w:val="Normalny"/>
    <w:rPr>
      <w:rFonts w:ascii="Arial" w:hAnsi="Arial" w:cs="Arial"/>
    </w:rPr>
  </w:style>
  <w:style w:type="paragraph" w:customStyle="1" w:styleId="Tekstpodstawowy210">
    <w:name w:val="Tekst podstawowy 21"/>
    <w:basedOn w:val="Normalny"/>
    <w:pPr>
      <w:widowControl w:val="0"/>
      <w:tabs>
        <w:tab w:val="left" w:pos="709"/>
      </w:tabs>
      <w:overflowPunct w:val="0"/>
      <w:autoSpaceDE w:val="0"/>
      <w:ind w:left="709" w:hanging="709"/>
      <w:jc w:val="both"/>
      <w:textAlignment w:val="baseline"/>
    </w:pPr>
    <w:rPr>
      <w:sz w:val="26"/>
      <w:szCs w:val="26"/>
    </w:rPr>
  </w:style>
  <w:style w:type="paragraph" w:customStyle="1" w:styleId="Tekstpodstawowywcity310">
    <w:name w:val="Tekst podstawowy wcięty 31"/>
    <w:basedOn w:val="Normalny"/>
    <w:pPr>
      <w:ind w:left="340" w:hanging="340"/>
    </w:pPr>
    <w:rPr>
      <w:rFonts w:cs="Lucida Sans Unicode"/>
      <w:szCs w:val="20"/>
    </w:rPr>
  </w:style>
  <w:style w:type="paragraph" w:customStyle="1" w:styleId="ZnakZnakZnak1ZnakZnakZnakZnak">
    <w:name w:val="Znak Znak Znak1 Znak Znak Znak Znak"/>
    <w:basedOn w:val="Normalny"/>
    <w:rPr>
      <w:rFonts w:ascii="Arial" w:hAnsi="Arial" w:cs="Arial"/>
      <w:sz w:val="20"/>
      <w:szCs w:val="20"/>
    </w:rPr>
  </w:style>
  <w:style w:type="paragraph" w:customStyle="1" w:styleId="ZnakZnakZnakZnakZnakZnakZnakZnakZnakZnak">
    <w:name w:val="Znak Znak Znak Znak Znak Znak Znak Znak Znak Znak"/>
    <w:basedOn w:val="Normalny"/>
    <w:rPr>
      <w:rFonts w:ascii="Arial" w:hAnsi="Arial" w:cs="Arial"/>
    </w:rPr>
  </w:style>
  <w:style w:type="paragraph" w:customStyle="1" w:styleId="ust">
    <w:name w:val="ust"/>
    <w:pPr>
      <w:widowControl w:val="0"/>
      <w:suppressAutoHyphens/>
      <w:spacing w:before="60" w:after="60"/>
      <w:ind w:left="426" w:hanging="284"/>
      <w:jc w:val="both"/>
    </w:pPr>
    <w:rPr>
      <w:rFonts w:eastAsia="Arial" w:cs="Arial Unicode MS"/>
      <w:sz w:val="24"/>
      <w:szCs w:val="24"/>
      <w:lang w:eastAsia="ar-SA"/>
    </w:rPr>
  </w:style>
  <w:style w:type="paragraph" w:customStyle="1" w:styleId="pkt">
    <w:name w:val="pkt"/>
    <w:basedOn w:val="Normalny"/>
    <w:pPr>
      <w:widowControl w:val="0"/>
      <w:spacing w:before="60" w:after="60"/>
      <w:ind w:left="851" w:hanging="295"/>
      <w:jc w:val="both"/>
    </w:pPr>
    <w:rPr>
      <w:rFonts w:cs="Arial Unicode MS"/>
      <w:color w:val="000000"/>
    </w:rPr>
  </w:style>
  <w:style w:type="paragraph" w:customStyle="1" w:styleId="WW-Tekstkomentarza">
    <w:name w:val="WW-Tekst komentarza"/>
    <w:basedOn w:val="Normalny"/>
    <w:pPr>
      <w:widowControl w:val="0"/>
      <w:overflowPunct w:val="0"/>
      <w:autoSpaceDE w:val="0"/>
      <w:textAlignment w:val="baseline"/>
    </w:pPr>
    <w:rPr>
      <w:sz w:val="20"/>
      <w:szCs w:val="20"/>
    </w:rPr>
  </w:style>
  <w:style w:type="paragraph" w:customStyle="1" w:styleId="Tekstkomentarza1">
    <w:name w:val="Tekst komentarza1"/>
    <w:basedOn w:val="Normalny"/>
    <w:pPr>
      <w:widowControl w:val="0"/>
      <w:overflowPunct w:val="0"/>
      <w:autoSpaceDE w:val="0"/>
    </w:pPr>
    <w:rPr>
      <w:sz w:val="20"/>
      <w:szCs w:val="20"/>
    </w:rPr>
  </w:style>
  <w:style w:type="paragraph" w:customStyle="1" w:styleId="Tekstpodstawowy23">
    <w:name w:val="Tekst podstawowy 23"/>
    <w:basedOn w:val="Normalny"/>
    <w:pPr>
      <w:widowControl w:val="0"/>
      <w:tabs>
        <w:tab w:val="left" w:pos="709"/>
      </w:tabs>
      <w:overflowPunct w:val="0"/>
      <w:autoSpaceDE w:val="0"/>
      <w:ind w:left="709" w:hanging="709"/>
      <w:jc w:val="both"/>
      <w:textAlignment w:val="baseline"/>
    </w:pPr>
    <w:rPr>
      <w:sz w:val="26"/>
      <w:szCs w:val="20"/>
    </w:rPr>
  </w:style>
  <w:style w:type="paragraph" w:customStyle="1" w:styleId="ZnakZnakZnakZnakZnakZnakZnakZnakZnak">
    <w:name w:val="Znak Znak Znak Znak Znak Znak Znak Znak Znak"/>
    <w:basedOn w:val="Normalny"/>
    <w:rPr>
      <w:rFonts w:ascii="Arial" w:hAnsi="Arial" w:cs="Arial"/>
    </w:rPr>
  </w:style>
  <w:style w:type="paragraph" w:customStyle="1" w:styleId="ZnakZnakZnakZnakZnakZnakZnakZnakZnakZnakZnakZnak1ZnakZnakZnakZnakZnakZnak">
    <w:name w:val="Znak Znak Znak Znak Znak Znak Znak Znak Znak Znak Znak Znak1 Znak Znak Znak Znak Znak Znak"/>
    <w:basedOn w:val="Normalny"/>
    <w:rPr>
      <w:rFonts w:ascii="Arial" w:hAnsi="Arial" w:cs="Arial"/>
    </w:rPr>
  </w:style>
  <w:style w:type="paragraph" w:customStyle="1" w:styleId="BodyText26">
    <w:name w:val="Body Text 26"/>
    <w:basedOn w:val="Normalny"/>
    <w:pPr>
      <w:widowControl w:val="0"/>
      <w:tabs>
        <w:tab w:val="left" w:pos="709"/>
      </w:tabs>
      <w:overflowPunct w:val="0"/>
      <w:autoSpaceDE w:val="0"/>
      <w:ind w:left="709" w:hanging="709"/>
      <w:jc w:val="both"/>
      <w:textAlignment w:val="baseline"/>
    </w:pPr>
    <w:rPr>
      <w:sz w:val="26"/>
      <w:szCs w:val="26"/>
    </w:rPr>
  </w:style>
  <w:style w:type="paragraph" w:styleId="Akapitzlist">
    <w:name w:val="List Paragraph"/>
    <w:aliases w:val="L1,Numerowanie,Akapit z listą5,CW_Lista,T_SZ_List Paragraph,normalny tekst,Akapit z listą BS,Tytuł_procedury,Kolorowa lista — akcent 11,List Paragraph,Obiekt,List Paragraph1,2 heading,A_wyliczenie,K-P_odwolanie,maz_wyliczenie,opis dzialan"/>
    <w:basedOn w:val="Normalny"/>
    <w:link w:val="AkapitzlistZnak"/>
    <w:uiPriority w:val="34"/>
    <w:qFormat/>
    <w:pPr>
      <w:ind w:left="708"/>
    </w:pPr>
  </w:style>
  <w:style w:type="paragraph" w:customStyle="1" w:styleId="ZnakZnakZnakZnakZnakZnakZnakZnakZnakZnakZnakZnakZnakZnakZnakZnakZnakZnakZnakZnak">
    <w:name w:val="Znak Znak Znak Znak Znak Znak Znak Znak Znak Znak Znak Znak Znak Znak Znak Znak Znak Znak Znak Znak"/>
    <w:basedOn w:val="Normalny"/>
    <w:rPr>
      <w:rFonts w:ascii="Arial" w:hAnsi="Arial" w:cs="Arial"/>
    </w:rPr>
  </w:style>
  <w:style w:type="paragraph" w:customStyle="1" w:styleId="ZnakZnakZnakZnakZnakZnakZnakZnak">
    <w:name w:val="Znak Znak Znak Znak Znak Znak Znak Znak"/>
    <w:basedOn w:val="Normalny"/>
    <w:rPr>
      <w:rFonts w:ascii="Arial" w:hAnsi="Arial" w:cs="Aria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WW8Num2z1">
    <w:name w:val="WW8Num2z1"/>
    <w:rsid w:val="00A0537E"/>
    <w:rPr>
      <w:rFonts w:cs="Times New Roman"/>
      <w:b/>
      <w:bCs/>
    </w:rPr>
  </w:style>
  <w:style w:type="character" w:customStyle="1" w:styleId="WW8Num10z0">
    <w:name w:val="WW8Num10z0"/>
    <w:rsid w:val="00A0537E"/>
    <w:rPr>
      <w:rFonts w:ascii="Symbol" w:hAnsi="Symbol"/>
    </w:rPr>
  </w:style>
  <w:style w:type="character" w:customStyle="1" w:styleId="WW8Num10z1">
    <w:name w:val="WW8Num10z1"/>
    <w:rsid w:val="00A0537E"/>
    <w:rPr>
      <w:rFonts w:ascii="Courier New" w:hAnsi="Courier New"/>
    </w:rPr>
  </w:style>
  <w:style w:type="character" w:customStyle="1" w:styleId="WW8Num11z1">
    <w:name w:val="WW8Num11z1"/>
    <w:rsid w:val="00A0537E"/>
    <w:rPr>
      <w:rFonts w:ascii="Courier New" w:hAnsi="Courier New" w:cs="Courier New"/>
    </w:rPr>
  </w:style>
  <w:style w:type="character" w:customStyle="1" w:styleId="WW8Num11z3">
    <w:name w:val="WW8Num11z3"/>
    <w:rsid w:val="00A0537E"/>
    <w:rPr>
      <w:rFonts w:ascii="Symbol" w:hAnsi="Symbol"/>
      <w:b/>
    </w:rPr>
  </w:style>
  <w:style w:type="character" w:customStyle="1" w:styleId="WW8Num13z0">
    <w:name w:val="WW8Num13z0"/>
    <w:rsid w:val="00A0537E"/>
    <w:rPr>
      <w:rFonts w:ascii="Times New Roman" w:hAnsi="Times New Roman"/>
    </w:rPr>
  </w:style>
  <w:style w:type="character" w:customStyle="1" w:styleId="WW8Num14z1">
    <w:name w:val="WW8Num14z1"/>
    <w:rsid w:val="00A0537E"/>
    <w:rPr>
      <w:rFonts w:ascii="Symbol" w:hAnsi="Symbol"/>
    </w:rPr>
  </w:style>
  <w:style w:type="character" w:customStyle="1" w:styleId="WW8Num14z3">
    <w:name w:val="WW8Num14z3"/>
    <w:rsid w:val="00A0537E"/>
    <w:rPr>
      <w:rFonts w:cs="Times New Roman"/>
    </w:rPr>
  </w:style>
  <w:style w:type="character" w:customStyle="1" w:styleId="WW8Num15z3">
    <w:name w:val="WW8Num15z3"/>
    <w:rsid w:val="00A0537E"/>
    <w:rPr>
      <w:rFonts w:cs="Times New Roman"/>
    </w:rPr>
  </w:style>
  <w:style w:type="character" w:customStyle="1" w:styleId="WW8Num15z4">
    <w:name w:val="WW8Num15z4"/>
    <w:rsid w:val="00A0537E"/>
    <w:rPr>
      <w:rFonts w:ascii="Courier New" w:hAnsi="Courier New"/>
    </w:rPr>
  </w:style>
  <w:style w:type="character" w:customStyle="1" w:styleId="WW8Num16z1">
    <w:name w:val="WW8Num16z1"/>
    <w:rsid w:val="00A0537E"/>
    <w:rPr>
      <w:rFonts w:ascii="Symbol" w:hAnsi="Symbol"/>
    </w:rPr>
  </w:style>
  <w:style w:type="character" w:customStyle="1" w:styleId="WW8Num17z1">
    <w:name w:val="WW8Num17z1"/>
    <w:rsid w:val="00A0537E"/>
    <w:rPr>
      <w:rFonts w:ascii="Courier New" w:hAnsi="Courier New"/>
    </w:rPr>
  </w:style>
  <w:style w:type="character" w:customStyle="1" w:styleId="WW8Num20z1">
    <w:name w:val="WW8Num20z1"/>
    <w:rsid w:val="00A0537E"/>
    <w:rPr>
      <w:rFonts w:ascii="Courier New" w:hAnsi="Courier New"/>
    </w:rPr>
  </w:style>
  <w:style w:type="character" w:customStyle="1" w:styleId="WW8Num23z1">
    <w:name w:val="WW8Num23z1"/>
    <w:rsid w:val="00A0537E"/>
    <w:rPr>
      <w:rFonts w:ascii="Times New Roman" w:hAnsi="Times New Roman"/>
      <w:sz w:val="28"/>
      <w:u w:val="none"/>
    </w:rPr>
  </w:style>
  <w:style w:type="character" w:customStyle="1" w:styleId="WW8Num23z4">
    <w:name w:val="WW8Num23z4"/>
    <w:rsid w:val="00A0537E"/>
    <w:rPr>
      <w:rFonts w:cs="Times New Roman"/>
    </w:rPr>
  </w:style>
  <w:style w:type="character" w:customStyle="1" w:styleId="WW8Num25z1">
    <w:name w:val="WW8Num25z1"/>
    <w:rsid w:val="00A0537E"/>
    <w:rPr>
      <w:rFonts w:ascii="Courier New" w:hAnsi="Courier New"/>
    </w:rPr>
  </w:style>
  <w:style w:type="character" w:customStyle="1" w:styleId="WW8Num25z3">
    <w:name w:val="WW8Num25z3"/>
    <w:rsid w:val="00A0537E"/>
    <w:rPr>
      <w:rFonts w:ascii="Symbol" w:hAnsi="Symbol"/>
      <w:b/>
    </w:rPr>
  </w:style>
  <w:style w:type="character" w:customStyle="1" w:styleId="WW8Num26z0">
    <w:name w:val="WW8Num26z0"/>
    <w:rsid w:val="00A0537E"/>
    <w:rPr>
      <w:b/>
    </w:rPr>
  </w:style>
  <w:style w:type="character" w:customStyle="1" w:styleId="WW8Num28z1">
    <w:name w:val="WW8Num28z1"/>
    <w:rsid w:val="00A0537E"/>
    <w:rPr>
      <w:rFonts w:ascii="Courier New" w:hAnsi="Courier New"/>
    </w:rPr>
  </w:style>
  <w:style w:type="character" w:customStyle="1" w:styleId="WW8Num28z2">
    <w:name w:val="WW8Num28z2"/>
    <w:rsid w:val="00A0537E"/>
    <w:rPr>
      <w:rFonts w:ascii="Wingdings" w:hAnsi="Wingdings"/>
    </w:rPr>
  </w:style>
  <w:style w:type="character" w:customStyle="1" w:styleId="WW8Num31z0">
    <w:name w:val="WW8Num31z0"/>
    <w:rsid w:val="00A0537E"/>
    <w:rPr>
      <w:rFonts w:ascii="Symbol" w:hAnsi="Symbol"/>
      <w:color w:val="000000"/>
    </w:rPr>
  </w:style>
  <w:style w:type="character" w:customStyle="1" w:styleId="WW8Num36z0">
    <w:name w:val="WW8Num36z0"/>
    <w:rsid w:val="00A0537E"/>
    <w:rPr>
      <w:rFonts w:ascii="Symbol" w:hAnsi="Symbol"/>
      <w:b/>
    </w:rPr>
  </w:style>
  <w:style w:type="character" w:customStyle="1" w:styleId="WW8Num38z0">
    <w:name w:val="WW8Num38z0"/>
    <w:rsid w:val="00A0537E"/>
    <w:rPr>
      <w:rFonts w:eastAsia="Times New Roman"/>
      <w:b/>
    </w:rPr>
  </w:style>
  <w:style w:type="character" w:customStyle="1" w:styleId="WW8Num39z1">
    <w:name w:val="WW8Num39z1"/>
    <w:rsid w:val="00A0537E"/>
    <w:rPr>
      <w:rFonts w:cs="Times New Roman"/>
      <w:b/>
      <w:bCs/>
    </w:rPr>
  </w:style>
  <w:style w:type="character" w:customStyle="1" w:styleId="WW8Num39z3">
    <w:name w:val="WW8Num39z3"/>
    <w:rsid w:val="00A0537E"/>
    <w:rPr>
      <w:rFonts w:ascii="Symbol" w:hAnsi="Symbol"/>
      <w:b/>
    </w:rPr>
  </w:style>
  <w:style w:type="character" w:customStyle="1" w:styleId="WW8Num40z0">
    <w:name w:val="WW8Num40z0"/>
    <w:rsid w:val="00A0537E"/>
    <w:rPr>
      <w:b/>
      <w:color w:val="000000"/>
    </w:rPr>
  </w:style>
  <w:style w:type="character" w:customStyle="1" w:styleId="WW8Num43z0">
    <w:name w:val="WW8Num43z0"/>
    <w:rsid w:val="00A0537E"/>
    <w:rPr>
      <w:b/>
    </w:rPr>
  </w:style>
  <w:style w:type="character" w:customStyle="1" w:styleId="WW8Num44z0">
    <w:name w:val="WW8Num44z0"/>
    <w:rsid w:val="00A0537E"/>
    <w:rPr>
      <w:b/>
    </w:rPr>
  </w:style>
  <w:style w:type="character" w:customStyle="1" w:styleId="WW8Num48z1">
    <w:name w:val="WW8Num48z1"/>
    <w:rsid w:val="00A0537E"/>
    <w:rPr>
      <w:b/>
    </w:rPr>
  </w:style>
  <w:style w:type="character" w:customStyle="1" w:styleId="WW8Num49z1">
    <w:name w:val="WW8Num49z1"/>
    <w:rsid w:val="00A0537E"/>
    <w:rPr>
      <w:rFonts w:ascii="Courier New" w:hAnsi="Courier New"/>
    </w:rPr>
  </w:style>
  <w:style w:type="character" w:customStyle="1" w:styleId="WW8Num49z3">
    <w:name w:val="WW8Num49z3"/>
    <w:rsid w:val="00A0537E"/>
    <w:rPr>
      <w:rFonts w:ascii="Symbol" w:hAnsi="Symbol"/>
      <w:b/>
    </w:rPr>
  </w:style>
  <w:style w:type="character" w:customStyle="1" w:styleId="WW8Num53z0">
    <w:name w:val="WW8Num53z0"/>
    <w:rsid w:val="00A0537E"/>
    <w:rPr>
      <w:rFonts w:ascii="Symbol" w:hAnsi="Symbol"/>
      <w:b/>
    </w:rPr>
  </w:style>
  <w:style w:type="character" w:customStyle="1" w:styleId="WW8Num55z0">
    <w:name w:val="WW8Num55z0"/>
    <w:rsid w:val="00A0537E"/>
    <w:rPr>
      <w:b/>
    </w:rPr>
  </w:style>
  <w:style w:type="character" w:customStyle="1" w:styleId="WW8Num56z0">
    <w:name w:val="WW8Num56z0"/>
    <w:rsid w:val="00A0537E"/>
    <w:rPr>
      <w:b/>
    </w:rPr>
  </w:style>
  <w:style w:type="character" w:customStyle="1" w:styleId="WW8Num56z2">
    <w:name w:val="WW8Num56z2"/>
    <w:rsid w:val="00A0537E"/>
    <w:rPr>
      <w:rFonts w:ascii="Wingdings" w:hAnsi="Wingdings"/>
    </w:rPr>
  </w:style>
  <w:style w:type="character" w:customStyle="1" w:styleId="WW8Num56z4">
    <w:name w:val="WW8Num56z4"/>
    <w:rsid w:val="00A0537E"/>
    <w:rPr>
      <w:rFonts w:ascii="Courier New" w:hAnsi="Courier New"/>
    </w:rPr>
  </w:style>
  <w:style w:type="character" w:customStyle="1" w:styleId="WW8Num57z0">
    <w:name w:val="WW8Num57z0"/>
    <w:rsid w:val="00A0537E"/>
    <w:rPr>
      <w:b/>
    </w:rPr>
  </w:style>
  <w:style w:type="character" w:customStyle="1" w:styleId="WW8Num58z0">
    <w:name w:val="WW8Num58z0"/>
    <w:rsid w:val="00A0537E"/>
    <w:rPr>
      <w:b/>
    </w:rPr>
  </w:style>
  <w:style w:type="character" w:customStyle="1" w:styleId="WW8Num58z2">
    <w:name w:val="WW8Num58z2"/>
    <w:rsid w:val="00A0537E"/>
    <w:rPr>
      <w:rFonts w:cs="Times New Roman"/>
    </w:rPr>
  </w:style>
  <w:style w:type="character" w:customStyle="1" w:styleId="WW8Num59z3">
    <w:name w:val="WW8Num59z3"/>
    <w:rsid w:val="00A0537E"/>
    <w:rPr>
      <w:rFonts w:ascii="Symbol" w:hAnsi="Symbol"/>
      <w:b/>
    </w:rPr>
  </w:style>
  <w:style w:type="character" w:customStyle="1" w:styleId="WW8Num64z1">
    <w:name w:val="WW8Num64z1"/>
    <w:rsid w:val="00A0537E"/>
    <w:rPr>
      <w:rFonts w:ascii="Courier New" w:hAnsi="Courier New"/>
    </w:rPr>
  </w:style>
  <w:style w:type="character" w:customStyle="1" w:styleId="WW8Num66z3">
    <w:name w:val="WW8Num66z3"/>
    <w:rsid w:val="00A0537E"/>
    <w:rPr>
      <w:rFonts w:cs="Times New Roman"/>
    </w:rPr>
  </w:style>
  <w:style w:type="character" w:customStyle="1" w:styleId="WW8Num67z0">
    <w:name w:val="WW8Num67z0"/>
    <w:rsid w:val="00A0537E"/>
    <w:rPr>
      <w:b/>
    </w:rPr>
  </w:style>
  <w:style w:type="character" w:customStyle="1" w:styleId="WW8Num68z3">
    <w:name w:val="WW8Num68z3"/>
    <w:rsid w:val="00A0537E"/>
    <w:rPr>
      <w:rFonts w:ascii="Symbol" w:hAnsi="Symbol"/>
      <w:b/>
    </w:rPr>
  </w:style>
  <w:style w:type="character" w:customStyle="1" w:styleId="WW8Num69z1">
    <w:name w:val="WW8Num69z1"/>
    <w:rsid w:val="00A0537E"/>
    <w:rPr>
      <w:rFonts w:ascii="Courier New" w:hAnsi="Courier New"/>
    </w:rPr>
  </w:style>
  <w:style w:type="character" w:customStyle="1" w:styleId="WW8Num69z3">
    <w:name w:val="WW8Num69z3"/>
    <w:rsid w:val="00A0537E"/>
    <w:rPr>
      <w:rFonts w:ascii="Symbol" w:hAnsi="Symbol"/>
      <w:b/>
    </w:rPr>
  </w:style>
  <w:style w:type="character" w:customStyle="1" w:styleId="WW8Num70z3">
    <w:name w:val="WW8Num70z3"/>
    <w:rsid w:val="00A0537E"/>
    <w:rPr>
      <w:rFonts w:ascii="Symbol" w:hAnsi="Symbol"/>
      <w:b/>
    </w:rPr>
  </w:style>
  <w:style w:type="character" w:customStyle="1" w:styleId="WW8Num72z0">
    <w:name w:val="WW8Num72z0"/>
    <w:rsid w:val="00A0537E"/>
    <w:rPr>
      <w:rFonts w:ascii="Symbol" w:hAnsi="Symbol"/>
    </w:rPr>
  </w:style>
  <w:style w:type="character" w:customStyle="1" w:styleId="WW8Num75z0">
    <w:name w:val="WW8Num75z0"/>
    <w:rsid w:val="00A0537E"/>
    <w:rPr>
      <w:rFonts w:ascii="Symbol" w:hAnsi="Symbol"/>
    </w:rPr>
  </w:style>
  <w:style w:type="character" w:customStyle="1" w:styleId="WW8Num75z4">
    <w:name w:val="WW8Num75z4"/>
    <w:rsid w:val="00A0537E"/>
    <w:rPr>
      <w:rFonts w:cs="Times New Roman"/>
    </w:rPr>
  </w:style>
  <w:style w:type="character" w:customStyle="1" w:styleId="WW8Num77z0">
    <w:name w:val="WW8Num77z0"/>
    <w:rsid w:val="00A0537E"/>
    <w:rPr>
      <w:rFonts w:ascii="Symbol" w:hAnsi="Symbol"/>
    </w:rPr>
  </w:style>
  <w:style w:type="character" w:customStyle="1" w:styleId="WW8Num77z4">
    <w:name w:val="WW8Num77z4"/>
    <w:rsid w:val="00A0537E"/>
    <w:rPr>
      <w:rFonts w:cs="Times New Roman"/>
    </w:rPr>
  </w:style>
  <w:style w:type="character" w:customStyle="1" w:styleId="WW8Num78z4">
    <w:name w:val="WW8Num78z4"/>
    <w:rsid w:val="00A0537E"/>
    <w:rPr>
      <w:rFonts w:cs="Times New Roman"/>
    </w:rPr>
  </w:style>
  <w:style w:type="character" w:customStyle="1" w:styleId="WW8Num79z0">
    <w:name w:val="WW8Num79z0"/>
    <w:rsid w:val="00A0537E"/>
    <w:rPr>
      <w:b/>
    </w:rPr>
  </w:style>
  <w:style w:type="character" w:customStyle="1" w:styleId="WW8Num80z0">
    <w:name w:val="WW8Num80z0"/>
    <w:rsid w:val="00A0537E"/>
    <w:rPr>
      <w:rFonts w:ascii="Symbol" w:hAnsi="Symbol"/>
    </w:rPr>
  </w:style>
  <w:style w:type="character" w:customStyle="1" w:styleId="WW8Num85z0">
    <w:name w:val="WW8Num85z0"/>
    <w:rsid w:val="00A0537E"/>
    <w:rPr>
      <w:rFonts w:cs="Times New Roman"/>
      <w:b w:val="0"/>
      <w:bCs w:val="0"/>
    </w:rPr>
  </w:style>
  <w:style w:type="character" w:customStyle="1" w:styleId="WW8Num85z3">
    <w:name w:val="WW8Num85z3"/>
    <w:rsid w:val="00A0537E"/>
    <w:rPr>
      <w:rFonts w:ascii="Symbol" w:hAnsi="Symbol"/>
      <w:b/>
    </w:rPr>
  </w:style>
  <w:style w:type="character" w:customStyle="1" w:styleId="WW8Num88z2">
    <w:name w:val="WW8Num88z2"/>
    <w:rsid w:val="00A0537E"/>
    <w:rPr>
      <w:rFonts w:cs="Times New Roman"/>
    </w:rPr>
  </w:style>
  <w:style w:type="character" w:customStyle="1" w:styleId="WW8Num89z1">
    <w:name w:val="WW8Num89z1"/>
    <w:rsid w:val="00A0537E"/>
    <w:rPr>
      <w:rFonts w:ascii="Symbol" w:hAnsi="Symbol"/>
      <w:b w:val="0"/>
    </w:rPr>
  </w:style>
  <w:style w:type="character" w:customStyle="1" w:styleId="WW8Num90z0">
    <w:name w:val="WW8Num90z0"/>
    <w:rsid w:val="00A0537E"/>
    <w:rPr>
      <w:rFonts w:cs="Times New Roman"/>
      <w:b w:val="0"/>
      <w:bCs w:val="0"/>
    </w:rPr>
  </w:style>
  <w:style w:type="character" w:customStyle="1" w:styleId="WW8Num91z1">
    <w:name w:val="WW8Num91z1"/>
    <w:rsid w:val="00A0537E"/>
    <w:rPr>
      <w:rFonts w:cs="Times New Roman"/>
    </w:rPr>
  </w:style>
  <w:style w:type="character" w:customStyle="1" w:styleId="WW8Num99z0">
    <w:name w:val="WW8Num99z0"/>
    <w:rsid w:val="00A0537E"/>
    <w:rPr>
      <w:rFonts w:cs="Times New Roman"/>
      <w:b/>
      <w:bCs/>
    </w:rPr>
  </w:style>
  <w:style w:type="character" w:customStyle="1" w:styleId="WW8Num100z3">
    <w:name w:val="WW8Num100z3"/>
    <w:rsid w:val="00A0537E"/>
    <w:rPr>
      <w:rFonts w:cs="Times New Roman"/>
      <w:u w:val="single"/>
    </w:rPr>
  </w:style>
  <w:style w:type="character" w:customStyle="1" w:styleId="WW8Num100z4">
    <w:name w:val="WW8Num100z4"/>
    <w:rsid w:val="00A0537E"/>
    <w:rPr>
      <w:rFonts w:cs="Times New Roman"/>
    </w:rPr>
  </w:style>
  <w:style w:type="character" w:customStyle="1" w:styleId="WW8Num101z1">
    <w:name w:val="WW8Num101z1"/>
    <w:rsid w:val="00A0537E"/>
    <w:rPr>
      <w:rFonts w:cs="Times New Roman"/>
    </w:rPr>
  </w:style>
  <w:style w:type="character" w:customStyle="1" w:styleId="WW8Num102z0">
    <w:name w:val="WW8Num102z0"/>
    <w:rsid w:val="00A0537E"/>
    <w:rPr>
      <w:rFonts w:cs="Times New Roman"/>
    </w:rPr>
  </w:style>
  <w:style w:type="character" w:customStyle="1" w:styleId="WW8Num106z0">
    <w:name w:val="WW8Num106z0"/>
    <w:rsid w:val="00A0537E"/>
    <w:rPr>
      <w:rFonts w:cs="Times New Roman"/>
    </w:rPr>
  </w:style>
  <w:style w:type="character" w:customStyle="1" w:styleId="WW8Num107z2">
    <w:name w:val="WW8Num107z2"/>
    <w:rsid w:val="00A0537E"/>
    <w:rPr>
      <w:rFonts w:cs="Times New Roman"/>
    </w:rPr>
  </w:style>
  <w:style w:type="character" w:customStyle="1" w:styleId="WW8Num108z0">
    <w:name w:val="WW8Num108z0"/>
    <w:rsid w:val="00A0537E"/>
    <w:rPr>
      <w:rFonts w:ascii="Symbol" w:hAnsi="Symbol"/>
    </w:rPr>
  </w:style>
  <w:style w:type="character" w:customStyle="1" w:styleId="WW8Num110z0">
    <w:name w:val="WW8Num110z0"/>
    <w:rsid w:val="00A0537E"/>
    <w:rPr>
      <w:rFonts w:cs="Times New Roman"/>
      <w:b/>
      <w:bCs/>
    </w:rPr>
  </w:style>
  <w:style w:type="character" w:customStyle="1" w:styleId="WW8Num110z1">
    <w:name w:val="WW8Num110z1"/>
    <w:rsid w:val="00A0537E"/>
    <w:rPr>
      <w:rFonts w:cs="Times New Roman"/>
    </w:rPr>
  </w:style>
  <w:style w:type="character" w:customStyle="1" w:styleId="WW8Num110z3">
    <w:name w:val="WW8Num110z3"/>
    <w:rsid w:val="00A0537E"/>
    <w:rPr>
      <w:rFonts w:ascii="Symbol" w:hAnsi="Symbol"/>
      <w:b/>
    </w:rPr>
  </w:style>
  <w:style w:type="character" w:customStyle="1" w:styleId="WW8Num111z0">
    <w:name w:val="WW8Num111z0"/>
    <w:rsid w:val="00A0537E"/>
    <w:rPr>
      <w:rFonts w:ascii="Symbol" w:hAnsi="Symbol"/>
    </w:rPr>
  </w:style>
  <w:style w:type="character" w:customStyle="1" w:styleId="WW8Num111z1">
    <w:name w:val="WW8Num111z1"/>
    <w:rsid w:val="00A0537E"/>
    <w:rPr>
      <w:rFonts w:ascii="Courier New" w:hAnsi="Courier New"/>
    </w:rPr>
  </w:style>
  <w:style w:type="character" w:customStyle="1" w:styleId="WW8Num112z0">
    <w:name w:val="WW8Num112z0"/>
    <w:rsid w:val="00A0537E"/>
    <w:rPr>
      <w:rFonts w:cs="Times New Roman"/>
      <w:b/>
      <w:bCs/>
    </w:rPr>
  </w:style>
  <w:style w:type="character" w:customStyle="1" w:styleId="WW8Num113z0">
    <w:name w:val="WW8Num113z0"/>
    <w:rsid w:val="00A0537E"/>
    <w:rPr>
      <w:rFonts w:ascii="Symbol" w:hAnsi="Symbol"/>
      <w:color w:val="000000"/>
    </w:rPr>
  </w:style>
  <w:style w:type="character" w:customStyle="1" w:styleId="WW8Num113z1">
    <w:name w:val="WW8Num113z1"/>
    <w:rsid w:val="00A0537E"/>
    <w:rPr>
      <w:rFonts w:cs="Times New Roman"/>
    </w:rPr>
  </w:style>
  <w:style w:type="character" w:customStyle="1" w:styleId="Absatz-Standardschriftart">
    <w:name w:val="Absatz-Standardschriftart"/>
    <w:rsid w:val="00A0537E"/>
  </w:style>
  <w:style w:type="character" w:customStyle="1" w:styleId="WW-Absatz-Standardschriftart">
    <w:name w:val="WW-Absatz-Standardschriftart"/>
    <w:rsid w:val="00A0537E"/>
  </w:style>
  <w:style w:type="character" w:customStyle="1" w:styleId="WW-Absatz-Standardschriftart1">
    <w:name w:val="WW-Absatz-Standardschriftart1"/>
    <w:rsid w:val="00A0537E"/>
  </w:style>
  <w:style w:type="character" w:customStyle="1" w:styleId="WW-Absatz-Standardschriftart11">
    <w:name w:val="WW-Absatz-Standardschriftart11"/>
    <w:rsid w:val="00A0537E"/>
  </w:style>
  <w:style w:type="character" w:customStyle="1" w:styleId="WW-Absatz-Standardschriftart111">
    <w:name w:val="WW-Absatz-Standardschriftart111"/>
    <w:rsid w:val="00A0537E"/>
  </w:style>
  <w:style w:type="character" w:customStyle="1" w:styleId="WW-Absatz-Standardschriftart1111">
    <w:name w:val="WW-Absatz-Standardschriftart1111"/>
    <w:rsid w:val="00A0537E"/>
  </w:style>
  <w:style w:type="character" w:customStyle="1" w:styleId="WW-Absatz-Standardschriftart11111">
    <w:name w:val="WW-Absatz-Standardschriftart11111"/>
    <w:rsid w:val="00A0537E"/>
  </w:style>
  <w:style w:type="character" w:customStyle="1" w:styleId="WW-Absatz-Standardschriftart111111">
    <w:name w:val="WW-Absatz-Standardschriftart111111"/>
    <w:rsid w:val="00A0537E"/>
  </w:style>
  <w:style w:type="character" w:customStyle="1" w:styleId="WW-Absatz-Standardschriftart1111111">
    <w:name w:val="WW-Absatz-Standardschriftart1111111"/>
    <w:rsid w:val="00A0537E"/>
  </w:style>
  <w:style w:type="character" w:customStyle="1" w:styleId="WW-Absatz-Standardschriftart11111111">
    <w:name w:val="WW-Absatz-Standardschriftart11111111"/>
    <w:rsid w:val="00A0537E"/>
  </w:style>
  <w:style w:type="character" w:customStyle="1" w:styleId="WW-Absatz-Standardschriftart111111111">
    <w:name w:val="WW-Absatz-Standardschriftart111111111"/>
    <w:rsid w:val="00A0537E"/>
  </w:style>
  <w:style w:type="character" w:customStyle="1" w:styleId="WW-Absatz-Standardschriftart1111111111">
    <w:name w:val="WW-Absatz-Standardschriftart1111111111"/>
    <w:rsid w:val="00A0537E"/>
  </w:style>
  <w:style w:type="character" w:customStyle="1" w:styleId="WW-Absatz-Standardschriftart11111111111">
    <w:name w:val="WW-Absatz-Standardschriftart11111111111"/>
    <w:rsid w:val="00A0537E"/>
  </w:style>
  <w:style w:type="character" w:customStyle="1" w:styleId="WW-Absatz-Standardschriftart111111111111">
    <w:name w:val="WW-Absatz-Standardschriftart111111111111"/>
    <w:rsid w:val="00A0537E"/>
  </w:style>
  <w:style w:type="character" w:customStyle="1" w:styleId="WW-Absatz-Standardschriftart1111111111111">
    <w:name w:val="WW-Absatz-Standardschriftart1111111111111"/>
    <w:rsid w:val="00A0537E"/>
  </w:style>
  <w:style w:type="character" w:customStyle="1" w:styleId="WW-Absatz-Standardschriftart11111111111111">
    <w:name w:val="WW-Absatz-Standardschriftart11111111111111"/>
    <w:rsid w:val="00A0537E"/>
  </w:style>
  <w:style w:type="character" w:customStyle="1" w:styleId="WW-Absatz-Standardschriftart111111111111111">
    <w:name w:val="WW-Absatz-Standardschriftart111111111111111"/>
    <w:rsid w:val="00A0537E"/>
  </w:style>
  <w:style w:type="character" w:customStyle="1" w:styleId="WW-Absatz-Standardschriftart1111111111111111">
    <w:name w:val="WW-Absatz-Standardschriftart1111111111111111"/>
    <w:rsid w:val="00A0537E"/>
  </w:style>
  <w:style w:type="character" w:customStyle="1" w:styleId="WW-Absatz-Standardschriftart11111111111111111">
    <w:name w:val="WW-Absatz-Standardschriftart11111111111111111"/>
    <w:rsid w:val="00A0537E"/>
  </w:style>
  <w:style w:type="character" w:customStyle="1" w:styleId="WW-Absatz-Standardschriftart111111111111111111">
    <w:name w:val="WW-Absatz-Standardschriftart111111111111111111"/>
    <w:rsid w:val="00A0537E"/>
  </w:style>
  <w:style w:type="character" w:customStyle="1" w:styleId="WW-Absatz-Standardschriftart1111111111111111111">
    <w:name w:val="WW-Absatz-Standardschriftart1111111111111111111"/>
    <w:rsid w:val="00A0537E"/>
  </w:style>
  <w:style w:type="character" w:customStyle="1" w:styleId="WW-Absatz-Standardschriftart11111111111111111111">
    <w:name w:val="WW-Absatz-Standardschriftart11111111111111111111"/>
    <w:rsid w:val="00A0537E"/>
  </w:style>
  <w:style w:type="character" w:customStyle="1" w:styleId="WW-Absatz-Standardschriftart111111111111111111111">
    <w:name w:val="WW-Absatz-Standardschriftart111111111111111111111"/>
    <w:rsid w:val="00A0537E"/>
  </w:style>
  <w:style w:type="character" w:customStyle="1" w:styleId="WW8Num16z3">
    <w:name w:val="WW8Num16z3"/>
    <w:rsid w:val="00A0537E"/>
    <w:rPr>
      <w:rFonts w:ascii="Symbol" w:hAnsi="Symbol"/>
    </w:rPr>
  </w:style>
  <w:style w:type="character" w:customStyle="1" w:styleId="WW-Absatz-Standardschriftart1111111111111111111111">
    <w:name w:val="WW-Absatz-Standardschriftart1111111111111111111111"/>
    <w:rsid w:val="00A0537E"/>
  </w:style>
  <w:style w:type="character" w:customStyle="1" w:styleId="WW8Num20z3">
    <w:name w:val="WW8Num20z3"/>
    <w:rsid w:val="00A0537E"/>
    <w:rPr>
      <w:rFonts w:ascii="Symbol" w:hAnsi="Symbol"/>
    </w:rPr>
  </w:style>
  <w:style w:type="character" w:customStyle="1" w:styleId="WW8Num32z3">
    <w:name w:val="WW8Num32z3"/>
    <w:rsid w:val="00A0537E"/>
    <w:rPr>
      <w:rFonts w:ascii="Symbol" w:hAnsi="Symbol"/>
      <w:b/>
    </w:rPr>
  </w:style>
  <w:style w:type="character" w:customStyle="1" w:styleId="WW8Num64z3">
    <w:name w:val="WW8Num64z3"/>
    <w:rsid w:val="00A0537E"/>
    <w:rPr>
      <w:rFonts w:ascii="Symbol" w:hAnsi="Symbol"/>
    </w:rPr>
  </w:style>
  <w:style w:type="character" w:customStyle="1" w:styleId="WW8Num77z3">
    <w:name w:val="WW8Num77z3"/>
    <w:rsid w:val="00A0537E"/>
    <w:rPr>
      <w:rFonts w:ascii="Symbol" w:hAnsi="Symbol"/>
    </w:rPr>
  </w:style>
  <w:style w:type="character" w:customStyle="1" w:styleId="WW8Num79z2">
    <w:name w:val="WW8Num79z2"/>
    <w:rsid w:val="00A0537E"/>
  </w:style>
  <w:style w:type="character" w:customStyle="1" w:styleId="WW8Num98z4">
    <w:name w:val="WW8Num98z4"/>
    <w:rsid w:val="00A0537E"/>
    <w:rPr>
      <w:rFonts w:cs="Times New Roman"/>
    </w:rPr>
  </w:style>
  <w:style w:type="character" w:customStyle="1" w:styleId="WW-Absatz-Standardschriftart11111111111111111111111">
    <w:name w:val="WW-Absatz-Standardschriftart11111111111111111111111"/>
    <w:rsid w:val="00A0537E"/>
  </w:style>
  <w:style w:type="character" w:customStyle="1" w:styleId="WW8Num6z1">
    <w:name w:val="WW8Num6z1"/>
    <w:rsid w:val="00A0537E"/>
    <w:rPr>
      <w:rFonts w:ascii="Times New Roman" w:hAnsi="Times New Roman"/>
      <w:sz w:val="28"/>
      <w:u w:val="none"/>
    </w:rPr>
  </w:style>
  <w:style w:type="character" w:customStyle="1" w:styleId="WW8Num12z1">
    <w:name w:val="WW8Num12z1"/>
    <w:rsid w:val="00A0537E"/>
    <w:rPr>
      <w:rFonts w:ascii="Courier New" w:hAnsi="Courier New"/>
    </w:rPr>
  </w:style>
  <w:style w:type="character" w:customStyle="1" w:styleId="WW8Num12z3">
    <w:name w:val="WW8Num12z3"/>
    <w:rsid w:val="00A0537E"/>
    <w:rPr>
      <w:rFonts w:ascii="Symbol" w:hAnsi="Symbol"/>
      <w:b/>
    </w:rPr>
  </w:style>
  <w:style w:type="character" w:customStyle="1" w:styleId="WW8Num16z4">
    <w:name w:val="WW8Num16z4"/>
    <w:rsid w:val="00A0537E"/>
    <w:rPr>
      <w:rFonts w:cs="Times New Roman"/>
    </w:rPr>
  </w:style>
  <w:style w:type="character" w:customStyle="1" w:styleId="WW8Num18z1">
    <w:name w:val="WW8Num18z1"/>
    <w:rsid w:val="00A0537E"/>
    <w:rPr>
      <w:b/>
    </w:rPr>
  </w:style>
  <w:style w:type="character" w:customStyle="1" w:styleId="WW8Num21z1">
    <w:name w:val="WW8Num21z1"/>
    <w:rsid w:val="00A0537E"/>
    <w:rPr>
      <w:rFonts w:ascii="Times New Roman" w:hAnsi="Times New Roman"/>
      <w:sz w:val="28"/>
      <w:u w:val="none"/>
    </w:rPr>
  </w:style>
  <w:style w:type="character" w:customStyle="1" w:styleId="WW8Num21z3">
    <w:name w:val="WW8Num21z3"/>
    <w:rsid w:val="00A0537E"/>
    <w:rPr>
      <w:rFonts w:ascii="Symbol" w:hAnsi="Symbol"/>
    </w:rPr>
  </w:style>
  <w:style w:type="character" w:customStyle="1" w:styleId="WW8Num24z4">
    <w:name w:val="WW8Num24z4"/>
    <w:rsid w:val="00A0537E"/>
    <w:rPr>
      <w:rFonts w:cs="Times New Roman"/>
    </w:rPr>
  </w:style>
  <w:style w:type="character" w:customStyle="1" w:styleId="WW8Num26z1">
    <w:name w:val="WW8Num26z1"/>
    <w:rsid w:val="00A0537E"/>
    <w:rPr>
      <w:rFonts w:cs="Times New Roman"/>
      <w:b/>
      <w:bCs/>
      <w:color w:val="000000"/>
    </w:rPr>
  </w:style>
  <w:style w:type="character" w:customStyle="1" w:styleId="WW8Num29z1">
    <w:name w:val="WW8Num29z1"/>
    <w:rsid w:val="00A0537E"/>
    <w:rPr>
      <w:rFonts w:ascii="Courier New" w:hAnsi="Courier New"/>
    </w:rPr>
  </w:style>
  <w:style w:type="character" w:customStyle="1" w:styleId="WW8Num29z2">
    <w:name w:val="WW8Num29z2"/>
    <w:rsid w:val="00A0537E"/>
    <w:rPr>
      <w:rFonts w:ascii="Wingdings" w:hAnsi="Wingdings"/>
    </w:rPr>
  </w:style>
  <w:style w:type="character" w:customStyle="1" w:styleId="WW8Num33z1">
    <w:name w:val="WW8Num33z1"/>
    <w:rsid w:val="00A0537E"/>
    <w:rPr>
      <w:rFonts w:cs="Times New Roman"/>
    </w:rPr>
  </w:style>
  <w:style w:type="character" w:customStyle="1" w:styleId="WW8Num35z1">
    <w:name w:val="WW8Num35z1"/>
    <w:rsid w:val="00A0537E"/>
    <w:rPr>
      <w:rFonts w:ascii="Courier New" w:hAnsi="Courier New"/>
    </w:rPr>
  </w:style>
  <w:style w:type="character" w:customStyle="1" w:styleId="WW8Num40z1">
    <w:name w:val="WW8Num40z1"/>
    <w:rsid w:val="00A0537E"/>
    <w:rPr>
      <w:b/>
    </w:rPr>
  </w:style>
  <w:style w:type="character" w:customStyle="1" w:styleId="WW8Num40z3">
    <w:name w:val="WW8Num40z3"/>
    <w:rsid w:val="00A0537E"/>
    <w:rPr>
      <w:rFonts w:ascii="Symbol" w:hAnsi="Symbol"/>
      <w:b/>
    </w:rPr>
  </w:style>
  <w:style w:type="character" w:customStyle="1" w:styleId="WW8Num43z1">
    <w:name w:val="WW8Num43z1"/>
    <w:rsid w:val="00A0537E"/>
    <w:rPr>
      <w:b/>
      <w:color w:val="000000"/>
    </w:rPr>
  </w:style>
  <w:style w:type="character" w:customStyle="1" w:styleId="WW8Num50z3">
    <w:name w:val="WW8Num50z3"/>
    <w:rsid w:val="00A0537E"/>
    <w:rPr>
      <w:rFonts w:ascii="Symbol" w:hAnsi="Symbol"/>
      <w:b/>
    </w:rPr>
  </w:style>
  <w:style w:type="character" w:customStyle="1" w:styleId="WW8Num57z2">
    <w:name w:val="WW8Num57z2"/>
    <w:rsid w:val="00A0537E"/>
    <w:rPr>
      <w:rFonts w:ascii="Wingdings" w:hAnsi="Wingdings"/>
    </w:rPr>
  </w:style>
  <w:style w:type="character" w:customStyle="1" w:styleId="WW8Num57z4">
    <w:name w:val="WW8Num57z4"/>
    <w:rsid w:val="00A0537E"/>
    <w:rPr>
      <w:rFonts w:ascii="Courier New" w:hAnsi="Courier New"/>
    </w:rPr>
  </w:style>
  <w:style w:type="character" w:customStyle="1" w:styleId="WW8Num59z2">
    <w:name w:val="WW8Num59z2"/>
    <w:rsid w:val="00A0537E"/>
    <w:rPr>
      <w:rFonts w:cs="Times New Roman"/>
    </w:rPr>
  </w:style>
  <w:style w:type="character" w:customStyle="1" w:styleId="WW8Num60z3">
    <w:name w:val="WW8Num60z3"/>
    <w:rsid w:val="00A0537E"/>
    <w:rPr>
      <w:rFonts w:ascii="Symbol" w:hAnsi="Symbol"/>
      <w:b/>
    </w:rPr>
  </w:style>
  <w:style w:type="character" w:customStyle="1" w:styleId="WW8Num65z3">
    <w:name w:val="WW8Num65z3"/>
    <w:rsid w:val="00A0537E"/>
    <w:rPr>
      <w:rFonts w:ascii="Symbol" w:hAnsi="Symbol"/>
      <w:b/>
    </w:rPr>
  </w:style>
  <w:style w:type="character" w:customStyle="1" w:styleId="WW8Num67z3">
    <w:name w:val="WW8Num67z3"/>
    <w:rsid w:val="00A0537E"/>
    <w:rPr>
      <w:rFonts w:cs="Times New Roman"/>
    </w:rPr>
  </w:style>
  <w:style w:type="character" w:customStyle="1" w:styleId="WW8Num71z3">
    <w:name w:val="WW8Num71z3"/>
    <w:rsid w:val="00A0537E"/>
    <w:rPr>
      <w:b/>
    </w:rPr>
  </w:style>
  <w:style w:type="character" w:customStyle="1" w:styleId="WW8Num76z4">
    <w:name w:val="WW8Num76z4"/>
    <w:rsid w:val="00A0537E"/>
    <w:rPr>
      <w:rFonts w:cs="Times New Roman"/>
    </w:rPr>
  </w:style>
  <w:style w:type="character" w:customStyle="1" w:styleId="WW8Num78z3">
    <w:name w:val="WW8Num78z3"/>
    <w:rsid w:val="00A0537E"/>
    <w:rPr>
      <w:rFonts w:ascii="Symbol" w:hAnsi="Symbol"/>
    </w:rPr>
  </w:style>
  <w:style w:type="character" w:customStyle="1" w:styleId="WW8Num79z4">
    <w:name w:val="WW8Num79z4"/>
    <w:rsid w:val="00A0537E"/>
    <w:rPr>
      <w:rFonts w:ascii="Courier New" w:hAnsi="Courier New"/>
    </w:rPr>
  </w:style>
  <w:style w:type="character" w:customStyle="1" w:styleId="WW8Num80z2">
    <w:name w:val="WW8Num80z2"/>
    <w:rsid w:val="00A0537E"/>
    <w:rPr>
      <w:rFonts w:ascii="Wingdings" w:hAnsi="Wingdings"/>
    </w:rPr>
  </w:style>
  <w:style w:type="character" w:customStyle="1" w:styleId="WW8Num82z1">
    <w:name w:val="WW8Num82z1"/>
    <w:rsid w:val="00A0537E"/>
    <w:rPr>
      <w:rFonts w:ascii="Courier New" w:hAnsi="Courier New"/>
    </w:rPr>
  </w:style>
  <w:style w:type="character" w:customStyle="1" w:styleId="WW8Num86z3">
    <w:name w:val="WW8Num86z3"/>
    <w:rsid w:val="00A0537E"/>
    <w:rPr>
      <w:rFonts w:ascii="Symbol" w:hAnsi="Symbol"/>
      <w:b/>
    </w:rPr>
  </w:style>
  <w:style w:type="character" w:customStyle="1" w:styleId="WW8Num89z2">
    <w:name w:val="WW8Num89z2"/>
    <w:rsid w:val="00A0537E"/>
    <w:rPr>
      <w:rFonts w:cs="Times New Roman"/>
    </w:rPr>
  </w:style>
  <w:style w:type="character" w:customStyle="1" w:styleId="WW8Num90z1">
    <w:name w:val="WW8Num90z1"/>
    <w:rsid w:val="00A0537E"/>
    <w:rPr>
      <w:rFonts w:cs="Times New Roman"/>
    </w:rPr>
  </w:style>
  <w:style w:type="character" w:customStyle="1" w:styleId="WW8Num99z4">
    <w:name w:val="WW8Num99z4"/>
    <w:rsid w:val="00A0537E"/>
    <w:rPr>
      <w:rFonts w:cs="Times New Roman"/>
    </w:rPr>
  </w:style>
  <w:style w:type="character" w:customStyle="1" w:styleId="WW8Num101z3">
    <w:name w:val="WW8Num101z3"/>
    <w:rsid w:val="00A0537E"/>
    <w:rPr>
      <w:rFonts w:cs="Times New Roman"/>
      <w:u w:val="single"/>
    </w:rPr>
  </w:style>
  <w:style w:type="character" w:customStyle="1" w:styleId="WW8Num101z4">
    <w:name w:val="WW8Num101z4"/>
    <w:rsid w:val="00A0537E"/>
    <w:rPr>
      <w:rFonts w:cs="Times New Roman"/>
    </w:rPr>
  </w:style>
  <w:style w:type="character" w:customStyle="1" w:styleId="WW8Num102z1">
    <w:name w:val="WW8Num102z1"/>
    <w:rsid w:val="00A0537E"/>
    <w:rPr>
      <w:rFonts w:ascii="Times New Roman" w:hAnsi="Times New Roman" w:cs="Times New Roman"/>
      <w:b w:val="0"/>
      <w:bCs w:val="0"/>
      <w:i w:val="0"/>
      <w:iCs w:val="0"/>
      <w:sz w:val="28"/>
      <w:szCs w:val="28"/>
      <w:u w:val="none"/>
    </w:rPr>
  </w:style>
  <w:style w:type="character" w:customStyle="1" w:styleId="WW8Num105z0">
    <w:name w:val="WW8Num105z0"/>
    <w:rsid w:val="00A0537E"/>
    <w:rPr>
      <w:rFonts w:cs="Times New Roman"/>
    </w:rPr>
  </w:style>
  <w:style w:type="character" w:customStyle="1" w:styleId="WW8Num108z2">
    <w:name w:val="WW8Num108z2"/>
    <w:rsid w:val="00A0537E"/>
    <w:rPr>
      <w:rFonts w:ascii="Wingdings" w:hAnsi="Wingdings"/>
    </w:rPr>
  </w:style>
  <w:style w:type="character" w:customStyle="1" w:styleId="WW8Num111z3">
    <w:name w:val="WW8Num111z3"/>
    <w:rsid w:val="00A0537E"/>
    <w:rPr>
      <w:rFonts w:ascii="Symbol" w:hAnsi="Symbol"/>
      <w:b/>
    </w:rPr>
  </w:style>
  <w:style w:type="character" w:customStyle="1" w:styleId="WW8Num112z1">
    <w:name w:val="WW8Num112z1"/>
    <w:rsid w:val="00A0537E"/>
    <w:rPr>
      <w:rFonts w:cs="Times New Roman"/>
      <w:b/>
      <w:bCs/>
      <w:color w:val="000000"/>
    </w:rPr>
  </w:style>
  <w:style w:type="character" w:customStyle="1" w:styleId="WW8Num114z0">
    <w:name w:val="WW8Num114z0"/>
    <w:rsid w:val="00A0537E"/>
    <w:rPr>
      <w:rFonts w:ascii="Symbol" w:hAnsi="Symbol"/>
    </w:rPr>
  </w:style>
  <w:style w:type="character" w:customStyle="1" w:styleId="WW8Num114z1">
    <w:name w:val="WW8Num114z1"/>
    <w:rsid w:val="00A0537E"/>
    <w:rPr>
      <w:rFonts w:ascii="Courier New" w:hAnsi="Courier New"/>
    </w:rPr>
  </w:style>
  <w:style w:type="character" w:customStyle="1" w:styleId="WW-Absatz-Standardschriftart111111111111111111111111">
    <w:name w:val="WW-Absatz-Standardschriftart111111111111111111111111"/>
    <w:rsid w:val="00A0537E"/>
  </w:style>
  <w:style w:type="character" w:customStyle="1" w:styleId="WW8Num8z1">
    <w:name w:val="WW8Num8z1"/>
    <w:rsid w:val="00A0537E"/>
    <w:rPr>
      <w:rFonts w:ascii="Symbol" w:hAnsi="Symbol"/>
    </w:rPr>
  </w:style>
  <w:style w:type="character" w:customStyle="1" w:styleId="WW8Num8z2">
    <w:name w:val="WW8Num8z2"/>
    <w:rsid w:val="00A0537E"/>
    <w:rPr>
      <w:rFonts w:cs="Times New Roman"/>
    </w:rPr>
  </w:style>
  <w:style w:type="character" w:customStyle="1" w:styleId="WW8Num9z2">
    <w:name w:val="WW8Num9z2"/>
    <w:rsid w:val="00A0537E"/>
    <w:rPr>
      <w:rFonts w:ascii="Wingdings" w:hAnsi="Wingdings"/>
    </w:rPr>
  </w:style>
  <w:style w:type="character" w:customStyle="1" w:styleId="WW8Num9z4">
    <w:name w:val="WW8Num9z4"/>
    <w:rsid w:val="00A0537E"/>
    <w:rPr>
      <w:rFonts w:ascii="Courier New" w:hAnsi="Courier New"/>
    </w:rPr>
  </w:style>
  <w:style w:type="character" w:customStyle="1" w:styleId="WW8Num21z2">
    <w:name w:val="WW8Num21z2"/>
    <w:rsid w:val="00A0537E"/>
    <w:rPr>
      <w:rFonts w:cs="Times New Roman"/>
    </w:rPr>
  </w:style>
  <w:style w:type="character" w:customStyle="1" w:styleId="WW8Num35z4">
    <w:name w:val="WW8Num35z4"/>
    <w:rsid w:val="00A0537E"/>
    <w:rPr>
      <w:rFonts w:ascii="Courier New" w:hAnsi="Courier New"/>
    </w:rPr>
  </w:style>
  <w:style w:type="character" w:customStyle="1" w:styleId="WW8Num35z5">
    <w:name w:val="WW8Num35z5"/>
    <w:rsid w:val="00A0537E"/>
    <w:rPr>
      <w:rFonts w:ascii="Wingdings" w:hAnsi="Wingdings"/>
    </w:rPr>
  </w:style>
  <w:style w:type="character" w:customStyle="1" w:styleId="WW8Num38z1">
    <w:name w:val="WW8Num38z1"/>
    <w:rsid w:val="00A0537E"/>
    <w:rPr>
      <w:rFonts w:cs="Times New Roman"/>
      <w:b/>
      <w:bCs/>
    </w:rPr>
  </w:style>
  <w:style w:type="character" w:customStyle="1" w:styleId="WW8Num38z2">
    <w:name w:val="WW8Num38z2"/>
    <w:rsid w:val="00A0537E"/>
    <w:rPr>
      <w:rFonts w:cs="Times New Roman"/>
    </w:rPr>
  </w:style>
  <w:style w:type="character" w:customStyle="1" w:styleId="WW8Num39z2">
    <w:name w:val="WW8Num39z2"/>
    <w:rsid w:val="00A0537E"/>
    <w:rPr>
      <w:rFonts w:cs="Times New Roman"/>
      <w:b/>
      <w:bCs/>
      <w:color w:val="000000"/>
    </w:rPr>
  </w:style>
  <w:style w:type="character" w:customStyle="1" w:styleId="WW8Num39z4">
    <w:name w:val="WW8Num39z4"/>
    <w:rsid w:val="00A0537E"/>
    <w:rPr>
      <w:rFonts w:ascii="Courier New" w:hAnsi="Courier New"/>
    </w:rPr>
  </w:style>
  <w:style w:type="character" w:customStyle="1" w:styleId="WW8Num39z5">
    <w:name w:val="WW8Num39z5"/>
    <w:rsid w:val="00A0537E"/>
    <w:rPr>
      <w:rFonts w:ascii="Wingdings" w:hAnsi="Wingdings"/>
    </w:rPr>
  </w:style>
  <w:style w:type="character" w:customStyle="1" w:styleId="WW8Num44z1">
    <w:name w:val="WW8Num44z1"/>
    <w:rsid w:val="00A0537E"/>
    <w:rPr>
      <w:rFonts w:cs="Times New Roman"/>
      <w:b/>
      <w:bCs/>
    </w:rPr>
  </w:style>
  <w:style w:type="character" w:customStyle="1" w:styleId="WW8Num44z2">
    <w:name w:val="WW8Num44z2"/>
    <w:rsid w:val="00A0537E"/>
    <w:rPr>
      <w:rFonts w:cs="Times New Roman"/>
    </w:rPr>
  </w:style>
  <w:style w:type="character" w:customStyle="1" w:styleId="WW8Num45z1">
    <w:name w:val="WW8Num45z1"/>
    <w:rsid w:val="00A0537E"/>
    <w:rPr>
      <w:rFonts w:ascii="Courier New" w:hAnsi="Courier New"/>
    </w:rPr>
  </w:style>
  <w:style w:type="character" w:customStyle="1" w:styleId="WW8Num45z3">
    <w:name w:val="WW8Num45z3"/>
    <w:rsid w:val="00A0537E"/>
    <w:rPr>
      <w:rFonts w:cs="Times New Roman"/>
      <w:b/>
      <w:bCs/>
    </w:rPr>
  </w:style>
  <w:style w:type="character" w:customStyle="1" w:styleId="WW8Num67z1">
    <w:name w:val="WW8Num67z1"/>
    <w:rsid w:val="00A0537E"/>
    <w:rPr>
      <w:rFonts w:ascii="Courier New" w:hAnsi="Courier New" w:cs="Courier New"/>
    </w:rPr>
  </w:style>
  <w:style w:type="character" w:customStyle="1" w:styleId="WW8Num73z3">
    <w:name w:val="WW8Num73z3"/>
    <w:rsid w:val="00A0537E"/>
    <w:rPr>
      <w:rFonts w:cs="Times New Roman"/>
    </w:rPr>
  </w:style>
  <w:style w:type="character" w:customStyle="1" w:styleId="WW8Num74z3">
    <w:name w:val="WW8Num74z3"/>
    <w:rsid w:val="00A0537E"/>
    <w:rPr>
      <w:rFonts w:ascii="Symbol" w:hAnsi="Symbol"/>
    </w:rPr>
  </w:style>
  <w:style w:type="character" w:customStyle="1" w:styleId="WW8Num74z4">
    <w:name w:val="WW8Num74z4"/>
    <w:rsid w:val="00A0537E"/>
    <w:rPr>
      <w:rFonts w:cs="Times New Roman"/>
    </w:rPr>
  </w:style>
  <w:style w:type="character" w:customStyle="1" w:styleId="WW8Num75z1">
    <w:name w:val="WW8Num75z1"/>
    <w:rsid w:val="00A0537E"/>
    <w:rPr>
      <w:rFonts w:ascii="Courier New" w:hAnsi="Courier New"/>
    </w:rPr>
  </w:style>
  <w:style w:type="character" w:customStyle="1" w:styleId="WW8Num75z3">
    <w:name w:val="WW8Num75z3"/>
    <w:rsid w:val="00A0537E"/>
    <w:rPr>
      <w:rFonts w:ascii="Symbol" w:hAnsi="Symbol"/>
    </w:rPr>
  </w:style>
  <w:style w:type="character" w:customStyle="1" w:styleId="WW8Num76z1">
    <w:name w:val="WW8Num76z1"/>
    <w:rsid w:val="00A0537E"/>
    <w:rPr>
      <w:b/>
    </w:rPr>
  </w:style>
  <w:style w:type="character" w:customStyle="1" w:styleId="WW8Num77z1">
    <w:name w:val="WW8Num77z1"/>
    <w:rsid w:val="00A0537E"/>
    <w:rPr>
      <w:b/>
    </w:rPr>
  </w:style>
  <w:style w:type="character" w:customStyle="1" w:styleId="WW8Num79z1">
    <w:name w:val="WW8Num79z1"/>
    <w:rsid w:val="00A0537E"/>
    <w:rPr>
      <w:rFonts w:ascii="Courier New" w:hAnsi="Courier New"/>
    </w:rPr>
  </w:style>
  <w:style w:type="character" w:customStyle="1" w:styleId="WW8Num79z3">
    <w:name w:val="WW8Num79z3"/>
    <w:rsid w:val="00A0537E"/>
    <w:rPr>
      <w:rFonts w:ascii="Symbol" w:hAnsi="Symbol"/>
    </w:rPr>
  </w:style>
  <w:style w:type="character" w:customStyle="1" w:styleId="WW8Num82z4">
    <w:name w:val="WW8Num82z4"/>
    <w:rsid w:val="00A0537E"/>
    <w:rPr>
      <w:rFonts w:cs="Times New Roman"/>
    </w:rPr>
  </w:style>
  <w:style w:type="character" w:customStyle="1" w:styleId="WW8Num83z1">
    <w:name w:val="WW8Num83z1"/>
    <w:rsid w:val="00A0537E"/>
    <w:rPr>
      <w:rFonts w:ascii="Courier New" w:hAnsi="Courier New"/>
    </w:rPr>
  </w:style>
  <w:style w:type="character" w:customStyle="1" w:styleId="WW8Num84z3">
    <w:name w:val="WW8Num84z3"/>
    <w:rsid w:val="00A0537E"/>
    <w:rPr>
      <w:rFonts w:ascii="Symbol" w:hAnsi="Symbol"/>
    </w:rPr>
  </w:style>
  <w:style w:type="character" w:customStyle="1" w:styleId="WW8Num85z1">
    <w:name w:val="WW8Num85z1"/>
    <w:rsid w:val="00A0537E"/>
    <w:rPr>
      <w:rFonts w:cs="Times New Roman"/>
    </w:rPr>
  </w:style>
  <w:style w:type="character" w:customStyle="1" w:styleId="WW8Num87z1">
    <w:name w:val="WW8Num87z1"/>
    <w:rsid w:val="00A0537E"/>
    <w:rPr>
      <w:rFonts w:cs="Times New Roman"/>
      <w:b/>
      <w:bCs/>
    </w:rPr>
  </w:style>
  <w:style w:type="character" w:customStyle="1" w:styleId="WW8Num87z2">
    <w:name w:val="WW8Num87z2"/>
    <w:rsid w:val="00A0537E"/>
    <w:rPr>
      <w:rFonts w:cs="Times New Roman"/>
    </w:rPr>
  </w:style>
  <w:style w:type="character" w:customStyle="1" w:styleId="WW8Num88z1">
    <w:name w:val="WW8Num88z1"/>
    <w:rsid w:val="00A0537E"/>
    <w:rPr>
      <w:rFonts w:cs="Times New Roman"/>
    </w:rPr>
  </w:style>
  <w:style w:type="character" w:customStyle="1" w:styleId="WW8Num92z3">
    <w:name w:val="WW8Num92z3"/>
    <w:rsid w:val="00A0537E"/>
    <w:rPr>
      <w:rFonts w:ascii="Symbol" w:hAnsi="Symbol"/>
      <w:b/>
    </w:rPr>
  </w:style>
  <w:style w:type="character" w:customStyle="1" w:styleId="WW8Num96z3">
    <w:name w:val="WW8Num96z3"/>
    <w:rsid w:val="00A0537E"/>
    <w:rPr>
      <w:rFonts w:ascii="Symbol" w:hAnsi="Symbol"/>
    </w:rPr>
  </w:style>
  <w:style w:type="character" w:customStyle="1" w:styleId="WW8Num97z2">
    <w:name w:val="WW8Num97z2"/>
    <w:rsid w:val="00A0537E"/>
    <w:rPr>
      <w:rFonts w:ascii="Wingdings" w:hAnsi="Wingdings"/>
    </w:rPr>
  </w:style>
  <w:style w:type="character" w:customStyle="1" w:styleId="WW8Num100z1">
    <w:name w:val="WW8Num100z1"/>
    <w:rsid w:val="00A0537E"/>
    <w:rPr>
      <w:rFonts w:cs="Times New Roman"/>
    </w:rPr>
  </w:style>
  <w:style w:type="character" w:customStyle="1" w:styleId="WW8Num107z1">
    <w:name w:val="WW8Num107z1"/>
    <w:rsid w:val="00A0537E"/>
    <w:rPr>
      <w:rFonts w:cs="Times New Roman"/>
      <w:b/>
      <w:bCs/>
      <w:color w:val="000000"/>
    </w:rPr>
  </w:style>
  <w:style w:type="character" w:customStyle="1" w:styleId="WW8Num108z1">
    <w:name w:val="WW8Num108z1"/>
    <w:rsid w:val="00A0537E"/>
    <w:rPr>
      <w:rFonts w:ascii="Courier New" w:hAnsi="Courier New"/>
    </w:rPr>
  </w:style>
  <w:style w:type="character" w:customStyle="1" w:styleId="WW8Num109z1">
    <w:name w:val="WW8Num109z1"/>
    <w:rsid w:val="00A0537E"/>
    <w:rPr>
      <w:rFonts w:cs="Times New Roman"/>
      <w:b/>
      <w:bCs/>
      <w:color w:val="000000"/>
    </w:rPr>
  </w:style>
  <w:style w:type="character" w:customStyle="1" w:styleId="WW8Num111z2">
    <w:name w:val="WW8Num111z2"/>
    <w:rsid w:val="00A0537E"/>
    <w:rPr>
      <w:rFonts w:ascii="Wingdings" w:hAnsi="Wingdings"/>
    </w:rPr>
  </w:style>
  <w:style w:type="character" w:customStyle="1" w:styleId="WW8Num112z2">
    <w:name w:val="WW8Num112z2"/>
    <w:rsid w:val="00A0537E"/>
    <w:rPr>
      <w:rFonts w:cs="Times New Roman"/>
    </w:rPr>
  </w:style>
  <w:style w:type="character" w:customStyle="1" w:styleId="WW8Num113z2">
    <w:name w:val="WW8Num113z2"/>
    <w:rsid w:val="00A0537E"/>
    <w:rPr>
      <w:rFonts w:cs="Times New Roman"/>
      <w:color w:val="000000"/>
    </w:rPr>
  </w:style>
  <w:style w:type="character" w:customStyle="1" w:styleId="WW8Num114z2">
    <w:name w:val="WW8Num114z2"/>
    <w:rsid w:val="00A0537E"/>
    <w:rPr>
      <w:rFonts w:ascii="Wingdings" w:hAnsi="Wingdings"/>
    </w:rPr>
  </w:style>
  <w:style w:type="character" w:customStyle="1" w:styleId="WW8Num115z0">
    <w:name w:val="WW8Num115z0"/>
    <w:rsid w:val="00A0537E"/>
    <w:rPr>
      <w:rFonts w:cs="Times New Roman"/>
    </w:rPr>
  </w:style>
  <w:style w:type="character" w:customStyle="1" w:styleId="WW8Num116z0">
    <w:name w:val="WW8Num116z0"/>
    <w:rsid w:val="00A0537E"/>
    <w:rPr>
      <w:rFonts w:ascii="Symbol" w:hAnsi="Symbol"/>
      <w:color w:val="000000"/>
    </w:rPr>
  </w:style>
  <w:style w:type="character" w:customStyle="1" w:styleId="WW8Num116z1">
    <w:name w:val="WW8Num116z1"/>
    <w:rsid w:val="00A0537E"/>
    <w:rPr>
      <w:rFonts w:ascii="Symbol" w:hAnsi="Symbol"/>
    </w:rPr>
  </w:style>
  <w:style w:type="character" w:customStyle="1" w:styleId="WW8Num116z2">
    <w:name w:val="WW8Num116z2"/>
    <w:rsid w:val="00A0537E"/>
    <w:rPr>
      <w:rFonts w:ascii="Wingdings" w:hAnsi="Wingdings"/>
    </w:rPr>
  </w:style>
  <w:style w:type="character" w:customStyle="1" w:styleId="WW8Num116z4">
    <w:name w:val="WW8Num116z4"/>
    <w:rsid w:val="00A0537E"/>
    <w:rPr>
      <w:rFonts w:ascii="Courier New" w:hAnsi="Courier New"/>
    </w:rPr>
  </w:style>
  <w:style w:type="character" w:customStyle="1" w:styleId="WW8Num117z0">
    <w:name w:val="WW8Num117z0"/>
    <w:rsid w:val="00A0537E"/>
    <w:rPr>
      <w:rFonts w:ascii="Symbol" w:hAnsi="Symbol"/>
    </w:rPr>
  </w:style>
  <w:style w:type="character" w:customStyle="1" w:styleId="WW8Num117z2">
    <w:name w:val="WW8Num117z2"/>
    <w:rsid w:val="00A0537E"/>
    <w:rPr>
      <w:rFonts w:ascii="Wingdings" w:hAnsi="Wingdings"/>
    </w:rPr>
  </w:style>
  <w:style w:type="character" w:customStyle="1" w:styleId="WW8Num117z4">
    <w:name w:val="WW8Num117z4"/>
    <w:rsid w:val="00A0537E"/>
    <w:rPr>
      <w:rFonts w:ascii="Courier New" w:hAnsi="Courier New"/>
    </w:rPr>
  </w:style>
  <w:style w:type="character" w:customStyle="1" w:styleId="WW8Num118z0">
    <w:name w:val="WW8Num118z0"/>
    <w:rsid w:val="00A0537E"/>
    <w:rPr>
      <w:rFonts w:ascii="Symbol" w:hAnsi="Symbol"/>
    </w:rPr>
  </w:style>
  <w:style w:type="character" w:customStyle="1" w:styleId="WW8Num118z1">
    <w:name w:val="WW8Num118z1"/>
    <w:rsid w:val="00A0537E"/>
    <w:rPr>
      <w:rFonts w:ascii="Courier New" w:hAnsi="Courier New"/>
    </w:rPr>
  </w:style>
  <w:style w:type="character" w:customStyle="1" w:styleId="WW8Num118z2">
    <w:name w:val="WW8Num118z2"/>
    <w:rsid w:val="00A0537E"/>
    <w:rPr>
      <w:rFonts w:ascii="Wingdings" w:hAnsi="Wingdings"/>
    </w:rPr>
  </w:style>
  <w:style w:type="character" w:customStyle="1" w:styleId="WW8Num119z0">
    <w:name w:val="WW8Num119z0"/>
    <w:rsid w:val="00A0537E"/>
    <w:rPr>
      <w:rFonts w:ascii="Symbol" w:hAnsi="Symbol"/>
    </w:rPr>
  </w:style>
  <w:style w:type="character" w:customStyle="1" w:styleId="WW8Num119z1">
    <w:name w:val="WW8Num119z1"/>
    <w:rsid w:val="00A0537E"/>
    <w:rPr>
      <w:rFonts w:cs="Times New Roman"/>
    </w:rPr>
  </w:style>
  <w:style w:type="character" w:customStyle="1" w:styleId="WW8Num120z0">
    <w:name w:val="WW8Num120z0"/>
    <w:rsid w:val="00A0537E"/>
    <w:rPr>
      <w:rFonts w:cs="Times New Roman"/>
      <w:b/>
      <w:bCs/>
    </w:rPr>
  </w:style>
  <w:style w:type="character" w:customStyle="1" w:styleId="WW8Num120z2">
    <w:name w:val="WW8Num120z2"/>
    <w:rsid w:val="00A0537E"/>
    <w:rPr>
      <w:rFonts w:cs="Times New Roman"/>
    </w:rPr>
  </w:style>
  <w:style w:type="character" w:customStyle="1" w:styleId="WW8Num121z0">
    <w:name w:val="WW8Num121z0"/>
    <w:rsid w:val="00A0537E"/>
    <w:rPr>
      <w:rFonts w:cs="Times New Roman"/>
      <w:b/>
      <w:bCs/>
    </w:rPr>
  </w:style>
  <w:style w:type="character" w:customStyle="1" w:styleId="WW8Num121z1">
    <w:name w:val="WW8Num121z1"/>
    <w:rsid w:val="00A0537E"/>
    <w:rPr>
      <w:rFonts w:cs="Times New Roman"/>
    </w:rPr>
  </w:style>
  <w:style w:type="character" w:customStyle="1" w:styleId="WW8Num121z3">
    <w:name w:val="WW8Num121z3"/>
    <w:rsid w:val="00A0537E"/>
    <w:rPr>
      <w:rFonts w:ascii="Symbol" w:hAnsi="Symbol"/>
      <w:b/>
    </w:rPr>
  </w:style>
  <w:style w:type="character" w:customStyle="1" w:styleId="WW8Num122z0">
    <w:name w:val="WW8Num122z0"/>
    <w:rsid w:val="00A0537E"/>
    <w:rPr>
      <w:rFonts w:cs="Times New Roman"/>
    </w:rPr>
  </w:style>
  <w:style w:type="character" w:customStyle="1" w:styleId="WW8Num123z0">
    <w:name w:val="WW8Num123z0"/>
    <w:rsid w:val="00A0537E"/>
    <w:rPr>
      <w:rFonts w:ascii="Symbol" w:hAnsi="Symbol"/>
    </w:rPr>
  </w:style>
  <w:style w:type="character" w:customStyle="1" w:styleId="WW8Num123z1">
    <w:name w:val="WW8Num123z1"/>
    <w:rsid w:val="00A0537E"/>
    <w:rPr>
      <w:rFonts w:ascii="Courier New" w:hAnsi="Courier New"/>
    </w:rPr>
  </w:style>
  <w:style w:type="character" w:customStyle="1" w:styleId="WW8Num123z2">
    <w:name w:val="WW8Num123z2"/>
    <w:rsid w:val="00A0537E"/>
    <w:rPr>
      <w:rFonts w:ascii="Wingdings" w:hAnsi="Wingdings"/>
    </w:rPr>
  </w:style>
  <w:style w:type="character" w:customStyle="1" w:styleId="WW8Num124z0">
    <w:name w:val="WW8Num124z0"/>
    <w:rsid w:val="00A0537E"/>
    <w:rPr>
      <w:b w:val="0"/>
    </w:rPr>
  </w:style>
  <w:style w:type="character" w:customStyle="1" w:styleId="WW8Num125z0">
    <w:name w:val="WW8Num125z0"/>
    <w:rsid w:val="00A0537E"/>
    <w:rPr>
      <w:rFonts w:ascii="Symbol" w:hAnsi="Symbol"/>
    </w:rPr>
  </w:style>
  <w:style w:type="character" w:customStyle="1" w:styleId="WW8Num125z1">
    <w:name w:val="WW8Num125z1"/>
    <w:rsid w:val="00A0537E"/>
    <w:rPr>
      <w:rFonts w:ascii="Courier New" w:hAnsi="Courier New"/>
    </w:rPr>
  </w:style>
  <w:style w:type="character" w:customStyle="1" w:styleId="WW8Num125z2">
    <w:name w:val="WW8Num125z2"/>
    <w:rsid w:val="00A0537E"/>
    <w:rPr>
      <w:rFonts w:ascii="Wingdings" w:hAnsi="Wingdings"/>
    </w:rPr>
  </w:style>
  <w:style w:type="character" w:customStyle="1" w:styleId="WW8Num126z0">
    <w:name w:val="WW8Num126z0"/>
    <w:rsid w:val="00A0537E"/>
    <w:rPr>
      <w:rFonts w:cs="Times New Roman"/>
      <w:b/>
      <w:bCs/>
    </w:rPr>
  </w:style>
  <w:style w:type="character" w:customStyle="1" w:styleId="WW8Num126z1">
    <w:name w:val="WW8Num126z1"/>
    <w:rsid w:val="00A0537E"/>
    <w:rPr>
      <w:rFonts w:cs="Times New Roman"/>
    </w:rPr>
  </w:style>
  <w:style w:type="character" w:customStyle="1" w:styleId="WW8Num126z3">
    <w:name w:val="WW8Num126z3"/>
    <w:rsid w:val="00A0537E"/>
    <w:rPr>
      <w:rFonts w:ascii="Symbol" w:hAnsi="Symbol"/>
      <w:b/>
    </w:rPr>
  </w:style>
  <w:style w:type="character" w:customStyle="1" w:styleId="WW8Num127z0">
    <w:name w:val="WW8Num127z0"/>
    <w:rsid w:val="00A0537E"/>
    <w:rPr>
      <w:rFonts w:cs="Times New Roman"/>
    </w:rPr>
  </w:style>
  <w:style w:type="character" w:customStyle="1" w:styleId="WW8Num128z0">
    <w:name w:val="WW8Num128z0"/>
    <w:rsid w:val="00A0537E"/>
    <w:rPr>
      <w:rFonts w:cs="Times New Roman"/>
      <w:b/>
      <w:bCs/>
    </w:rPr>
  </w:style>
  <w:style w:type="character" w:customStyle="1" w:styleId="WW8Num128z3">
    <w:name w:val="WW8Num128z3"/>
    <w:rsid w:val="00A0537E"/>
    <w:rPr>
      <w:rFonts w:cs="Times New Roman"/>
    </w:rPr>
  </w:style>
  <w:style w:type="character" w:customStyle="1" w:styleId="WW8Num129z0">
    <w:name w:val="WW8Num129z0"/>
    <w:rsid w:val="00A0537E"/>
    <w:rPr>
      <w:rFonts w:cs="Times New Roman"/>
    </w:rPr>
  </w:style>
  <w:style w:type="character" w:customStyle="1" w:styleId="WW8Num130z0">
    <w:name w:val="WW8Num130z0"/>
    <w:rsid w:val="00A0537E"/>
    <w:rPr>
      <w:rFonts w:cs="Times New Roman"/>
      <w:b/>
      <w:bCs/>
    </w:rPr>
  </w:style>
  <w:style w:type="character" w:customStyle="1" w:styleId="WW8Num130z3">
    <w:name w:val="WW8Num130z3"/>
    <w:rsid w:val="00A0537E"/>
    <w:rPr>
      <w:rFonts w:cs="Times New Roman"/>
      <w:u w:val="single"/>
    </w:rPr>
  </w:style>
  <w:style w:type="character" w:customStyle="1" w:styleId="WW8Num130z4">
    <w:name w:val="WW8Num130z4"/>
    <w:rsid w:val="00A0537E"/>
    <w:rPr>
      <w:rFonts w:cs="Times New Roman"/>
    </w:rPr>
  </w:style>
  <w:style w:type="character" w:customStyle="1" w:styleId="WW8Num131z0">
    <w:name w:val="WW8Num131z0"/>
    <w:rsid w:val="00A0537E"/>
    <w:rPr>
      <w:rFonts w:cs="Times New Roman"/>
      <w:b/>
      <w:bCs/>
    </w:rPr>
  </w:style>
  <w:style w:type="character" w:customStyle="1" w:styleId="WW8Num131z1">
    <w:name w:val="WW8Num131z1"/>
    <w:rsid w:val="00A0537E"/>
    <w:rPr>
      <w:rFonts w:cs="Times New Roman"/>
    </w:rPr>
  </w:style>
  <w:style w:type="character" w:customStyle="1" w:styleId="WW8Num131z3">
    <w:name w:val="WW8Num131z3"/>
    <w:rsid w:val="00A0537E"/>
    <w:rPr>
      <w:rFonts w:ascii="Symbol" w:hAnsi="Symbol"/>
      <w:b/>
    </w:rPr>
  </w:style>
  <w:style w:type="character" w:customStyle="1" w:styleId="WW8Num132z0">
    <w:name w:val="WW8Num132z0"/>
    <w:rsid w:val="00A0537E"/>
    <w:rPr>
      <w:rFonts w:cs="Times New Roman"/>
      <w:b/>
      <w:bCs/>
    </w:rPr>
  </w:style>
  <w:style w:type="character" w:customStyle="1" w:styleId="WW8Num132z1">
    <w:name w:val="WW8Num132z1"/>
    <w:rsid w:val="00A0537E"/>
    <w:rPr>
      <w:rFonts w:cs="Times New Roman"/>
    </w:rPr>
  </w:style>
  <w:style w:type="character" w:customStyle="1" w:styleId="WW8Num132z3">
    <w:name w:val="WW8Num132z3"/>
    <w:rsid w:val="00A0537E"/>
    <w:rPr>
      <w:rFonts w:ascii="Symbol" w:hAnsi="Symbol"/>
      <w:b/>
    </w:rPr>
  </w:style>
  <w:style w:type="character" w:customStyle="1" w:styleId="WW8Num133z0">
    <w:name w:val="WW8Num133z0"/>
    <w:rsid w:val="00A0537E"/>
    <w:rPr>
      <w:rFonts w:ascii="Symbol" w:hAnsi="Symbol"/>
    </w:rPr>
  </w:style>
  <w:style w:type="character" w:customStyle="1" w:styleId="WW8Num133z1">
    <w:name w:val="WW8Num133z1"/>
    <w:rsid w:val="00A0537E"/>
    <w:rPr>
      <w:rFonts w:ascii="Courier New" w:hAnsi="Courier New"/>
    </w:rPr>
  </w:style>
  <w:style w:type="character" w:customStyle="1" w:styleId="WW8Num133z2">
    <w:name w:val="WW8Num133z2"/>
    <w:rsid w:val="00A0537E"/>
    <w:rPr>
      <w:rFonts w:ascii="Wingdings" w:hAnsi="Wingdings"/>
    </w:rPr>
  </w:style>
  <w:style w:type="character" w:customStyle="1" w:styleId="WW8Num134z0">
    <w:name w:val="WW8Num134z0"/>
    <w:rsid w:val="00A0537E"/>
    <w:rPr>
      <w:rFonts w:cs="Times New Roman"/>
    </w:rPr>
  </w:style>
  <w:style w:type="character" w:customStyle="1" w:styleId="WW8Num136z0">
    <w:name w:val="WW8Num136z0"/>
    <w:rsid w:val="00A0537E"/>
    <w:rPr>
      <w:rFonts w:cs="Times New Roman"/>
    </w:rPr>
  </w:style>
  <w:style w:type="character" w:customStyle="1" w:styleId="WW8Num137z0">
    <w:name w:val="WW8Num137z0"/>
    <w:rsid w:val="00A0537E"/>
    <w:rPr>
      <w:rFonts w:cs="Times New Roman"/>
      <w:b/>
      <w:bCs/>
    </w:rPr>
  </w:style>
  <w:style w:type="character" w:customStyle="1" w:styleId="WW8Num137z3">
    <w:name w:val="WW8Num137z3"/>
    <w:rsid w:val="00A0537E"/>
    <w:rPr>
      <w:rFonts w:cs="Times New Roman"/>
      <w:u w:val="single"/>
    </w:rPr>
  </w:style>
  <w:style w:type="character" w:customStyle="1" w:styleId="WW8Num137z4">
    <w:name w:val="WW8Num137z4"/>
    <w:rsid w:val="00A0537E"/>
    <w:rPr>
      <w:rFonts w:cs="Times New Roman"/>
    </w:rPr>
  </w:style>
  <w:style w:type="character" w:customStyle="1" w:styleId="WW8Num138z0">
    <w:name w:val="WW8Num138z0"/>
    <w:rsid w:val="00A0537E"/>
    <w:rPr>
      <w:b w:val="0"/>
    </w:rPr>
  </w:style>
  <w:style w:type="character" w:customStyle="1" w:styleId="WW8Num139z0">
    <w:name w:val="WW8Num139z0"/>
    <w:rsid w:val="00A0537E"/>
    <w:rPr>
      <w:rFonts w:cs="Times New Roman"/>
      <w:b/>
      <w:bCs/>
    </w:rPr>
  </w:style>
  <w:style w:type="character" w:customStyle="1" w:styleId="WW8Num139z3">
    <w:name w:val="WW8Num139z3"/>
    <w:rsid w:val="00A0537E"/>
    <w:rPr>
      <w:rFonts w:cs="Times New Roman"/>
      <w:u w:val="single"/>
    </w:rPr>
  </w:style>
  <w:style w:type="character" w:customStyle="1" w:styleId="WW8Num139z4">
    <w:name w:val="WW8Num139z4"/>
    <w:rsid w:val="00A0537E"/>
    <w:rPr>
      <w:rFonts w:cs="Times New Roman"/>
    </w:rPr>
  </w:style>
  <w:style w:type="character" w:customStyle="1" w:styleId="WW8Num140z0">
    <w:name w:val="WW8Num140z0"/>
    <w:rsid w:val="00A0537E"/>
    <w:rPr>
      <w:rFonts w:ascii="Symbol" w:hAnsi="Symbol"/>
    </w:rPr>
  </w:style>
  <w:style w:type="character" w:customStyle="1" w:styleId="WW8Num140z2">
    <w:name w:val="WW8Num140z2"/>
    <w:rsid w:val="00A0537E"/>
    <w:rPr>
      <w:rFonts w:ascii="Wingdings" w:hAnsi="Wingdings"/>
    </w:rPr>
  </w:style>
  <w:style w:type="character" w:customStyle="1" w:styleId="WW8Num140z4">
    <w:name w:val="WW8Num140z4"/>
    <w:rsid w:val="00A0537E"/>
    <w:rPr>
      <w:rFonts w:ascii="Courier New" w:hAnsi="Courier New"/>
    </w:rPr>
  </w:style>
  <w:style w:type="character" w:customStyle="1" w:styleId="WW8Num141z0">
    <w:name w:val="WW8Num141z0"/>
    <w:rsid w:val="00A0537E"/>
    <w:rPr>
      <w:rFonts w:cs="Times New Roman"/>
      <w:b/>
      <w:bCs/>
    </w:rPr>
  </w:style>
  <w:style w:type="character" w:customStyle="1" w:styleId="WW8Num141z2">
    <w:name w:val="WW8Num141z2"/>
    <w:rsid w:val="00A0537E"/>
    <w:rPr>
      <w:rFonts w:cs="Times New Roman"/>
    </w:rPr>
  </w:style>
  <w:style w:type="character" w:customStyle="1" w:styleId="WW8Num142z0">
    <w:name w:val="WW8Num142z0"/>
    <w:rsid w:val="00A0537E"/>
    <w:rPr>
      <w:rFonts w:cs="Times New Roman"/>
      <w:b/>
      <w:bCs/>
    </w:rPr>
  </w:style>
  <w:style w:type="character" w:customStyle="1" w:styleId="WW8Num142z1">
    <w:name w:val="WW8Num142z1"/>
    <w:rsid w:val="00A0537E"/>
    <w:rPr>
      <w:rFonts w:cs="Times New Roman"/>
    </w:rPr>
  </w:style>
  <w:style w:type="character" w:customStyle="1" w:styleId="WW8Num143z0">
    <w:name w:val="WW8Num143z0"/>
    <w:rsid w:val="00A0537E"/>
    <w:rPr>
      <w:rFonts w:cs="Times New Roman"/>
      <w:b/>
      <w:bCs/>
    </w:rPr>
  </w:style>
  <w:style w:type="character" w:customStyle="1" w:styleId="WW8Num143z1">
    <w:name w:val="WW8Num143z1"/>
    <w:rsid w:val="00A0537E"/>
    <w:rPr>
      <w:rFonts w:cs="Times New Roman"/>
    </w:rPr>
  </w:style>
  <w:style w:type="character" w:customStyle="1" w:styleId="WW8Num143z3">
    <w:name w:val="WW8Num143z3"/>
    <w:rsid w:val="00A0537E"/>
    <w:rPr>
      <w:rFonts w:ascii="Symbol" w:hAnsi="Symbol"/>
      <w:b/>
    </w:rPr>
  </w:style>
  <w:style w:type="character" w:customStyle="1" w:styleId="WW8Num144z0">
    <w:name w:val="WW8Num144z0"/>
    <w:rsid w:val="00A0537E"/>
    <w:rPr>
      <w:rFonts w:cs="Times New Roman"/>
    </w:rPr>
  </w:style>
  <w:style w:type="character" w:customStyle="1" w:styleId="WW8Num145z0">
    <w:name w:val="WW8Num145z0"/>
    <w:rsid w:val="00A0537E"/>
    <w:rPr>
      <w:rFonts w:cs="Times New Roman"/>
    </w:rPr>
  </w:style>
  <w:style w:type="character" w:customStyle="1" w:styleId="WW8Num146z0">
    <w:name w:val="WW8Num146z0"/>
    <w:rsid w:val="00A0537E"/>
    <w:rPr>
      <w:rFonts w:ascii="Symbol" w:hAnsi="Symbol"/>
    </w:rPr>
  </w:style>
  <w:style w:type="character" w:customStyle="1" w:styleId="WW8Num146z1">
    <w:name w:val="WW8Num146z1"/>
    <w:rsid w:val="00A0537E"/>
    <w:rPr>
      <w:rFonts w:ascii="Courier New" w:hAnsi="Courier New"/>
    </w:rPr>
  </w:style>
  <w:style w:type="character" w:customStyle="1" w:styleId="WW8Num146z2">
    <w:name w:val="WW8Num146z2"/>
    <w:rsid w:val="00A0537E"/>
    <w:rPr>
      <w:rFonts w:ascii="Wingdings" w:hAnsi="Wingdings"/>
    </w:rPr>
  </w:style>
  <w:style w:type="character" w:customStyle="1" w:styleId="WW8Num148z0">
    <w:name w:val="WW8Num148z0"/>
    <w:rsid w:val="00A0537E"/>
    <w:rPr>
      <w:rFonts w:cs="Times New Roman"/>
      <w:b/>
      <w:bCs/>
    </w:rPr>
  </w:style>
  <w:style w:type="character" w:customStyle="1" w:styleId="WW8Num148z1">
    <w:name w:val="WW8Num148z1"/>
    <w:rsid w:val="00A0537E"/>
    <w:rPr>
      <w:rFonts w:cs="Times New Roman"/>
    </w:rPr>
  </w:style>
  <w:style w:type="character" w:customStyle="1" w:styleId="WW8Num148z3">
    <w:name w:val="WW8Num148z3"/>
    <w:rsid w:val="00A0537E"/>
    <w:rPr>
      <w:rFonts w:ascii="Symbol" w:hAnsi="Symbol"/>
      <w:b/>
    </w:rPr>
  </w:style>
  <w:style w:type="character" w:customStyle="1" w:styleId="WW8Num149z0">
    <w:name w:val="WW8Num149z0"/>
    <w:rsid w:val="00A0537E"/>
    <w:rPr>
      <w:rFonts w:cs="Times New Roman"/>
      <w:b/>
      <w:bCs/>
    </w:rPr>
  </w:style>
  <w:style w:type="character" w:customStyle="1" w:styleId="WW8Num150z0">
    <w:name w:val="WW8Num150z0"/>
    <w:rsid w:val="00A0537E"/>
    <w:rPr>
      <w:b w:val="0"/>
    </w:rPr>
  </w:style>
  <w:style w:type="character" w:customStyle="1" w:styleId="WW8Num151z0">
    <w:name w:val="WW8Num151z0"/>
    <w:rsid w:val="00A0537E"/>
    <w:rPr>
      <w:rFonts w:cs="Times New Roman"/>
      <w:b/>
      <w:bCs/>
    </w:rPr>
  </w:style>
  <w:style w:type="character" w:customStyle="1" w:styleId="WW8Num151z2">
    <w:name w:val="WW8Num151z2"/>
    <w:rsid w:val="00A0537E"/>
    <w:rPr>
      <w:rFonts w:cs="Times New Roman"/>
    </w:rPr>
  </w:style>
  <w:style w:type="character" w:customStyle="1" w:styleId="WW8Num152z0">
    <w:name w:val="WW8Num152z0"/>
    <w:rsid w:val="00A0537E"/>
    <w:rPr>
      <w:rFonts w:cs="Times New Roman"/>
      <w:b/>
      <w:bCs/>
    </w:rPr>
  </w:style>
  <w:style w:type="character" w:customStyle="1" w:styleId="WW8Num152z1">
    <w:name w:val="WW8Num152z1"/>
    <w:rsid w:val="00A0537E"/>
    <w:rPr>
      <w:rFonts w:cs="Times New Roman"/>
    </w:rPr>
  </w:style>
  <w:style w:type="character" w:customStyle="1" w:styleId="WW8Num153z0">
    <w:name w:val="WW8Num153z0"/>
    <w:rsid w:val="00A0537E"/>
    <w:rPr>
      <w:rFonts w:ascii="Symbol" w:hAnsi="Symbol"/>
    </w:rPr>
  </w:style>
  <w:style w:type="character" w:customStyle="1" w:styleId="WW8Num153z1">
    <w:name w:val="WW8Num153z1"/>
    <w:rsid w:val="00A0537E"/>
    <w:rPr>
      <w:rFonts w:ascii="Courier New" w:hAnsi="Courier New"/>
    </w:rPr>
  </w:style>
  <w:style w:type="character" w:customStyle="1" w:styleId="WW8Num153z2">
    <w:name w:val="WW8Num153z2"/>
    <w:rsid w:val="00A0537E"/>
    <w:rPr>
      <w:rFonts w:ascii="Wingdings" w:hAnsi="Wingdings"/>
    </w:rPr>
  </w:style>
  <w:style w:type="character" w:customStyle="1" w:styleId="WW8Num154z0">
    <w:name w:val="WW8Num154z0"/>
    <w:rsid w:val="00A0537E"/>
    <w:rPr>
      <w:rFonts w:ascii="Symbol" w:hAnsi="Symbol"/>
      <w:b/>
    </w:rPr>
  </w:style>
  <w:style w:type="character" w:customStyle="1" w:styleId="WW8Num154z1">
    <w:name w:val="WW8Num154z1"/>
    <w:rsid w:val="00A0537E"/>
    <w:rPr>
      <w:rFonts w:cs="Times New Roman"/>
      <w:b/>
      <w:bCs/>
    </w:rPr>
  </w:style>
  <w:style w:type="character" w:customStyle="1" w:styleId="WW8Num154z2">
    <w:name w:val="WW8Num154z2"/>
    <w:rsid w:val="00A0537E"/>
    <w:rPr>
      <w:rFonts w:cs="Times New Roman"/>
    </w:rPr>
  </w:style>
  <w:style w:type="character" w:customStyle="1" w:styleId="WW8Num155z0">
    <w:name w:val="WW8Num155z0"/>
    <w:rsid w:val="00A0537E"/>
    <w:rPr>
      <w:rFonts w:ascii="Symbol" w:hAnsi="Symbol"/>
      <w:b w:val="0"/>
    </w:rPr>
  </w:style>
  <w:style w:type="character" w:customStyle="1" w:styleId="WW8Num155z1">
    <w:name w:val="WW8Num155z1"/>
    <w:rsid w:val="00A0537E"/>
    <w:rPr>
      <w:rFonts w:ascii="Courier New" w:hAnsi="Courier New"/>
    </w:rPr>
  </w:style>
  <w:style w:type="character" w:customStyle="1" w:styleId="WW8Num155z2">
    <w:name w:val="WW8Num155z2"/>
    <w:rsid w:val="00A0537E"/>
    <w:rPr>
      <w:rFonts w:ascii="Wingdings" w:hAnsi="Wingdings"/>
    </w:rPr>
  </w:style>
  <w:style w:type="character" w:customStyle="1" w:styleId="WW8Num155z3">
    <w:name w:val="WW8Num155z3"/>
    <w:rsid w:val="00A0537E"/>
    <w:rPr>
      <w:rFonts w:ascii="Symbol" w:hAnsi="Symbol"/>
    </w:rPr>
  </w:style>
  <w:style w:type="character" w:customStyle="1" w:styleId="WW8Num156z0">
    <w:name w:val="WW8Num156z0"/>
    <w:rsid w:val="00A0537E"/>
    <w:rPr>
      <w:rFonts w:cs="Times New Roman"/>
      <w:b/>
      <w:bCs/>
    </w:rPr>
  </w:style>
  <w:style w:type="character" w:customStyle="1" w:styleId="WW8Num157z0">
    <w:name w:val="WW8Num157z0"/>
    <w:rsid w:val="00A0537E"/>
    <w:rPr>
      <w:rFonts w:ascii="Symbol" w:hAnsi="Symbol"/>
    </w:rPr>
  </w:style>
  <w:style w:type="character" w:customStyle="1" w:styleId="WW8Num157z1">
    <w:name w:val="WW8Num157z1"/>
    <w:rsid w:val="00A0537E"/>
    <w:rPr>
      <w:rFonts w:ascii="Courier New" w:hAnsi="Courier New"/>
    </w:rPr>
  </w:style>
  <w:style w:type="character" w:customStyle="1" w:styleId="WW8Num157z2">
    <w:name w:val="WW8Num157z2"/>
    <w:rsid w:val="00A0537E"/>
    <w:rPr>
      <w:rFonts w:ascii="Wingdings" w:hAnsi="Wingdings"/>
    </w:rPr>
  </w:style>
  <w:style w:type="character" w:customStyle="1" w:styleId="WW8Num158z0">
    <w:name w:val="WW8Num158z0"/>
    <w:rsid w:val="00A0537E"/>
    <w:rPr>
      <w:rFonts w:cs="Times New Roman"/>
      <w:b/>
      <w:bCs/>
    </w:rPr>
  </w:style>
  <w:style w:type="character" w:customStyle="1" w:styleId="WW8Num158z2">
    <w:name w:val="WW8Num158z2"/>
    <w:rsid w:val="00A0537E"/>
    <w:rPr>
      <w:rFonts w:cs="Times New Roman"/>
    </w:rPr>
  </w:style>
  <w:style w:type="character" w:customStyle="1" w:styleId="WW8Num159z0">
    <w:name w:val="WW8Num159z0"/>
    <w:rsid w:val="00A0537E"/>
    <w:rPr>
      <w:rFonts w:cs="Times New Roman"/>
      <w:b/>
      <w:bCs/>
    </w:rPr>
  </w:style>
  <w:style w:type="character" w:customStyle="1" w:styleId="WW8Num159z1">
    <w:name w:val="WW8Num159z1"/>
    <w:rsid w:val="00A0537E"/>
    <w:rPr>
      <w:rFonts w:cs="Times New Roman"/>
      <w:b/>
      <w:bCs/>
      <w:i w:val="0"/>
      <w:iCs w:val="0"/>
      <w:sz w:val="24"/>
      <w:szCs w:val="24"/>
    </w:rPr>
  </w:style>
  <w:style w:type="character" w:customStyle="1" w:styleId="WW8Num159z2">
    <w:name w:val="WW8Num159z2"/>
    <w:rsid w:val="00A0537E"/>
    <w:rPr>
      <w:rFonts w:cs="Times New Roman"/>
    </w:rPr>
  </w:style>
  <w:style w:type="character" w:customStyle="1" w:styleId="WW8Num161z0">
    <w:name w:val="WW8Num161z0"/>
    <w:rsid w:val="00A0537E"/>
    <w:rPr>
      <w:b/>
    </w:rPr>
  </w:style>
  <w:style w:type="character" w:customStyle="1" w:styleId="WW8Num162z0">
    <w:name w:val="WW8Num162z0"/>
    <w:rsid w:val="00A0537E"/>
    <w:rPr>
      <w:rFonts w:cs="Times New Roman"/>
      <w:b/>
      <w:bCs/>
    </w:rPr>
  </w:style>
  <w:style w:type="character" w:customStyle="1" w:styleId="WW8Num162z3">
    <w:name w:val="WW8Num162z3"/>
    <w:rsid w:val="00A0537E"/>
    <w:rPr>
      <w:rFonts w:cs="Times New Roman"/>
      <w:u w:val="single"/>
    </w:rPr>
  </w:style>
  <w:style w:type="character" w:customStyle="1" w:styleId="WW8Num162z4">
    <w:name w:val="WW8Num162z4"/>
    <w:rsid w:val="00A0537E"/>
    <w:rPr>
      <w:rFonts w:cs="Times New Roman"/>
    </w:rPr>
  </w:style>
  <w:style w:type="character" w:customStyle="1" w:styleId="WW8Num163z0">
    <w:name w:val="WW8Num163z0"/>
    <w:rsid w:val="00A0537E"/>
    <w:rPr>
      <w:rFonts w:cs="Times New Roman"/>
    </w:rPr>
  </w:style>
  <w:style w:type="character" w:customStyle="1" w:styleId="WW8Num164z0">
    <w:name w:val="WW8Num164z0"/>
    <w:rsid w:val="00A0537E"/>
    <w:rPr>
      <w:rFonts w:cs="Times New Roman"/>
      <w:b/>
      <w:bCs/>
    </w:rPr>
  </w:style>
  <w:style w:type="character" w:customStyle="1" w:styleId="WW8Num164z3">
    <w:name w:val="WW8Num164z3"/>
    <w:rsid w:val="00A0537E"/>
    <w:rPr>
      <w:rFonts w:cs="Times New Roman"/>
      <w:u w:val="single"/>
    </w:rPr>
  </w:style>
  <w:style w:type="character" w:customStyle="1" w:styleId="WW8Num164z4">
    <w:name w:val="WW8Num164z4"/>
    <w:rsid w:val="00A0537E"/>
    <w:rPr>
      <w:rFonts w:cs="Times New Roman"/>
    </w:rPr>
  </w:style>
  <w:style w:type="character" w:customStyle="1" w:styleId="WW8Num165z0">
    <w:name w:val="WW8Num165z0"/>
    <w:rsid w:val="00A0537E"/>
    <w:rPr>
      <w:rFonts w:cs="Times New Roman"/>
      <w:b/>
      <w:bCs/>
    </w:rPr>
  </w:style>
  <w:style w:type="character" w:customStyle="1" w:styleId="WW8Num165z1">
    <w:name w:val="WW8Num165z1"/>
    <w:rsid w:val="00A0537E"/>
    <w:rPr>
      <w:rFonts w:cs="Times New Roman"/>
    </w:rPr>
  </w:style>
  <w:style w:type="character" w:customStyle="1" w:styleId="WW8Num166z0">
    <w:name w:val="WW8Num166z0"/>
    <w:rsid w:val="00A0537E"/>
    <w:rPr>
      <w:rFonts w:cs="Times New Roman"/>
    </w:rPr>
  </w:style>
  <w:style w:type="character" w:customStyle="1" w:styleId="WW8Num167z0">
    <w:name w:val="WW8Num167z0"/>
    <w:rsid w:val="00A0537E"/>
    <w:rPr>
      <w:rFonts w:cs="Times New Roman"/>
      <w:b/>
      <w:bCs/>
    </w:rPr>
  </w:style>
  <w:style w:type="character" w:customStyle="1" w:styleId="WW8Num168z0">
    <w:name w:val="WW8Num168z0"/>
    <w:rsid w:val="00A0537E"/>
    <w:rPr>
      <w:rFonts w:ascii="Symbol" w:hAnsi="Symbol"/>
    </w:rPr>
  </w:style>
  <w:style w:type="character" w:customStyle="1" w:styleId="WW8Num168z1">
    <w:name w:val="WW8Num168z1"/>
    <w:rsid w:val="00A0537E"/>
    <w:rPr>
      <w:rFonts w:ascii="Courier New" w:hAnsi="Courier New"/>
    </w:rPr>
  </w:style>
  <w:style w:type="character" w:customStyle="1" w:styleId="WW8Num168z2">
    <w:name w:val="WW8Num168z2"/>
    <w:rsid w:val="00A0537E"/>
    <w:rPr>
      <w:rFonts w:ascii="Wingdings" w:hAnsi="Wingdings"/>
    </w:rPr>
  </w:style>
  <w:style w:type="character" w:customStyle="1" w:styleId="WW8Num170z0">
    <w:name w:val="WW8Num170z0"/>
    <w:rsid w:val="00A0537E"/>
    <w:rPr>
      <w:rFonts w:ascii="Symbol" w:hAnsi="Symbol"/>
    </w:rPr>
  </w:style>
  <w:style w:type="character" w:customStyle="1" w:styleId="WW8Num170z1">
    <w:name w:val="WW8Num170z1"/>
    <w:rsid w:val="00A0537E"/>
    <w:rPr>
      <w:rFonts w:ascii="Courier New" w:hAnsi="Courier New"/>
    </w:rPr>
  </w:style>
  <w:style w:type="character" w:customStyle="1" w:styleId="WW8Num170z2">
    <w:name w:val="WW8Num170z2"/>
    <w:rsid w:val="00A0537E"/>
    <w:rPr>
      <w:rFonts w:ascii="Wingdings" w:hAnsi="Wingdings"/>
    </w:rPr>
  </w:style>
  <w:style w:type="character" w:customStyle="1" w:styleId="WW8Num171z0">
    <w:name w:val="WW8Num171z0"/>
    <w:rsid w:val="00A0537E"/>
    <w:rPr>
      <w:rFonts w:cs="Times New Roman"/>
      <w:b/>
      <w:bCs/>
    </w:rPr>
  </w:style>
  <w:style w:type="character" w:customStyle="1" w:styleId="WW8Num171z2">
    <w:name w:val="WW8Num171z2"/>
    <w:rsid w:val="00A0537E"/>
    <w:rPr>
      <w:rFonts w:cs="Times New Roman"/>
    </w:rPr>
  </w:style>
  <w:style w:type="character" w:customStyle="1" w:styleId="WW8Num172z0">
    <w:name w:val="WW8Num172z0"/>
    <w:rsid w:val="00A0537E"/>
    <w:rPr>
      <w:b w:val="0"/>
    </w:rPr>
  </w:style>
  <w:style w:type="character" w:customStyle="1" w:styleId="WW8Num173z0">
    <w:name w:val="WW8Num173z0"/>
    <w:rsid w:val="00A0537E"/>
    <w:rPr>
      <w:b w:val="0"/>
      <w:color w:val="000000"/>
    </w:rPr>
  </w:style>
  <w:style w:type="character" w:customStyle="1" w:styleId="WW8Num174z0">
    <w:name w:val="WW8Num174z0"/>
    <w:rsid w:val="00A0537E"/>
    <w:rPr>
      <w:rFonts w:cs="Times New Roman"/>
      <w:b/>
      <w:bCs/>
    </w:rPr>
  </w:style>
  <w:style w:type="character" w:customStyle="1" w:styleId="WW8Num174z1">
    <w:name w:val="WW8Num174z1"/>
    <w:rsid w:val="00A0537E"/>
    <w:rPr>
      <w:rFonts w:cs="Times New Roman"/>
    </w:rPr>
  </w:style>
  <w:style w:type="character" w:customStyle="1" w:styleId="WW8Num174z3">
    <w:name w:val="WW8Num174z3"/>
    <w:rsid w:val="00A0537E"/>
    <w:rPr>
      <w:rFonts w:ascii="Symbol" w:hAnsi="Symbol"/>
      <w:b/>
    </w:rPr>
  </w:style>
  <w:style w:type="character" w:customStyle="1" w:styleId="WW8NumSt76z0">
    <w:name w:val="WW8NumSt76z0"/>
    <w:rsid w:val="00A0537E"/>
    <w:rPr>
      <w:rFonts w:cs="Times New Roman"/>
    </w:rPr>
  </w:style>
  <w:style w:type="character" w:customStyle="1" w:styleId="Domylnaczcionkaakapitu3">
    <w:name w:val="Domyślna czcionka akapitu3"/>
    <w:rsid w:val="00A0537E"/>
  </w:style>
  <w:style w:type="character" w:customStyle="1" w:styleId="ZnakZnak24">
    <w:name w:val="Znak Znak24"/>
    <w:rsid w:val="00A0537E"/>
    <w:rPr>
      <w:rFonts w:ascii="Arial" w:hAnsi="Arial" w:cs="Arial"/>
      <w:b/>
      <w:bCs/>
      <w:kern w:val="1"/>
      <w:sz w:val="32"/>
      <w:szCs w:val="32"/>
      <w:lang w:val="pl-PL" w:eastAsia="ar-SA" w:bidi="ar-SA"/>
    </w:rPr>
  </w:style>
  <w:style w:type="character" w:customStyle="1" w:styleId="ZnakZnak23">
    <w:name w:val="Znak Znak23"/>
    <w:rsid w:val="00A0537E"/>
    <w:rPr>
      <w:rFonts w:ascii="Arial" w:hAnsi="Arial" w:cs="Arial"/>
      <w:b/>
      <w:bCs/>
      <w:i/>
      <w:iCs/>
      <w:sz w:val="28"/>
      <w:szCs w:val="28"/>
      <w:lang w:val="pl-PL" w:eastAsia="ar-SA" w:bidi="ar-SA"/>
    </w:rPr>
  </w:style>
  <w:style w:type="character" w:customStyle="1" w:styleId="ZnakZnak22">
    <w:name w:val="Znak Znak22"/>
    <w:rsid w:val="00A0537E"/>
    <w:rPr>
      <w:rFonts w:ascii="Arial" w:hAnsi="Arial" w:cs="Arial"/>
      <w:b/>
      <w:bCs/>
      <w:sz w:val="26"/>
      <w:szCs w:val="26"/>
      <w:lang w:val="pl-PL" w:eastAsia="ar-SA" w:bidi="ar-SA"/>
    </w:rPr>
  </w:style>
  <w:style w:type="character" w:customStyle="1" w:styleId="ZnakZnak21">
    <w:name w:val="Znak Znak21"/>
    <w:rsid w:val="00A0537E"/>
    <w:rPr>
      <w:b/>
      <w:bCs/>
      <w:sz w:val="28"/>
      <w:szCs w:val="28"/>
      <w:lang w:val="pl-PL" w:eastAsia="ar-SA" w:bidi="ar-SA"/>
    </w:rPr>
  </w:style>
  <w:style w:type="character" w:customStyle="1" w:styleId="ZnakZnak20">
    <w:name w:val="Znak Znak20"/>
    <w:rsid w:val="00A0537E"/>
    <w:rPr>
      <w:b/>
      <w:bCs/>
      <w:i/>
      <w:iCs/>
      <w:sz w:val="26"/>
      <w:szCs w:val="26"/>
      <w:lang w:val="pl-PL" w:eastAsia="ar-SA" w:bidi="ar-SA"/>
    </w:rPr>
  </w:style>
  <w:style w:type="character" w:customStyle="1" w:styleId="ZnakZnak19">
    <w:name w:val="Znak Znak19"/>
    <w:rsid w:val="00A0537E"/>
    <w:rPr>
      <w:b/>
      <w:bCs/>
      <w:sz w:val="22"/>
      <w:szCs w:val="22"/>
      <w:lang w:val="pl-PL" w:eastAsia="ar-SA" w:bidi="ar-SA"/>
    </w:rPr>
  </w:style>
  <w:style w:type="character" w:customStyle="1" w:styleId="ZnakZnak18">
    <w:name w:val="Znak Znak18"/>
    <w:rsid w:val="00A0537E"/>
    <w:rPr>
      <w:sz w:val="24"/>
      <w:szCs w:val="24"/>
      <w:lang w:val="pl-PL" w:eastAsia="ar-SA" w:bidi="ar-SA"/>
    </w:rPr>
  </w:style>
  <w:style w:type="character" w:customStyle="1" w:styleId="ZnakZnak17">
    <w:name w:val="Znak Znak17"/>
    <w:rsid w:val="00A0537E"/>
    <w:rPr>
      <w:i/>
      <w:iCs/>
      <w:sz w:val="24"/>
      <w:szCs w:val="24"/>
      <w:lang w:val="pl-PL" w:eastAsia="ar-SA" w:bidi="ar-SA"/>
    </w:rPr>
  </w:style>
  <w:style w:type="character" w:customStyle="1" w:styleId="ZnakZnak16">
    <w:name w:val="Znak Znak16"/>
    <w:rsid w:val="00A0537E"/>
    <w:rPr>
      <w:rFonts w:ascii="Arial" w:hAnsi="Arial" w:cs="Arial"/>
      <w:sz w:val="22"/>
      <w:szCs w:val="22"/>
      <w:lang w:val="pl-PL" w:eastAsia="ar-SA" w:bidi="ar-SA"/>
    </w:rPr>
  </w:style>
  <w:style w:type="character" w:customStyle="1" w:styleId="ZnakZnak15">
    <w:name w:val="Znak Znak15"/>
    <w:rsid w:val="00A0537E"/>
    <w:rPr>
      <w:rFonts w:cs="Times New Roman"/>
      <w:sz w:val="24"/>
      <w:szCs w:val="24"/>
    </w:rPr>
  </w:style>
  <w:style w:type="character" w:customStyle="1" w:styleId="ZnakZnak14">
    <w:name w:val="Znak Znak14"/>
    <w:rsid w:val="00A0537E"/>
    <w:rPr>
      <w:rFonts w:cs="Times New Roman"/>
      <w:sz w:val="24"/>
      <w:szCs w:val="24"/>
    </w:rPr>
  </w:style>
  <w:style w:type="character" w:customStyle="1" w:styleId="ZnakZnak13">
    <w:name w:val="Znak Znak13"/>
    <w:rsid w:val="00A0537E"/>
    <w:rPr>
      <w:rFonts w:ascii="Cambria" w:hAnsi="Cambria" w:cs="Cambria"/>
      <w:b/>
      <w:bCs/>
      <w:kern w:val="1"/>
      <w:sz w:val="32"/>
      <w:szCs w:val="32"/>
    </w:rPr>
  </w:style>
  <w:style w:type="character" w:customStyle="1" w:styleId="ZnakZnak12">
    <w:name w:val="Znak Znak12"/>
    <w:rsid w:val="00A0537E"/>
    <w:rPr>
      <w:rFonts w:cs="Times New Roman"/>
      <w:sz w:val="24"/>
      <w:szCs w:val="24"/>
    </w:rPr>
  </w:style>
  <w:style w:type="character" w:customStyle="1" w:styleId="ZnakZnak11">
    <w:name w:val="Znak Znak11"/>
    <w:rsid w:val="00A0537E"/>
    <w:rPr>
      <w:rFonts w:cs="Times New Roman"/>
      <w:sz w:val="16"/>
      <w:szCs w:val="16"/>
    </w:rPr>
  </w:style>
  <w:style w:type="character" w:customStyle="1" w:styleId="ZnakZnak10">
    <w:name w:val="Znak Znak10"/>
    <w:rsid w:val="00A0537E"/>
    <w:rPr>
      <w:rFonts w:cs="Times New Roman"/>
    </w:rPr>
  </w:style>
  <w:style w:type="character" w:customStyle="1" w:styleId="ZnakZnak9">
    <w:name w:val="Znak Znak9"/>
    <w:rsid w:val="00A0537E"/>
    <w:rPr>
      <w:rFonts w:cs="Times New Roman"/>
      <w:sz w:val="24"/>
      <w:szCs w:val="24"/>
    </w:rPr>
  </w:style>
  <w:style w:type="character" w:customStyle="1" w:styleId="ZnakZnak8">
    <w:name w:val="Znak Znak8"/>
    <w:rsid w:val="00A0537E"/>
    <w:rPr>
      <w:rFonts w:cs="Times New Roman"/>
      <w:sz w:val="24"/>
      <w:szCs w:val="24"/>
    </w:rPr>
  </w:style>
  <w:style w:type="character" w:customStyle="1" w:styleId="ZnakZnak7">
    <w:name w:val="Znak Znak7"/>
    <w:rsid w:val="00A0537E"/>
    <w:rPr>
      <w:rFonts w:cs="Times New Roman"/>
      <w:sz w:val="24"/>
      <w:szCs w:val="24"/>
    </w:rPr>
  </w:style>
  <w:style w:type="character" w:customStyle="1" w:styleId="ZnakZnak6">
    <w:name w:val="Znak Znak6"/>
    <w:rsid w:val="00A0537E"/>
    <w:rPr>
      <w:rFonts w:cs="Times New Roman"/>
      <w:sz w:val="16"/>
      <w:szCs w:val="16"/>
    </w:rPr>
  </w:style>
  <w:style w:type="character" w:customStyle="1" w:styleId="ZnakZnak5">
    <w:name w:val="Znak Znak5"/>
    <w:rsid w:val="00A0537E"/>
    <w:rPr>
      <w:rFonts w:cs="Times New Roman"/>
      <w:sz w:val="2"/>
      <w:szCs w:val="2"/>
    </w:rPr>
  </w:style>
  <w:style w:type="character" w:customStyle="1" w:styleId="ZnakZnak4">
    <w:name w:val="Znak Znak4"/>
    <w:rsid w:val="00A0537E"/>
    <w:rPr>
      <w:rFonts w:ascii="Courier New" w:hAnsi="Courier New" w:cs="Courier New"/>
    </w:rPr>
  </w:style>
  <w:style w:type="character" w:customStyle="1" w:styleId="ZnakZnak3">
    <w:name w:val="Znak Znak3"/>
    <w:rsid w:val="00A0537E"/>
    <w:rPr>
      <w:rFonts w:cs="Times New Roman"/>
    </w:rPr>
  </w:style>
  <w:style w:type="character" w:customStyle="1" w:styleId="ZnakZnak2">
    <w:name w:val="Znak Znak2"/>
    <w:rsid w:val="00A0537E"/>
    <w:rPr>
      <w:rFonts w:cs="Times New Roman"/>
      <w:b/>
      <w:bCs/>
    </w:rPr>
  </w:style>
  <w:style w:type="character" w:customStyle="1" w:styleId="ZnakZnak1">
    <w:name w:val="Znak Znak1"/>
    <w:rsid w:val="00A0537E"/>
    <w:rPr>
      <w:rFonts w:cs="Times New Roman"/>
    </w:rPr>
  </w:style>
  <w:style w:type="character" w:customStyle="1" w:styleId="WW8Num13z1">
    <w:name w:val="WW8Num13z1"/>
    <w:rsid w:val="00A0537E"/>
    <w:rPr>
      <w:rFonts w:ascii="Courier New" w:hAnsi="Courier New"/>
    </w:rPr>
  </w:style>
  <w:style w:type="character" w:customStyle="1" w:styleId="WW8Num15z2">
    <w:name w:val="WW8Num15z2"/>
    <w:rsid w:val="00A0537E"/>
    <w:rPr>
      <w:rFonts w:ascii="Wingdings" w:hAnsi="Wingdings"/>
    </w:rPr>
  </w:style>
  <w:style w:type="character" w:customStyle="1" w:styleId="WW8Num27z1">
    <w:name w:val="WW8Num27z1"/>
    <w:rsid w:val="00A0537E"/>
    <w:rPr>
      <w:b/>
    </w:rPr>
  </w:style>
  <w:style w:type="character" w:customStyle="1" w:styleId="WW8Num36z1">
    <w:name w:val="WW8Num36z1"/>
    <w:rsid w:val="00A0537E"/>
    <w:rPr>
      <w:b/>
      <w:color w:val="000000"/>
    </w:rPr>
  </w:style>
  <w:style w:type="character" w:customStyle="1" w:styleId="WW8Num50z4">
    <w:name w:val="WW8Num50z4"/>
    <w:rsid w:val="00A0537E"/>
    <w:rPr>
      <w:rFonts w:ascii="Courier New" w:hAnsi="Courier New"/>
    </w:rPr>
  </w:style>
  <w:style w:type="character" w:customStyle="1" w:styleId="WW8Num50z5">
    <w:name w:val="WW8Num50z5"/>
    <w:rsid w:val="00A0537E"/>
    <w:rPr>
      <w:rFonts w:ascii="Wingdings" w:hAnsi="Wingdings"/>
    </w:rPr>
  </w:style>
  <w:style w:type="character" w:customStyle="1" w:styleId="WW8Num55z2">
    <w:name w:val="WW8Num55z2"/>
    <w:rsid w:val="00A0537E"/>
    <w:rPr>
      <w:b/>
      <w:color w:val="000000"/>
    </w:rPr>
  </w:style>
  <w:style w:type="character" w:customStyle="1" w:styleId="WW8Num55z4">
    <w:name w:val="WW8Num55z4"/>
    <w:rsid w:val="00A0537E"/>
    <w:rPr>
      <w:rFonts w:ascii="Courier New" w:hAnsi="Courier New"/>
    </w:rPr>
  </w:style>
  <w:style w:type="character" w:customStyle="1" w:styleId="WW8Num55z5">
    <w:name w:val="WW8Num55z5"/>
    <w:rsid w:val="00A0537E"/>
    <w:rPr>
      <w:rFonts w:ascii="Wingdings" w:hAnsi="Wingdings"/>
    </w:rPr>
  </w:style>
  <w:style w:type="character" w:customStyle="1" w:styleId="WW8Num58z1">
    <w:name w:val="WW8Num58z1"/>
    <w:rsid w:val="00A0537E"/>
    <w:rPr>
      <w:b/>
    </w:rPr>
  </w:style>
  <w:style w:type="character" w:customStyle="1" w:styleId="WW8Num61z1">
    <w:name w:val="WW8Num61z1"/>
    <w:rsid w:val="00A0537E"/>
    <w:rPr>
      <w:rFonts w:ascii="Symbol" w:hAnsi="Symbol"/>
    </w:rPr>
  </w:style>
  <w:style w:type="character" w:customStyle="1" w:styleId="WW8Num61z3">
    <w:name w:val="WW8Num61z3"/>
    <w:rsid w:val="00A0537E"/>
    <w:rPr>
      <w:b/>
    </w:rPr>
  </w:style>
  <w:style w:type="character" w:customStyle="1" w:styleId="WW8Num72z1">
    <w:name w:val="WW8Num72z1"/>
    <w:rsid w:val="00A0537E"/>
    <w:rPr>
      <w:rFonts w:ascii="Courier New" w:hAnsi="Courier New"/>
    </w:rPr>
  </w:style>
  <w:style w:type="character" w:customStyle="1" w:styleId="WW8Num72z2">
    <w:name w:val="WW8Num72z2"/>
    <w:rsid w:val="00A0537E"/>
    <w:rPr>
      <w:rFonts w:ascii="Wingdings" w:hAnsi="Wingdings"/>
    </w:rPr>
  </w:style>
  <w:style w:type="character" w:customStyle="1" w:styleId="WW8Num72z3">
    <w:name w:val="WW8Num72z3"/>
    <w:rsid w:val="00A0537E"/>
    <w:rPr>
      <w:rFonts w:ascii="Symbol" w:hAnsi="Symbol"/>
    </w:rPr>
  </w:style>
  <w:style w:type="character" w:customStyle="1" w:styleId="WW8Num74z1">
    <w:name w:val="WW8Num74z1"/>
    <w:rsid w:val="00A0537E"/>
    <w:rPr>
      <w:rFonts w:ascii="Courier New" w:hAnsi="Courier New"/>
    </w:rPr>
  </w:style>
  <w:style w:type="character" w:customStyle="1" w:styleId="WW8Num74z2">
    <w:name w:val="WW8Num74z2"/>
    <w:rsid w:val="00A0537E"/>
    <w:rPr>
      <w:rFonts w:ascii="Wingdings" w:hAnsi="Wingdings"/>
    </w:rPr>
  </w:style>
  <w:style w:type="character" w:customStyle="1" w:styleId="WW8Num75z2">
    <w:name w:val="WW8Num75z2"/>
    <w:rsid w:val="00A0537E"/>
    <w:rPr>
      <w:rFonts w:ascii="Wingdings" w:hAnsi="Wingdings"/>
    </w:rPr>
  </w:style>
  <w:style w:type="character" w:customStyle="1" w:styleId="WW8Num76z2">
    <w:name w:val="WW8Num76z2"/>
    <w:rsid w:val="00A0537E"/>
    <w:rPr>
      <w:rFonts w:ascii="Wingdings" w:hAnsi="Wingdings"/>
    </w:rPr>
  </w:style>
  <w:style w:type="character" w:customStyle="1" w:styleId="WW8Num77z2">
    <w:name w:val="WW8Num77z2"/>
    <w:rsid w:val="00A0537E"/>
    <w:rPr>
      <w:rFonts w:ascii="Wingdings" w:hAnsi="Wingdings"/>
    </w:rPr>
  </w:style>
  <w:style w:type="character" w:customStyle="1" w:styleId="WW8Num80z1">
    <w:name w:val="WW8Num80z1"/>
    <w:rsid w:val="00A0537E"/>
    <w:rPr>
      <w:rFonts w:ascii="Courier New" w:hAnsi="Courier New"/>
    </w:rPr>
  </w:style>
  <w:style w:type="character" w:customStyle="1" w:styleId="WW8Num80z3">
    <w:name w:val="WW8Num80z3"/>
    <w:rsid w:val="00A0537E"/>
    <w:rPr>
      <w:rFonts w:ascii="Symbol" w:hAnsi="Symbol"/>
    </w:rPr>
  </w:style>
  <w:style w:type="character" w:customStyle="1" w:styleId="WW8Num82z2">
    <w:name w:val="WW8Num82z2"/>
    <w:rsid w:val="00A0537E"/>
    <w:rPr>
      <w:rFonts w:ascii="Wingdings" w:hAnsi="Wingdings"/>
    </w:rPr>
  </w:style>
  <w:style w:type="character" w:customStyle="1" w:styleId="WW8Num83z3">
    <w:name w:val="WW8Num83z3"/>
    <w:rsid w:val="00A0537E"/>
    <w:rPr>
      <w:rFonts w:ascii="Symbol" w:hAnsi="Symbol"/>
    </w:rPr>
  </w:style>
  <w:style w:type="character" w:customStyle="1" w:styleId="WW8Num84z2">
    <w:name w:val="WW8Num84z2"/>
    <w:rsid w:val="00A0537E"/>
    <w:rPr>
      <w:rFonts w:ascii="Wingdings" w:hAnsi="Wingdings"/>
    </w:rPr>
  </w:style>
  <w:style w:type="character" w:customStyle="1" w:styleId="Domylnaczcionkaakapitu2">
    <w:name w:val="Domyślna czcionka akapitu2"/>
    <w:rsid w:val="00A0537E"/>
  </w:style>
  <w:style w:type="character" w:customStyle="1" w:styleId="WW8Num7z2">
    <w:name w:val="WW8Num7z2"/>
    <w:rsid w:val="00A0537E"/>
    <w:rPr>
      <w:rFonts w:ascii="Wingdings" w:hAnsi="Wingdings"/>
    </w:rPr>
  </w:style>
  <w:style w:type="character" w:customStyle="1" w:styleId="WW8Num7z3">
    <w:name w:val="WW8Num7z3"/>
    <w:rsid w:val="00A0537E"/>
    <w:rPr>
      <w:rFonts w:ascii="Symbol" w:hAnsi="Symbol"/>
    </w:rPr>
  </w:style>
  <w:style w:type="character" w:customStyle="1" w:styleId="WW8Num10z2">
    <w:name w:val="WW8Num10z2"/>
    <w:rsid w:val="00A0537E"/>
    <w:rPr>
      <w:rFonts w:ascii="Wingdings" w:hAnsi="Wingdings"/>
    </w:rPr>
  </w:style>
  <w:style w:type="character" w:customStyle="1" w:styleId="WW8Num13z2">
    <w:name w:val="WW8Num13z2"/>
    <w:rsid w:val="00A0537E"/>
    <w:rPr>
      <w:rFonts w:ascii="Wingdings" w:hAnsi="Wingdings"/>
    </w:rPr>
  </w:style>
  <w:style w:type="character" w:customStyle="1" w:styleId="WW8Num13z3">
    <w:name w:val="WW8Num13z3"/>
    <w:rsid w:val="00A0537E"/>
    <w:rPr>
      <w:rFonts w:ascii="Symbol" w:hAnsi="Symbol"/>
    </w:rPr>
  </w:style>
  <w:style w:type="character" w:customStyle="1" w:styleId="WW8Num17z2">
    <w:name w:val="WW8Num17z2"/>
    <w:rsid w:val="00A0537E"/>
    <w:rPr>
      <w:rFonts w:ascii="Wingdings" w:hAnsi="Wingdings"/>
    </w:rPr>
  </w:style>
  <w:style w:type="character" w:customStyle="1" w:styleId="WW8Num18z2">
    <w:name w:val="WW8Num18z2"/>
    <w:rsid w:val="00A0537E"/>
    <w:rPr>
      <w:rFonts w:ascii="Wingdings" w:hAnsi="Wingdings"/>
    </w:rPr>
  </w:style>
  <w:style w:type="character" w:customStyle="1" w:styleId="WW8Num18z4">
    <w:name w:val="WW8Num18z4"/>
    <w:rsid w:val="00A0537E"/>
    <w:rPr>
      <w:rFonts w:ascii="Courier New" w:hAnsi="Courier New"/>
    </w:rPr>
  </w:style>
  <w:style w:type="character" w:customStyle="1" w:styleId="WW8Num20z2">
    <w:name w:val="WW8Num20z2"/>
    <w:rsid w:val="00A0537E"/>
    <w:rPr>
      <w:rFonts w:ascii="Wingdings" w:hAnsi="Wingdings"/>
    </w:rPr>
  </w:style>
  <w:style w:type="character" w:customStyle="1" w:styleId="WW8Num25z2">
    <w:name w:val="WW8Num25z2"/>
    <w:rsid w:val="00A0537E"/>
    <w:rPr>
      <w:rFonts w:ascii="Wingdings" w:hAnsi="Wingdings"/>
    </w:rPr>
  </w:style>
  <w:style w:type="character" w:customStyle="1" w:styleId="WW8Num30z1">
    <w:name w:val="WW8Num30z1"/>
    <w:rsid w:val="00A0537E"/>
    <w:rPr>
      <w:rFonts w:ascii="Courier New" w:hAnsi="Courier New"/>
    </w:rPr>
  </w:style>
  <w:style w:type="character" w:customStyle="1" w:styleId="WW8Num30z2">
    <w:name w:val="WW8Num30z2"/>
    <w:rsid w:val="00A0537E"/>
    <w:rPr>
      <w:rFonts w:ascii="Wingdings" w:hAnsi="Wingdings"/>
    </w:rPr>
  </w:style>
  <w:style w:type="character" w:customStyle="1" w:styleId="WW8Num31z1">
    <w:name w:val="WW8Num31z1"/>
    <w:rsid w:val="00A0537E"/>
    <w:rPr>
      <w:b/>
    </w:rPr>
  </w:style>
  <w:style w:type="character" w:customStyle="1" w:styleId="WW8Num34z2">
    <w:name w:val="WW8Num34z2"/>
    <w:rsid w:val="00A0537E"/>
    <w:rPr>
      <w:rFonts w:ascii="Wingdings" w:hAnsi="Wingdings"/>
    </w:rPr>
  </w:style>
  <w:style w:type="character" w:customStyle="1" w:styleId="WW8Num34z4">
    <w:name w:val="WW8Num34z4"/>
    <w:rsid w:val="00A0537E"/>
    <w:rPr>
      <w:rFonts w:ascii="Courier New" w:hAnsi="Courier New"/>
    </w:rPr>
  </w:style>
  <w:style w:type="character" w:customStyle="1" w:styleId="WW8Num35z2">
    <w:name w:val="WW8Num35z2"/>
    <w:rsid w:val="00A0537E"/>
    <w:rPr>
      <w:rFonts w:ascii="Wingdings" w:hAnsi="Wingdings"/>
    </w:rPr>
  </w:style>
  <w:style w:type="character" w:customStyle="1" w:styleId="WW8Num37z1">
    <w:name w:val="WW8Num37z1"/>
    <w:rsid w:val="00A0537E"/>
    <w:rPr>
      <w:rFonts w:ascii="Courier New" w:hAnsi="Courier New"/>
    </w:rPr>
  </w:style>
  <w:style w:type="character" w:customStyle="1" w:styleId="WW8Num37z2">
    <w:name w:val="WW8Num37z2"/>
    <w:rsid w:val="00A0537E"/>
    <w:rPr>
      <w:rFonts w:ascii="Wingdings" w:hAnsi="Wingdings"/>
    </w:rPr>
  </w:style>
  <w:style w:type="character" w:customStyle="1" w:styleId="WW8Num45z2">
    <w:name w:val="WW8Num45z2"/>
    <w:rsid w:val="00A0537E"/>
    <w:rPr>
      <w:rFonts w:ascii="Wingdings" w:hAnsi="Wingdings"/>
    </w:rPr>
  </w:style>
  <w:style w:type="character" w:customStyle="1" w:styleId="WW8Num49z2">
    <w:name w:val="WW8Num49z2"/>
    <w:rsid w:val="00A0537E"/>
    <w:rPr>
      <w:rFonts w:ascii="Wingdings" w:hAnsi="Wingdings"/>
    </w:rPr>
  </w:style>
  <w:style w:type="character" w:customStyle="1" w:styleId="WW8Num60z4">
    <w:name w:val="WW8Num60z4"/>
    <w:rsid w:val="00A0537E"/>
    <w:rPr>
      <w:rFonts w:ascii="Courier New" w:hAnsi="Courier New"/>
    </w:rPr>
  </w:style>
  <w:style w:type="character" w:customStyle="1" w:styleId="WW8Num60z5">
    <w:name w:val="WW8Num60z5"/>
    <w:rsid w:val="00A0537E"/>
    <w:rPr>
      <w:rFonts w:ascii="Wingdings" w:hAnsi="Wingdings"/>
    </w:rPr>
  </w:style>
  <w:style w:type="character" w:customStyle="1" w:styleId="WW8Num63z1">
    <w:name w:val="WW8Num63z1"/>
    <w:rsid w:val="00A0537E"/>
    <w:rPr>
      <w:b/>
    </w:rPr>
  </w:style>
  <w:style w:type="character" w:customStyle="1" w:styleId="WW8Num64z2">
    <w:name w:val="WW8Num64z2"/>
    <w:rsid w:val="00A0537E"/>
    <w:rPr>
      <w:rFonts w:ascii="Wingdings" w:hAnsi="Wingdings"/>
    </w:rPr>
  </w:style>
  <w:style w:type="character" w:customStyle="1" w:styleId="WW8Num65z4">
    <w:name w:val="WW8Num65z4"/>
    <w:rsid w:val="00A0537E"/>
    <w:rPr>
      <w:rFonts w:ascii="Courier New" w:hAnsi="Courier New"/>
    </w:rPr>
  </w:style>
  <w:style w:type="character" w:customStyle="1" w:styleId="WW8Num65z5">
    <w:name w:val="WW8Num65z5"/>
    <w:rsid w:val="00A0537E"/>
    <w:rPr>
      <w:rFonts w:ascii="Wingdings" w:hAnsi="Wingdings"/>
    </w:rPr>
  </w:style>
  <w:style w:type="character" w:customStyle="1" w:styleId="WW8NumSt3z0">
    <w:name w:val="WW8NumSt3z0"/>
    <w:rsid w:val="00A0537E"/>
    <w:rPr>
      <w:rFonts w:ascii="Symbol" w:hAnsi="Symbol"/>
    </w:rPr>
  </w:style>
  <w:style w:type="character" w:customStyle="1" w:styleId="WW8NumSt4z0">
    <w:name w:val="WW8NumSt4z0"/>
    <w:rsid w:val="00A0537E"/>
    <w:rPr>
      <w:rFonts w:ascii="Symbol" w:hAnsi="Symbol"/>
    </w:rPr>
  </w:style>
  <w:style w:type="character" w:customStyle="1" w:styleId="WW8NumSt4z1">
    <w:name w:val="WW8NumSt4z1"/>
    <w:rsid w:val="00A0537E"/>
    <w:rPr>
      <w:rFonts w:ascii="Courier New" w:hAnsi="Courier New"/>
    </w:rPr>
  </w:style>
  <w:style w:type="character" w:customStyle="1" w:styleId="WW8NumSt4z2">
    <w:name w:val="WW8NumSt4z2"/>
    <w:rsid w:val="00A0537E"/>
    <w:rPr>
      <w:rFonts w:ascii="Wingdings" w:hAnsi="Wingdings"/>
    </w:rPr>
  </w:style>
  <w:style w:type="character" w:customStyle="1" w:styleId="Znakiprzypiswkocowych">
    <w:name w:val="Znaki przypisów końcowych"/>
    <w:rsid w:val="00A0537E"/>
    <w:rPr>
      <w:rFonts w:cs="Times New Roman"/>
      <w:vertAlign w:val="superscript"/>
    </w:rPr>
  </w:style>
  <w:style w:type="character" w:customStyle="1" w:styleId="Odwoaniedokomentarza1">
    <w:name w:val="Odwołanie do komentarza1"/>
    <w:rsid w:val="00A0537E"/>
    <w:rPr>
      <w:rFonts w:cs="Times New Roman"/>
      <w:sz w:val="16"/>
      <w:szCs w:val="16"/>
    </w:rPr>
  </w:style>
  <w:style w:type="character" w:customStyle="1" w:styleId="ZnakZnak">
    <w:name w:val="Znak Znak"/>
    <w:rsid w:val="00A0537E"/>
    <w:rPr>
      <w:rFonts w:ascii="Cambria" w:hAnsi="Cambria" w:cs="Cambria"/>
      <w:sz w:val="24"/>
      <w:szCs w:val="24"/>
    </w:rPr>
  </w:style>
  <w:style w:type="character" w:customStyle="1" w:styleId="Odwoanieprzypisukocowego1">
    <w:name w:val="Odwołanie przypisu końcowego1"/>
    <w:rsid w:val="00A0537E"/>
    <w:rPr>
      <w:vertAlign w:val="superscript"/>
    </w:rPr>
  </w:style>
  <w:style w:type="character" w:customStyle="1" w:styleId="Znakinumeracji">
    <w:name w:val="Znaki numeracji"/>
    <w:rsid w:val="00A0537E"/>
  </w:style>
  <w:style w:type="paragraph" w:customStyle="1" w:styleId="Nagwek30">
    <w:name w:val="Nagłówek3"/>
    <w:basedOn w:val="Normalny"/>
    <w:next w:val="Tekstpodstawowy"/>
    <w:rsid w:val="00A0537E"/>
    <w:pPr>
      <w:keepNext/>
      <w:spacing w:before="240" w:after="120"/>
    </w:pPr>
    <w:rPr>
      <w:rFonts w:ascii="Arial" w:eastAsia="SimSun" w:hAnsi="Arial" w:cs="Mangal"/>
      <w:sz w:val="28"/>
      <w:szCs w:val="28"/>
    </w:rPr>
  </w:style>
  <w:style w:type="paragraph" w:customStyle="1" w:styleId="Podpis3">
    <w:name w:val="Podpis3"/>
    <w:basedOn w:val="Normalny"/>
    <w:rsid w:val="00A0537E"/>
    <w:pPr>
      <w:suppressLineNumbers/>
      <w:spacing w:before="120" w:after="120"/>
    </w:pPr>
    <w:rPr>
      <w:rFonts w:cs="Mangal"/>
      <w:i/>
      <w:iCs/>
    </w:rPr>
  </w:style>
  <w:style w:type="paragraph" w:customStyle="1" w:styleId="ZnakZnakZnakZnakZnakZnakZnakZnakZnakZnakZnakZnakZnakZnakZnakZnakZnakZnak">
    <w:name w:val="Znak Znak Znak Znak Znak Znak Znak Znak Znak Znak Znak Znak Znak Znak Znak Znak Znak Znak"/>
    <w:basedOn w:val="Normalny"/>
    <w:rsid w:val="00A0537E"/>
    <w:rPr>
      <w:rFonts w:ascii="Arial" w:hAnsi="Arial" w:cs="Arial"/>
    </w:rPr>
  </w:style>
  <w:style w:type="paragraph" w:customStyle="1" w:styleId="ZnakZnakZnakZnakZnakZnakZnakZnak1ZnakZnakZnakZnakZnakZnakZnakZnakZnakZnakZnakZnakZnakZnakZnakZnakZnakZnakZnakZnak0">
    <w:name w:val="Znak Znak Znak Znak Znak Znak Znak Znak1 Znak Znak Znak Znak Znak Znak Znak Znak Znak Znak Znak Znak Znak Znak Znak Znak Znak Znak Znak Znak"/>
    <w:basedOn w:val="Normalny"/>
    <w:rsid w:val="00A0537E"/>
    <w:rPr>
      <w:rFonts w:ascii="Arial" w:hAnsi="Arial" w:cs="Arial"/>
    </w:rPr>
  </w:style>
  <w:style w:type="paragraph" w:customStyle="1" w:styleId="ZnakZnakZnakZnakZnakZnakZnak0">
    <w:name w:val="Znak Znak Znak Znak Znak Znak Znak"/>
    <w:basedOn w:val="Normalny"/>
    <w:rsid w:val="00A0537E"/>
    <w:rPr>
      <w:rFonts w:ascii="Arial" w:hAnsi="Arial" w:cs="Arial"/>
    </w:rPr>
  </w:style>
  <w:style w:type="paragraph" w:customStyle="1" w:styleId="Znak0">
    <w:name w:val="Znak"/>
    <w:basedOn w:val="Normalny"/>
    <w:rsid w:val="00A0537E"/>
    <w:rPr>
      <w:rFonts w:ascii="Arial" w:hAnsi="Arial" w:cs="Arial"/>
    </w:rPr>
  </w:style>
  <w:style w:type="paragraph" w:customStyle="1" w:styleId="ZnakZnakZnakZnakZnakZnakZnakZnakZnakZnakZnakZnakZnakZnakZnakZnak0">
    <w:name w:val="Znak Znak Znak Znak Znak Znak Znak Znak Znak Znak Znak Znak Znak Znak Znak Znak"/>
    <w:basedOn w:val="Normalny"/>
    <w:rsid w:val="00A0537E"/>
    <w:rPr>
      <w:rFonts w:ascii="Arial" w:hAnsi="Arial" w:cs="Arial"/>
    </w:rPr>
  </w:style>
  <w:style w:type="paragraph" w:customStyle="1" w:styleId="ZnakZnakZnakZnakZnakZnak0">
    <w:name w:val="Znak Znak Znak Znak Znak Znak"/>
    <w:basedOn w:val="Normalny"/>
    <w:rsid w:val="00A0537E"/>
    <w:rPr>
      <w:rFonts w:ascii="Arial" w:hAnsi="Arial" w:cs="Arial"/>
    </w:rPr>
  </w:style>
  <w:style w:type="paragraph" w:customStyle="1" w:styleId="ZnakZnakZnakZnakZnakZnak10">
    <w:name w:val="Znak Znak Znak Znak Znak Znak1"/>
    <w:basedOn w:val="Normalny"/>
    <w:rsid w:val="00A0537E"/>
    <w:rPr>
      <w:rFonts w:ascii="Arial" w:hAnsi="Arial" w:cs="Arial"/>
    </w:rPr>
  </w:style>
  <w:style w:type="paragraph" w:customStyle="1" w:styleId="NormalWeb1">
    <w:name w:val="Normal (Web)1"/>
    <w:basedOn w:val="Normalny"/>
    <w:rsid w:val="00A0537E"/>
    <w:pPr>
      <w:overflowPunct w:val="0"/>
      <w:autoSpaceDE w:val="0"/>
      <w:spacing w:before="100" w:after="100"/>
      <w:textAlignment w:val="baseline"/>
    </w:pPr>
  </w:style>
  <w:style w:type="paragraph" w:customStyle="1" w:styleId="Tekstpodstawowy33">
    <w:name w:val="Tekst podstawowy 33"/>
    <w:basedOn w:val="Normalny"/>
    <w:rsid w:val="00A0537E"/>
    <w:pPr>
      <w:overflowPunct w:val="0"/>
      <w:autoSpaceDE w:val="0"/>
      <w:jc w:val="both"/>
      <w:textAlignment w:val="baseline"/>
    </w:pPr>
    <w:rPr>
      <w:b/>
      <w:bCs/>
      <w:i/>
      <w:iCs/>
    </w:rPr>
  </w:style>
  <w:style w:type="paragraph" w:customStyle="1" w:styleId="BodyTextIndent23">
    <w:name w:val="Body Text Indent 23"/>
    <w:basedOn w:val="Normalny"/>
    <w:rsid w:val="00A0537E"/>
    <w:pPr>
      <w:widowControl w:val="0"/>
      <w:overflowPunct w:val="0"/>
      <w:autoSpaceDE w:val="0"/>
      <w:ind w:left="567" w:hanging="567"/>
      <w:jc w:val="both"/>
      <w:textAlignment w:val="baseline"/>
    </w:pPr>
    <w:rPr>
      <w:sz w:val="26"/>
      <w:szCs w:val="26"/>
    </w:rPr>
  </w:style>
  <w:style w:type="paragraph" w:customStyle="1" w:styleId="Lista23">
    <w:name w:val="Lista 23"/>
    <w:basedOn w:val="Normalny"/>
    <w:rsid w:val="00A0537E"/>
    <w:pPr>
      <w:widowControl w:val="0"/>
      <w:overflowPunct w:val="0"/>
      <w:autoSpaceDE w:val="0"/>
      <w:ind w:left="566" w:hanging="283"/>
      <w:textAlignment w:val="baseline"/>
    </w:pPr>
    <w:rPr>
      <w:sz w:val="26"/>
      <w:szCs w:val="26"/>
    </w:rPr>
  </w:style>
  <w:style w:type="paragraph" w:customStyle="1" w:styleId="Listapunktowana3">
    <w:name w:val="Lista punktowana3"/>
    <w:basedOn w:val="Normalny"/>
    <w:rsid w:val="00A0537E"/>
    <w:pPr>
      <w:widowControl w:val="0"/>
      <w:overflowPunct w:val="0"/>
      <w:autoSpaceDE w:val="0"/>
      <w:ind w:left="283" w:hanging="283"/>
      <w:textAlignment w:val="baseline"/>
    </w:pPr>
    <w:rPr>
      <w:sz w:val="26"/>
      <w:szCs w:val="26"/>
    </w:rPr>
  </w:style>
  <w:style w:type="paragraph" w:customStyle="1" w:styleId="Listapunktowana23">
    <w:name w:val="Lista punktowana 23"/>
    <w:basedOn w:val="Normalny"/>
    <w:rsid w:val="00A0537E"/>
    <w:pPr>
      <w:widowControl w:val="0"/>
      <w:overflowPunct w:val="0"/>
      <w:autoSpaceDE w:val="0"/>
      <w:ind w:left="566" w:hanging="283"/>
      <w:textAlignment w:val="baseline"/>
    </w:pPr>
    <w:rPr>
      <w:sz w:val="26"/>
      <w:szCs w:val="26"/>
    </w:rPr>
  </w:style>
  <w:style w:type="paragraph" w:customStyle="1" w:styleId="Lista-kontynuacja3">
    <w:name w:val="Lista - kontynuacja3"/>
    <w:basedOn w:val="Normalny"/>
    <w:rsid w:val="00A0537E"/>
    <w:pPr>
      <w:widowControl w:val="0"/>
      <w:overflowPunct w:val="0"/>
      <w:autoSpaceDE w:val="0"/>
      <w:spacing w:after="120"/>
      <w:ind w:left="283"/>
      <w:textAlignment w:val="baseline"/>
    </w:pPr>
    <w:rPr>
      <w:sz w:val="26"/>
      <w:szCs w:val="26"/>
    </w:rPr>
  </w:style>
  <w:style w:type="paragraph" w:customStyle="1" w:styleId="BodyTextIndent32">
    <w:name w:val="Body Text Indent 32"/>
    <w:basedOn w:val="Normalny"/>
    <w:rsid w:val="00A0537E"/>
    <w:pPr>
      <w:overflowPunct w:val="0"/>
      <w:autoSpaceDE w:val="0"/>
      <w:ind w:left="1985" w:hanging="1985"/>
      <w:textAlignment w:val="baseline"/>
    </w:pPr>
  </w:style>
  <w:style w:type="paragraph" w:customStyle="1" w:styleId="BodyText32">
    <w:name w:val="Body Text 32"/>
    <w:basedOn w:val="Normalny"/>
    <w:rsid w:val="00A0537E"/>
    <w:pPr>
      <w:overflowPunct w:val="0"/>
      <w:autoSpaceDE w:val="0"/>
      <w:jc w:val="both"/>
      <w:textAlignment w:val="baseline"/>
    </w:pPr>
    <w:rPr>
      <w:b/>
      <w:bCs/>
      <w:i/>
      <w:iCs/>
    </w:rPr>
  </w:style>
  <w:style w:type="paragraph" w:customStyle="1" w:styleId="Tekstkomentarza3">
    <w:name w:val="Tekst komentarza3"/>
    <w:basedOn w:val="Normalny"/>
    <w:rsid w:val="00A0537E"/>
    <w:pPr>
      <w:widowControl w:val="0"/>
      <w:overflowPunct w:val="0"/>
      <w:autoSpaceDE w:val="0"/>
      <w:textAlignment w:val="baseline"/>
    </w:pPr>
    <w:rPr>
      <w:sz w:val="20"/>
      <w:szCs w:val="20"/>
    </w:rPr>
  </w:style>
  <w:style w:type="paragraph" w:customStyle="1" w:styleId="Tekstpodstawowywcity23">
    <w:name w:val="Tekst podstawowy wcięty 23"/>
    <w:basedOn w:val="Normalny"/>
    <w:rsid w:val="00A0537E"/>
    <w:pPr>
      <w:widowControl w:val="0"/>
      <w:overflowPunct w:val="0"/>
      <w:autoSpaceDE w:val="0"/>
      <w:ind w:left="567" w:hanging="567"/>
      <w:jc w:val="both"/>
      <w:textAlignment w:val="baseline"/>
    </w:pPr>
    <w:rPr>
      <w:sz w:val="26"/>
      <w:szCs w:val="26"/>
    </w:rPr>
  </w:style>
  <w:style w:type="paragraph" w:customStyle="1" w:styleId="Tekstpodstawowywcity34">
    <w:name w:val="Tekst podstawowy wcięty 34"/>
    <w:basedOn w:val="Normalny"/>
    <w:rsid w:val="00A0537E"/>
    <w:pPr>
      <w:overflowPunct w:val="0"/>
      <w:autoSpaceDE w:val="0"/>
      <w:ind w:left="1985" w:hanging="1985"/>
      <w:textAlignment w:val="baseline"/>
    </w:pPr>
  </w:style>
  <w:style w:type="paragraph" w:customStyle="1" w:styleId="Zwykytekst3">
    <w:name w:val="Zwykły tekst3"/>
    <w:basedOn w:val="Normalny"/>
    <w:rsid w:val="00A0537E"/>
    <w:rPr>
      <w:rFonts w:ascii="Courier New" w:hAnsi="Courier New" w:cs="Courier New"/>
      <w:sz w:val="20"/>
      <w:szCs w:val="20"/>
    </w:rPr>
  </w:style>
  <w:style w:type="paragraph" w:customStyle="1" w:styleId="ZnakZnakZnakZnakZnakZnakZnakZnakZnakZnakZnakZnak0">
    <w:name w:val="Znak Znak Znak Znak Znak Znak Znak Znak Znak Znak Znak Znak"/>
    <w:basedOn w:val="Normalny"/>
    <w:rsid w:val="00A0537E"/>
    <w:rPr>
      <w:rFonts w:ascii="Arial" w:hAnsi="Arial" w:cs="Arial"/>
    </w:rPr>
  </w:style>
  <w:style w:type="paragraph" w:customStyle="1" w:styleId="ZnakZnakZnak1ZnakZnakZnakZnak0">
    <w:name w:val="Znak Znak Znak1 Znak Znak Znak Znak"/>
    <w:basedOn w:val="Normalny"/>
    <w:rsid w:val="00A0537E"/>
    <w:rPr>
      <w:rFonts w:ascii="Arial" w:hAnsi="Arial" w:cs="Arial"/>
      <w:sz w:val="20"/>
      <w:szCs w:val="20"/>
    </w:rPr>
  </w:style>
  <w:style w:type="paragraph" w:customStyle="1" w:styleId="ZnakZnakZnakZnakZnakZnakZnakZnakZnakZnak0">
    <w:name w:val="Znak Znak Znak Znak Znak Znak Znak Znak Znak Znak"/>
    <w:basedOn w:val="Normalny"/>
    <w:rsid w:val="00A0537E"/>
    <w:rPr>
      <w:rFonts w:ascii="Arial" w:hAnsi="Arial" w:cs="Arial"/>
    </w:rPr>
  </w:style>
  <w:style w:type="paragraph" w:customStyle="1" w:styleId="Nagwek20">
    <w:name w:val="Nagłówek2"/>
    <w:basedOn w:val="Normalny"/>
    <w:next w:val="Tekstpodstawowy"/>
    <w:rsid w:val="00A0537E"/>
    <w:pPr>
      <w:keepNext/>
      <w:spacing w:before="240" w:after="120"/>
    </w:pPr>
    <w:rPr>
      <w:rFonts w:ascii="Arial" w:eastAsia="MS Mincho" w:hAnsi="Arial" w:cs="Arial"/>
      <w:sz w:val="28"/>
      <w:szCs w:val="28"/>
    </w:rPr>
  </w:style>
  <w:style w:type="paragraph" w:customStyle="1" w:styleId="Podpis2">
    <w:name w:val="Podpis2"/>
    <w:basedOn w:val="Normalny"/>
    <w:rsid w:val="00A0537E"/>
    <w:pPr>
      <w:suppressLineNumbers/>
      <w:spacing w:before="120" w:after="120"/>
    </w:pPr>
    <w:rPr>
      <w:i/>
      <w:iCs/>
    </w:rPr>
  </w:style>
  <w:style w:type="paragraph" w:customStyle="1" w:styleId="WW-Domylnie1">
    <w:name w:val="WW-Domyślnie1"/>
    <w:rsid w:val="00A0537E"/>
    <w:pPr>
      <w:widowControl w:val="0"/>
      <w:suppressAutoHyphens/>
      <w:overflowPunct w:val="0"/>
      <w:autoSpaceDE w:val="0"/>
      <w:textAlignment w:val="baseline"/>
    </w:pPr>
    <w:rPr>
      <w:rFonts w:eastAsia="Arial"/>
      <w:sz w:val="26"/>
      <w:szCs w:val="26"/>
      <w:lang w:eastAsia="ar-SA"/>
    </w:rPr>
  </w:style>
  <w:style w:type="paragraph" w:customStyle="1" w:styleId="Tekstpodstawowy320">
    <w:name w:val="Tekst podstawowy 32"/>
    <w:basedOn w:val="Normalny"/>
    <w:rsid w:val="00A0537E"/>
    <w:pPr>
      <w:spacing w:after="120"/>
    </w:pPr>
    <w:rPr>
      <w:sz w:val="16"/>
      <w:szCs w:val="16"/>
    </w:rPr>
  </w:style>
  <w:style w:type="paragraph" w:customStyle="1" w:styleId="Lista22">
    <w:name w:val="Lista 22"/>
    <w:basedOn w:val="Normalny"/>
    <w:rsid w:val="00A0537E"/>
    <w:pPr>
      <w:widowControl w:val="0"/>
      <w:overflowPunct w:val="0"/>
      <w:autoSpaceDE w:val="0"/>
      <w:ind w:left="566" w:hanging="283"/>
      <w:textAlignment w:val="baseline"/>
    </w:pPr>
    <w:rPr>
      <w:sz w:val="26"/>
      <w:szCs w:val="26"/>
    </w:rPr>
  </w:style>
  <w:style w:type="paragraph" w:customStyle="1" w:styleId="Listapunktowana2">
    <w:name w:val="Lista punktowana2"/>
    <w:basedOn w:val="Normalny"/>
    <w:rsid w:val="00A0537E"/>
    <w:pPr>
      <w:widowControl w:val="0"/>
      <w:overflowPunct w:val="0"/>
      <w:autoSpaceDE w:val="0"/>
      <w:ind w:left="283" w:hanging="283"/>
      <w:textAlignment w:val="baseline"/>
    </w:pPr>
    <w:rPr>
      <w:sz w:val="26"/>
      <w:szCs w:val="26"/>
    </w:rPr>
  </w:style>
  <w:style w:type="paragraph" w:customStyle="1" w:styleId="Listapunktowana22">
    <w:name w:val="Lista punktowana 22"/>
    <w:basedOn w:val="Normalny"/>
    <w:rsid w:val="00A0537E"/>
    <w:pPr>
      <w:widowControl w:val="0"/>
      <w:overflowPunct w:val="0"/>
      <w:autoSpaceDE w:val="0"/>
      <w:ind w:left="566" w:hanging="283"/>
      <w:textAlignment w:val="baseline"/>
    </w:pPr>
    <w:rPr>
      <w:sz w:val="26"/>
      <w:szCs w:val="26"/>
    </w:rPr>
  </w:style>
  <w:style w:type="paragraph" w:customStyle="1" w:styleId="Lista-kontynuacja2">
    <w:name w:val="Lista - kontynuacja2"/>
    <w:basedOn w:val="Normalny"/>
    <w:rsid w:val="00A0537E"/>
    <w:pPr>
      <w:widowControl w:val="0"/>
      <w:overflowPunct w:val="0"/>
      <w:autoSpaceDE w:val="0"/>
      <w:spacing w:after="120"/>
      <w:ind w:left="283"/>
      <w:textAlignment w:val="baseline"/>
    </w:pPr>
    <w:rPr>
      <w:sz w:val="26"/>
      <w:szCs w:val="26"/>
    </w:rPr>
  </w:style>
  <w:style w:type="paragraph" w:customStyle="1" w:styleId="Tekstpodstawowywcity22">
    <w:name w:val="Tekst podstawowy wcięty 22"/>
    <w:basedOn w:val="Normalny"/>
    <w:rsid w:val="00A0537E"/>
    <w:pPr>
      <w:widowControl w:val="0"/>
      <w:overflowPunct w:val="0"/>
      <w:autoSpaceDE w:val="0"/>
      <w:spacing w:after="120" w:line="480" w:lineRule="auto"/>
      <w:ind w:left="283"/>
      <w:textAlignment w:val="baseline"/>
    </w:pPr>
    <w:rPr>
      <w:sz w:val="26"/>
      <w:szCs w:val="26"/>
    </w:rPr>
  </w:style>
  <w:style w:type="paragraph" w:customStyle="1" w:styleId="Tekstpodstawowywcity33">
    <w:name w:val="Tekst podstawowy wcięty 33"/>
    <w:basedOn w:val="Normalny"/>
    <w:rsid w:val="00A0537E"/>
    <w:pPr>
      <w:widowControl w:val="0"/>
      <w:tabs>
        <w:tab w:val="left" w:pos="720"/>
      </w:tabs>
      <w:overflowPunct w:val="0"/>
      <w:autoSpaceDE w:val="0"/>
      <w:ind w:left="360"/>
      <w:textAlignment w:val="baseline"/>
    </w:pPr>
  </w:style>
  <w:style w:type="paragraph" w:customStyle="1" w:styleId="Zwykytekst2">
    <w:name w:val="Zwykły tekst2"/>
    <w:basedOn w:val="Normalny"/>
    <w:rsid w:val="00A0537E"/>
    <w:rPr>
      <w:rFonts w:ascii="Courier New" w:hAnsi="Courier New" w:cs="Courier New"/>
      <w:sz w:val="20"/>
      <w:szCs w:val="20"/>
    </w:rPr>
  </w:style>
  <w:style w:type="paragraph" w:customStyle="1" w:styleId="WW-Domylnie11">
    <w:name w:val="WW-Domyślnie11"/>
    <w:rsid w:val="00A0537E"/>
    <w:pPr>
      <w:widowControl w:val="0"/>
      <w:suppressAutoHyphens/>
      <w:overflowPunct w:val="0"/>
      <w:autoSpaceDE w:val="0"/>
      <w:textAlignment w:val="baseline"/>
    </w:pPr>
    <w:rPr>
      <w:rFonts w:eastAsia="Arial"/>
      <w:sz w:val="26"/>
      <w:szCs w:val="26"/>
      <w:lang w:eastAsia="ar-SA"/>
    </w:rPr>
  </w:style>
  <w:style w:type="paragraph" w:customStyle="1" w:styleId="CharCharChar1ZnakZnakZnak1Znak">
    <w:name w:val="Char Char Char1 Znak Znak Znak1 Znak"/>
    <w:basedOn w:val="Normalny"/>
    <w:rsid w:val="00A0537E"/>
    <w:pPr>
      <w:spacing w:after="160" w:line="240" w:lineRule="exact"/>
    </w:pPr>
    <w:rPr>
      <w:rFonts w:ascii="Tahoma" w:hAnsi="Tahoma" w:cs="Tahoma"/>
      <w:sz w:val="20"/>
      <w:szCs w:val="20"/>
      <w:lang w:val="en-US"/>
    </w:rPr>
  </w:style>
  <w:style w:type="paragraph" w:customStyle="1" w:styleId="ZnakZnakZnakZnakZnakZnakZnakZnakZnakZnakZnakZnakZnakZnakZnak">
    <w:name w:val="Znak Znak Znak Znak Znak Znak Znak Znak Znak Znak Znak Znak Znak Znak Znak"/>
    <w:basedOn w:val="Normalny"/>
    <w:rsid w:val="00A0537E"/>
    <w:rPr>
      <w:rFonts w:ascii="Arial" w:hAnsi="Arial" w:cs="Arial"/>
    </w:rPr>
  </w:style>
  <w:style w:type="paragraph" w:customStyle="1" w:styleId="ZnakZnakZnakZnakZnakZnakZnakZnakZnakZnakZnakZnak1ZnakZnakZnakZnakZnakZnakZnakZnakZnakZnakZnakZnakZnakZnakZnak">
    <w:name w:val="Znak Znak Znak Znak Znak Znak Znak Znak Znak Znak Znak Znak1 Znak Znak Znak Znak Znak Znak Znak Znak Znak Znak Znak Znak Znak Znak Znak"/>
    <w:basedOn w:val="Normalny"/>
    <w:rsid w:val="00A0537E"/>
    <w:rPr>
      <w:rFonts w:ascii="Arial" w:hAnsi="Arial" w:cs="Arial"/>
    </w:rPr>
  </w:style>
  <w:style w:type="paragraph" w:styleId="NormalnyWeb">
    <w:name w:val="Normal (Web)"/>
    <w:basedOn w:val="Normalny"/>
    <w:uiPriority w:val="99"/>
    <w:rsid w:val="00A0537E"/>
    <w:pPr>
      <w:overflowPunct w:val="0"/>
      <w:autoSpaceDE w:val="0"/>
      <w:spacing w:before="100" w:after="100"/>
      <w:textAlignment w:val="baseline"/>
    </w:pPr>
  </w:style>
  <w:style w:type="paragraph" w:customStyle="1" w:styleId="ZnakZnakZnakZnakZnakZnak2">
    <w:name w:val="Znak Znak Znak Znak Znak Znak2"/>
    <w:basedOn w:val="Normalny"/>
    <w:rsid w:val="00A0537E"/>
    <w:rPr>
      <w:rFonts w:ascii="Arial" w:hAnsi="Arial" w:cs="Arial"/>
    </w:rPr>
  </w:style>
  <w:style w:type="paragraph" w:customStyle="1" w:styleId="Akapitzlist1">
    <w:name w:val="Akapit z listą1"/>
    <w:basedOn w:val="Normalny"/>
    <w:rsid w:val="00A0537E"/>
    <w:pPr>
      <w:spacing w:after="200" w:line="276" w:lineRule="auto"/>
      <w:ind w:left="720"/>
    </w:pPr>
    <w:rPr>
      <w:rFonts w:ascii="Calibri" w:hAnsi="Calibri"/>
      <w:sz w:val="22"/>
      <w:szCs w:val="22"/>
    </w:rPr>
  </w:style>
  <w:style w:type="paragraph" w:customStyle="1" w:styleId="Zawartoramki">
    <w:name w:val="Zawartość ramki"/>
    <w:basedOn w:val="Tekstpodstawowy"/>
    <w:rsid w:val="00A0537E"/>
    <w:rPr>
      <w:szCs w:val="26"/>
    </w:rPr>
  </w:style>
  <w:style w:type="table" w:styleId="Tabela-Siatka">
    <w:name w:val="Table Grid"/>
    <w:basedOn w:val="Standardowy"/>
    <w:uiPriority w:val="99"/>
    <w:rsid w:val="006D6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
    <w:name w:val="Znak Znak Znak Znak Znak"/>
    <w:basedOn w:val="Normalny"/>
    <w:rsid w:val="00F5280A"/>
    <w:pPr>
      <w:suppressAutoHyphens w:val="0"/>
    </w:pPr>
    <w:rPr>
      <w:rFonts w:ascii="Arial" w:hAnsi="Arial" w:cs="Arial"/>
      <w:lang w:eastAsia="pl-PL"/>
    </w:rPr>
  </w:style>
  <w:style w:type="paragraph" w:customStyle="1" w:styleId="Standard0">
    <w:name w:val="Standard"/>
    <w:rsid w:val="00972E8B"/>
    <w:pPr>
      <w:widowControl w:val="0"/>
      <w:suppressAutoHyphens/>
      <w:autoSpaceDN w:val="0"/>
      <w:textAlignment w:val="baseline"/>
    </w:pPr>
    <w:rPr>
      <w:rFonts w:eastAsia="Lucida Sans Unicode" w:cs="Mangal"/>
      <w:kern w:val="3"/>
      <w:sz w:val="24"/>
      <w:szCs w:val="24"/>
      <w:lang w:eastAsia="zh-CN" w:bidi="hi-IN"/>
    </w:rPr>
  </w:style>
  <w:style w:type="character" w:customStyle="1" w:styleId="ZnakZnak240">
    <w:name w:val="Znak Znak24"/>
    <w:rsid w:val="009C5F04"/>
    <w:rPr>
      <w:rFonts w:ascii="Arial" w:hAnsi="Arial"/>
      <w:b/>
      <w:kern w:val="1"/>
      <w:sz w:val="32"/>
      <w:lang w:val="pl-PL" w:eastAsia="ar-SA" w:bidi="ar-SA"/>
    </w:rPr>
  </w:style>
  <w:style w:type="character" w:customStyle="1" w:styleId="ZnakZnak230">
    <w:name w:val="Znak Znak23"/>
    <w:rsid w:val="009C5F04"/>
    <w:rPr>
      <w:rFonts w:ascii="Arial" w:hAnsi="Arial"/>
      <w:b/>
      <w:i/>
      <w:sz w:val="28"/>
      <w:lang w:val="pl-PL" w:eastAsia="ar-SA" w:bidi="ar-SA"/>
    </w:rPr>
  </w:style>
  <w:style w:type="character" w:customStyle="1" w:styleId="ZnakZnak220">
    <w:name w:val="Znak Znak22"/>
    <w:rsid w:val="009C5F04"/>
    <w:rPr>
      <w:rFonts w:ascii="Arial" w:hAnsi="Arial"/>
      <w:b/>
      <w:sz w:val="26"/>
      <w:lang w:val="pl-PL" w:eastAsia="ar-SA" w:bidi="ar-SA"/>
    </w:rPr>
  </w:style>
  <w:style w:type="character" w:customStyle="1" w:styleId="ZnakZnak210">
    <w:name w:val="Znak Znak21"/>
    <w:rsid w:val="009C5F04"/>
    <w:rPr>
      <w:b/>
      <w:sz w:val="28"/>
      <w:lang w:val="pl-PL" w:eastAsia="ar-SA" w:bidi="ar-SA"/>
    </w:rPr>
  </w:style>
  <w:style w:type="character" w:customStyle="1" w:styleId="ZnakZnak200">
    <w:name w:val="Znak Znak20"/>
    <w:rsid w:val="009C5F04"/>
    <w:rPr>
      <w:b/>
      <w:i/>
      <w:sz w:val="26"/>
      <w:lang w:val="pl-PL" w:eastAsia="ar-SA" w:bidi="ar-SA"/>
    </w:rPr>
  </w:style>
  <w:style w:type="character" w:customStyle="1" w:styleId="ZnakZnak190">
    <w:name w:val="Znak Znak19"/>
    <w:rsid w:val="009C5F04"/>
    <w:rPr>
      <w:b/>
      <w:sz w:val="22"/>
      <w:lang w:val="pl-PL" w:eastAsia="ar-SA" w:bidi="ar-SA"/>
    </w:rPr>
  </w:style>
  <w:style w:type="character" w:customStyle="1" w:styleId="ZnakZnak180">
    <w:name w:val="Znak Znak18"/>
    <w:rsid w:val="009C5F04"/>
    <w:rPr>
      <w:sz w:val="24"/>
      <w:lang w:val="pl-PL" w:eastAsia="ar-SA" w:bidi="ar-SA"/>
    </w:rPr>
  </w:style>
  <w:style w:type="character" w:customStyle="1" w:styleId="ZnakZnak170">
    <w:name w:val="Znak Znak17"/>
    <w:rsid w:val="009C5F04"/>
    <w:rPr>
      <w:i/>
      <w:sz w:val="24"/>
      <w:lang w:val="pl-PL" w:eastAsia="ar-SA" w:bidi="ar-SA"/>
    </w:rPr>
  </w:style>
  <w:style w:type="character" w:customStyle="1" w:styleId="ZnakZnak160">
    <w:name w:val="Znak Znak16"/>
    <w:rsid w:val="009C5F04"/>
    <w:rPr>
      <w:rFonts w:ascii="Arial" w:hAnsi="Arial"/>
      <w:sz w:val="22"/>
      <w:lang w:val="pl-PL" w:eastAsia="ar-SA" w:bidi="ar-SA"/>
    </w:rPr>
  </w:style>
  <w:style w:type="character" w:customStyle="1" w:styleId="ZnakZnak150">
    <w:name w:val="Znak Znak15"/>
    <w:rsid w:val="009C5F04"/>
    <w:rPr>
      <w:sz w:val="24"/>
    </w:rPr>
  </w:style>
  <w:style w:type="character" w:customStyle="1" w:styleId="ZnakZnak140">
    <w:name w:val="Znak Znak14"/>
    <w:rsid w:val="009C5F04"/>
    <w:rPr>
      <w:sz w:val="24"/>
    </w:rPr>
  </w:style>
  <w:style w:type="character" w:customStyle="1" w:styleId="ZnakZnak130">
    <w:name w:val="Znak Znak13"/>
    <w:rsid w:val="009C5F04"/>
    <w:rPr>
      <w:rFonts w:ascii="Cambria" w:hAnsi="Cambria"/>
      <w:b/>
      <w:kern w:val="1"/>
      <w:sz w:val="32"/>
    </w:rPr>
  </w:style>
  <w:style w:type="character" w:customStyle="1" w:styleId="ZnakZnak120">
    <w:name w:val="Znak Znak12"/>
    <w:rsid w:val="009C5F04"/>
    <w:rPr>
      <w:sz w:val="24"/>
    </w:rPr>
  </w:style>
  <w:style w:type="character" w:customStyle="1" w:styleId="ZnakZnak110">
    <w:name w:val="Znak Znak11"/>
    <w:rsid w:val="009C5F04"/>
    <w:rPr>
      <w:sz w:val="16"/>
    </w:rPr>
  </w:style>
  <w:style w:type="character" w:customStyle="1" w:styleId="ZnakZnak100">
    <w:name w:val="Znak Znak10"/>
    <w:rsid w:val="009C5F04"/>
  </w:style>
  <w:style w:type="character" w:customStyle="1" w:styleId="ZnakZnak90">
    <w:name w:val="Znak Znak9"/>
    <w:rsid w:val="009C5F04"/>
    <w:rPr>
      <w:sz w:val="24"/>
    </w:rPr>
  </w:style>
  <w:style w:type="character" w:customStyle="1" w:styleId="ZnakZnak80">
    <w:name w:val="Znak Znak8"/>
    <w:rsid w:val="009C5F04"/>
    <w:rPr>
      <w:sz w:val="24"/>
    </w:rPr>
  </w:style>
  <w:style w:type="character" w:customStyle="1" w:styleId="ZnakZnak70">
    <w:name w:val="Znak Znak7"/>
    <w:rsid w:val="009C5F04"/>
    <w:rPr>
      <w:sz w:val="24"/>
    </w:rPr>
  </w:style>
  <w:style w:type="character" w:customStyle="1" w:styleId="ZnakZnak60">
    <w:name w:val="Znak Znak6"/>
    <w:rsid w:val="009C5F04"/>
    <w:rPr>
      <w:sz w:val="16"/>
    </w:rPr>
  </w:style>
  <w:style w:type="character" w:customStyle="1" w:styleId="ZnakZnak50">
    <w:name w:val="Znak Znak5"/>
    <w:rsid w:val="009C5F04"/>
    <w:rPr>
      <w:sz w:val="2"/>
    </w:rPr>
  </w:style>
  <w:style w:type="character" w:customStyle="1" w:styleId="ZnakZnak40">
    <w:name w:val="Znak Znak4"/>
    <w:rsid w:val="009C5F04"/>
    <w:rPr>
      <w:rFonts w:ascii="Courier New" w:hAnsi="Courier New"/>
    </w:rPr>
  </w:style>
  <w:style w:type="character" w:customStyle="1" w:styleId="ZnakZnak30">
    <w:name w:val="Znak Znak3"/>
    <w:rsid w:val="009C5F04"/>
  </w:style>
  <w:style w:type="character" w:customStyle="1" w:styleId="ZnakZnak25">
    <w:name w:val="Znak Znak2"/>
    <w:rsid w:val="009C5F04"/>
    <w:rPr>
      <w:b/>
    </w:rPr>
  </w:style>
  <w:style w:type="character" w:customStyle="1" w:styleId="ZnakZnak1a">
    <w:name w:val="Znak Znak1"/>
    <w:rsid w:val="009C5F04"/>
  </w:style>
  <w:style w:type="character" w:customStyle="1" w:styleId="ZnakZnak0">
    <w:name w:val="Znak Znak"/>
    <w:rsid w:val="009C5F04"/>
    <w:rPr>
      <w:rFonts w:ascii="Cambria" w:hAnsi="Cambria"/>
      <w:sz w:val="24"/>
    </w:rPr>
  </w:style>
  <w:style w:type="paragraph" w:styleId="Tekstkomentarza">
    <w:name w:val="annotation text"/>
    <w:basedOn w:val="Normalny"/>
    <w:link w:val="TekstkomentarzaZnak"/>
    <w:semiHidden/>
    <w:rsid w:val="009C5F04"/>
    <w:rPr>
      <w:rFonts w:eastAsia="Calibri"/>
      <w:sz w:val="20"/>
      <w:szCs w:val="20"/>
      <w:lang w:val="x-none"/>
    </w:rPr>
  </w:style>
  <w:style w:type="character" w:customStyle="1" w:styleId="TekstkomentarzaZnak">
    <w:name w:val="Tekst komentarza Znak"/>
    <w:link w:val="Tekstkomentarza"/>
    <w:uiPriority w:val="99"/>
    <w:semiHidden/>
    <w:rsid w:val="009C5F04"/>
    <w:rPr>
      <w:rFonts w:eastAsia="Calibri"/>
      <w:lang w:val="x-none" w:eastAsia="ar-SA"/>
    </w:rPr>
  </w:style>
  <w:style w:type="paragraph" w:customStyle="1" w:styleId="Akapitzlist10">
    <w:name w:val="Akapit z listą1"/>
    <w:basedOn w:val="Normalny"/>
    <w:rsid w:val="009C5F04"/>
    <w:pPr>
      <w:spacing w:after="200" w:line="276" w:lineRule="auto"/>
      <w:ind w:left="720"/>
    </w:pPr>
    <w:rPr>
      <w:rFonts w:ascii="Calibri" w:hAnsi="Calibri"/>
      <w:sz w:val="22"/>
      <w:szCs w:val="22"/>
    </w:rPr>
  </w:style>
  <w:style w:type="paragraph" w:customStyle="1" w:styleId="NormalnyWeb10">
    <w:name w:val="Normalny (Web)1"/>
    <w:basedOn w:val="Normalny"/>
    <w:rsid w:val="009C5F04"/>
    <w:pPr>
      <w:overflowPunct w:val="0"/>
      <w:autoSpaceDE w:val="0"/>
      <w:spacing w:before="100" w:after="100"/>
      <w:textAlignment w:val="baseline"/>
    </w:pPr>
    <w:rPr>
      <w:szCs w:val="20"/>
    </w:rPr>
  </w:style>
  <w:style w:type="paragraph" w:customStyle="1" w:styleId="Tekstpodstawowy24">
    <w:name w:val="Tekst podstawowy 24"/>
    <w:basedOn w:val="Normalny"/>
    <w:rsid w:val="009C5F04"/>
    <w:pPr>
      <w:widowControl w:val="0"/>
      <w:tabs>
        <w:tab w:val="left" w:pos="709"/>
      </w:tabs>
      <w:overflowPunct w:val="0"/>
      <w:autoSpaceDE w:val="0"/>
      <w:ind w:left="709" w:hanging="709"/>
      <w:jc w:val="both"/>
      <w:textAlignment w:val="baseline"/>
    </w:pPr>
    <w:rPr>
      <w:sz w:val="26"/>
      <w:szCs w:val="20"/>
    </w:rPr>
  </w:style>
  <w:style w:type="paragraph" w:customStyle="1" w:styleId="Tekstpodstawowy25">
    <w:name w:val="Tekst podstawowy 25"/>
    <w:basedOn w:val="Normalny"/>
    <w:rsid w:val="009C5F04"/>
    <w:pPr>
      <w:widowControl w:val="0"/>
      <w:suppressAutoHyphens w:val="0"/>
      <w:jc w:val="center"/>
    </w:pPr>
    <w:rPr>
      <w:rFonts w:ascii="Arial" w:hAnsi="Arial"/>
      <w:sz w:val="26"/>
      <w:szCs w:val="20"/>
      <w:lang w:eastAsia="pl-PL"/>
    </w:rPr>
  </w:style>
  <w:style w:type="paragraph" w:customStyle="1" w:styleId="BodyText27">
    <w:name w:val="Body Text 27"/>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9C5F04"/>
    <w:rPr>
      <w:rFonts w:ascii="Arial" w:hAnsi="Arial" w:cs="Arial"/>
      <w:sz w:val="20"/>
      <w:szCs w:val="20"/>
    </w:rPr>
  </w:style>
  <w:style w:type="paragraph" w:customStyle="1" w:styleId="Tekstpodstawowy26">
    <w:name w:val="Tekst podstawowy 26"/>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1">
    <w:name w:val="Znak Znak Znak Znak Znak Znak Znak Znak Znak1 Znak Znak Znak Znak Znak Znak Znak Znak Znak Znak Znak Znak Znak Znak Znak Znak Znak Znak1"/>
    <w:basedOn w:val="Normalny"/>
    <w:rsid w:val="009C5F04"/>
    <w:rPr>
      <w:rFonts w:ascii="Arial" w:hAnsi="Arial" w:cs="Arial"/>
      <w:sz w:val="20"/>
      <w:szCs w:val="20"/>
    </w:rPr>
  </w:style>
  <w:style w:type="paragraph" w:customStyle="1" w:styleId="Tekstpodstawowy27">
    <w:name w:val="Tekst podstawowy 27"/>
    <w:basedOn w:val="Normalny"/>
    <w:rsid w:val="009C5F04"/>
    <w:pPr>
      <w:widowControl w:val="0"/>
      <w:suppressAutoHyphens w:val="0"/>
      <w:jc w:val="center"/>
    </w:pPr>
    <w:rPr>
      <w:rFonts w:ascii="Arial" w:hAnsi="Arial"/>
      <w:sz w:val="26"/>
      <w:szCs w:val="20"/>
      <w:lang w:eastAsia="pl-PL"/>
    </w:rPr>
  </w:style>
  <w:style w:type="character" w:customStyle="1" w:styleId="apple-converted-space">
    <w:name w:val="apple-converted-space"/>
    <w:rsid w:val="009C5F04"/>
    <w:rPr>
      <w:rFonts w:cs="Times New Roman"/>
    </w:rPr>
  </w:style>
  <w:style w:type="character" w:styleId="Uwydatnienie">
    <w:name w:val="Emphasis"/>
    <w:qFormat/>
    <w:rsid w:val="009C5F04"/>
    <w:rPr>
      <w:rFonts w:cs="Times New Roman"/>
      <w:i/>
      <w:iCs/>
    </w:rPr>
  </w:style>
  <w:style w:type="paragraph" w:styleId="Tekstpodstawowy2">
    <w:name w:val="Body Text 2"/>
    <w:basedOn w:val="Normalny"/>
    <w:link w:val="Tekstpodstawowy2Znak"/>
    <w:rsid w:val="009C5F04"/>
    <w:pPr>
      <w:widowControl w:val="0"/>
      <w:suppressAutoHyphens w:val="0"/>
      <w:jc w:val="center"/>
    </w:pPr>
    <w:rPr>
      <w:rFonts w:eastAsia="Calibri"/>
      <w:lang w:val="x-none"/>
    </w:rPr>
  </w:style>
  <w:style w:type="character" w:customStyle="1" w:styleId="Tekstpodstawowy2Znak">
    <w:name w:val="Tekst podstawowy 2 Znak"/>
    <w:link w:val="Tekstpodstawowy2"/>
    <w:rsid w:val="009C5F04"/>
    <w:rPr>
      <w:rFonts w:eastAsia="Calibri"/>
      <w:sz w:val="24"/>
      <w:szCs w:val="24"/>
      <w:lang w:val="x-none" w:eastAsia="ar-SA"/>
    </w:rPr>
  </w:style>
  <w:style w:type="paragraph" w:customStyle="1" w:styleId="Akapitzlist2">
    <w:name w:val="Akapit z listą2"/>
    <w:basedOn w:val="Normalny"/>
    <w:rsid w:val="009C5F04"/>
    <w:pPr>
      <w:ind w:left="720"/>
      <w:contextualSpacing/>
    </w:pPr>
    <w:rPr>
      <w:rFonts w:eastAsia="Calibri"/>
    </w:rPr>
  </w:style>
  <w:style w:type="paragraph" w:customStyle="1" w:styleId="WW-Tekstpodstawowy21">
    <w:name w:val="WW-Tekst podstawowy 21"/>
    <w:basedOn w:val="Normalny"/>
    <w:rsid w:val="009C5F04"/>
    <w:pPr>
      <w:widowControl w:val="0"/>
      <w:jc w:val="both"/>
    </w:pPr>
    <w:rPr>
      <w:rFonts w:ascii="Arial" w:eastAsia="Calibri" w:hAnsi="Arial"/>
      <w:szCs w:val="20"/>
    </w:rPr>
  </w:style>
  <w:style w:type="paragraph" w:styleId="Tekstpodstawowywcity2">
    <w:name w:val="Body Text Indent 2"/>
    <w:basedOn w:val="Normalny"/>
    <w:link w:val="Tekstpodstawowywcity2Znak"/>
    <w:rsid w:val="009C5F04"/>
    <w:pPr>
      <w:spacing w:after="120" w:line="480" w:lineRule="auto"/>
      <w:ind w:left="283"/>
    </w:pPr>
    <w:rPr>
      <w:rFonts w:eastAsia="Calibri"/>
      <w:lang w:val="x-none"/>
    </w:rPr>
  </w:style>
  <w:style w:type="character" w:customStyle="1" w:styleId="Tekstpodstawowywcity2Znak">
    <w:name w:val="Tekst podstawowy wcięty 2 Znak"/>
    <w:link w:val="Tekstpodstawowywcity2"/>
    <w:rsid w:val="009C5F04"/>
    <w:rPr>
      <w:rFonts w:eastAsia="Calibri"/>
      <w:sz w:val="24"/>
      <w:szCs w:val="24"/>
      <w:lang w:val="x-none"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9C5F04"/>
    <w:rPr>
      <w:rFonts w:ascii="Arial" w:eastAsia="Calibri" w:hAnsi="Arial" w:cs="Arial"/>
      <w:sz w:val="20"/>
      <w:szCs w:val="20"/>
    </w:rPr>
  </w:style>
  <w:style w:type="paragraph" w:customStyle="1" w:styleId="ZnakZnakZnakZnakZnakZnakZnakZnakZnak1ZnakZnakZnakZnakZnakZnakZnakZnakZnakZnakZnakZnakZnakZnakZnakZnakZnakZnakZnakZnak1">
    <w:name w:val="Znak Znak Znak Znak Znak Znak Znak Znak Znak1 Znak Znak Znak Znak Znak Znak Znak Znak Znak Znak Znak Znak Znak Znak Znak Znak Znak Znak Znak Znak1"/>
    <w:basedOn w:val="Normalny"/>
    <w:rsid w:val="009C5F04"/>
    <w:rPr>
      <w:rFonts w:ascii="Arial" w:eastAsia="Calibri" w:hAnsi="Arial" w:cs="Arial"/>
      <w:sz w:val="20"/>
      <w:szCs w:val="20"/>
    </w:rPr>
  </w:style>
  <w:style w:type="paragraph" w:customStyle="1" w:styleId="Tekstpodstawowy28">
    <w:name w:val="Tekst podstawowy 28"/>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ZnakZnakZnak">
    <w:name w:val="Znak Znak Znak Znak Znak Znak Znak Znak Znak1 Znak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font5">
    <w:name w:val="font5"/>
    <w:basedOn w:val="Normalny"/>
    <w:rsid w:val="009C5F04"/>
    <w:pPr>
      <w:suppressAutoHyphens w:val="0"/>
      <w:spacing w:before="100" w:beforeAutospacing="1" w:after="100" w:afterAutospacing="1"/>
    </w:pPr>
    <w:rPr>
      <w:rFonts w:ascii="Tahoma" w:hAnsi="Tahoma" w:cs="Tahoma"/>
      <w:color w:val="000000"/>
      <w:sz w:val="18"/>
      <w:szCs w:val="18"/>
      <w:lang w:eastAsia="pl-PL"/>
    </w:rPr>
  </w:style>
  <w:style w:type="paragraph" w:customStyle="1" w:styleId="font6">
    <w:name w:val="font6"/>
    <w:basedOn w:val="Normalny"/>
    <w:rsid w:val="009C5F04"/>
    <w:pPr>
      <w:suppressAutoHyphens w:val="0"/>
      <w:spacing w:before="100" w:beforeAutospacing="1" w:after="100" w:afterAutospacing="1"/>
    </w:pPr>
    <w:rPr>
      <w:rFonts w:ascii="Tahoma" w:hAnsi="Tahoma" w:cs="Tahoma"/>
      <w:b/>
      <w:bCs/>
      <w:color w:val="000000"/>
      <w:sz w:val="18"/>
      <w:szCs w:val="18"/>
      <w:lang w:eastAsia="pl-PL"/>
    </w:rPr>
  </w:style>
  <w:style w:type="paragraph" w:customStyle="1" w:styleId="xl161">
    <w:name w:val="xl161"/>
    <w:basedOn w:val="Normalny"/>
    <w:rsid w:val="009C5F04"/>
    <w:pPr>
      <w:shd w:val="clear" w:color="auto" w:fill="FFCC99"/>
      <w:suppressAutoHyphens w:val="0"/>
      <w:spacing w:before="100" w:beforeAutospacing="1" w:after="100" w:afterAutospacing="1"/>
      <w:textAlignment w:val="center"/>
    </w:pPr>
    <w:rPr>
      <w:b/>
      <w:bCs/>
      <w:lang w:eastAsia="pl-PL"/>
    </w:rPr>
  </w:style>
  <w:style w:type="paragraph" w:customStyle="1" w:styleId="xl162">
    <w:name w:val="xl162"/>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sz w:val="20"/>
      <w:szCs w:val="20"/>
      <w:lang w:eastAsia="pl-PL"/>
    </w:rPr>
  </w:style>
  <w:style w:type="paragraph" w:customStyle="1" w:styleId="xl163">
    <w:name w:val="xl163"/>
    <w:basedOn w:val="Normalny"/>
    <w:rsid w:val="009C5F04"/>
    <w:pPr>
      <w:pBdr>
        <w:top w:val="double" w:sz="6" w:space="0" w:color="auto"/>
        <w:bottom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4">
    <w:name w:val="xl164"/>
    <w:basedOn w:val="Normalny"/>
    <w:rsid w:val="009C5F04"/>
    <w:pPr>
      <w:pBdr>
        <w:top w:val="double" w:sz="6" w:space="0" w:color="auto"/>
        <w:bottom w:val="double" w:sz="6" w:space="0" w:color="auto"/>
        <w:right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5">
    <w:name w:val="xl165"/>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b/>
      <w:bCs/>
      <w:sz w:val="20"/>
      <w:szCs w:val="20"/>
      <w:lang w:eastAsia="pl-PL"/>
    </w:rPr>
  </w:style>
  <w:style w:type="paragraph" w:customStyle="1" w:styleId="xl166">
    <w:name w:val="xl166"/>
    <w:basedOn w:val="Normalny"/>
    <w:rsid w:val="009C5F04"/>
    <w:pPr>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167">
    <w:name w:val="xl167"/>
    <w:basedOn w:val="Normalny"/>
    <w:rsid w:val="009C5F04"/>
    <w:pPr>
      <w:suppressAutoHyphens w:val="0"/>
      <w:spacing w:before="100" w:beforeAutospacing="1" w:after="100" w:afterAutospacing="1"/>
      <w:jc w:val="center"/>
      <w:textAlignment w:val="center"/>
    </w:pPr>
    <w:rPr>
      <w:rFonts w:ascii="Arial" w:hAnsi="Arial" w:cs="Arial"/>
      <w:color w:val="FF0000"/>
      <w:sz w:val="20"/>
      <w:szCs w:val="20"/>
      <w:lang w:eastAsia="pl-PL"/>
    </w:rPr>
  </w:style>
  <w:style w:type="paragraph" w:customStyle="1" w:styleId="xl168">
    <w:name w:val="xl168"/>
    <w:basedOn w:val="Normalny"/>
    <w:rsid w:val="009C5F04"/>
    <w:pPr>
      <w:pBdr>
        <w:top w:val="double" w:sz="6" w:space="0" w:color="auto"/>
      </w:pBdr>
      <w:shd w:val="clear" w:color="auto" w:fill="FFFFFF"/>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69">
    <w:name w:val="xl169"/>
    <w:basedOn w:val="Normalny"/>
    <w:rsid w:val="009C5F04"/>
    <w:pPr>
      <w:pBdr>
        <w:top w:val="double" w:sz="6" w:space="0" w:color="auto"/>
      </w:pBdr>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70">
    <w:name w:val="xl170"/>
    <w:basedOn w:val="Normalny"/>
    <w:rsid w:val="009C5F04"/>
    <w:pPr>
      <w:pBdr>
        <w:bottom w:val="double" w:sz="6" w:space="0" w:color="auto"/>
      </w:pBdr>
      <w:suppressAutoHyphens w:val="0"/>
      <w:spacing w:before="100" w:beforeAutospacing="1" w:after="100" w:afterAutospacing="1"/>
    </w:pPr>
    <w:rPr>
      <w:rFonts w:ascii="Arial" w:hAnsi="Arial" w:cs="Arial"/>
      <w:sz w:val="20"/>
      <w:szCs w:val="20"/>
      <w:lang w:eastAsia="pl-PL"/>
    </w:rPr>
  </w:style>
  <w:style w:type="paragraph" w:customStyle="1" w:styleId="xl171">
    <w:name w:val="xl171"/>
    <w:basedOn w:val="Normalny"/>
    <w:rsid w:val="009C5F04"/>
    <w:pPr>
      <w:pBdr>
        <w:top w:val="double" w:sz="6" w:space="0" w:color="auto"/>
      </w:pBdr>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2">
    <w:name w:val="xl172"/>
    <w:basedOn w:val="Normalny"/>
    <w:rsid w:val="009C5F04"/>
    <w:pP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3">
    <w:name w:val="xl173"/>
    <w:basedOn w:val="Normalny"/>
    <w:rsid w:val="009C5F04"/>
    <w:pPr>
      <w:pBdr>
        <w:top w:val="double" w:sz="6" w:space="0" w:color="auto"/>
        <w:left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4">
    <w:name w:val="xl174"/>
    <w:basedOn w:val="Normalny"/>
    <w:rsid w:val="009C5F04"/>
    <w:pPr>
      <w:pBdr>
        <w:left w:val="single" w:sz="8"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75">
    <w:name w:val="xl175"/>
    <w:basedOn w:val="Normalny"/>
    <w:rsid w:val="009C5F04"/>
    <w:pPr>
      <w:pBdr>
        <w:top w:val="single" w:sz="8" w:space="0" w:color="auto"/>
        <w:left w:val="double" w:sz="6" w:space="0" w:color="auto"/>
        <w:bottom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6">
    <w:name w:val="xl176"/>
    <w:basedOn w:val="Normalny"/>
    <w:rsid w:val="009C5F04"/>
    <w:pPr>
      <w:pBdr>
        <w:top w:val="single" w:sz="4" w:space="0" w:color="auto"/>
        <w:left w:val="double" w:sz="6"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7">
    <w:name w:val="xl177"/>
    <w:basedOn w:val="Normalny"/>
    <w:rsid w:val="009C5F04"/>
    <w:pPr>
      <w:pBdr>
        <w:top w:val="single" w:sz="4"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8">
    <w:name w:val="xl178"/>
    <w:basedOn w:val="Normalny"/>
    <w:rsid w:val="009C5F04"/>
    <w:pPr>
      <w:pBdr>
        <w:top w:val="single" w:sz="4" w:space="0" w:color="auto"/>
        <w:bottom w:val="double" w:sz="6"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9">
    <w:name w:val="xl179"/>
    <w:basedOn w:val="Normalny"/>
    <w:rsid w:val="009C5F04"/>
    <w:pPr>
      <w:pBdr>
        <w:top w:val="double" w:sz="6" w:space="0" w:color="auto"/>
        <w:left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0">
    <w:name w:val="xl180"/>
    <w:basedOn w:val="Normalny"/>
    <w:rsid w:val="009C5F04"/>
    <w:pPr>
      <w:pBdr>
        <w:top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1">
    <w:name w:val="xl181"/>
    <w:basedOn w:val="Normalny"/>
    <w:rsid w:val="009C5F04"/>
    <w:pPr>
      <w:pBdr>
        <w:top w:val="double" w:sz="6" w:space="0" w:color="auto"/>
        <w:bottom w:val="single" w:sz="4"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2">
    <w:name w:val="xl182"/>
    <w:basedOn w:val="Normalny"/>
    <w:rsid w:val="009C5F04"/>
    <w:pPr>
      <w:pBdr>
        <w:top w:val="double" w:sz="6" w:space="0" w:color="auto"/>
        <w:left w:val="double" w:sz="6"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3">
    <w:name w:val="xl18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4">
    <w:name w:val="xl184"/>
    <w:basedOn w:val="Normalny"/>
    <w:rsid w:val="009C5F04"/>
    <w:pPr>
      <w:pBdr>
        <w:top w:val="double" w:sz="6" w:space="0" w:color="auto"/>
        <w:left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5">
    <w:name w:val="xl185"/>
    <w:basedOn w:val="Normalny"/>
    <w:rsid w:val="009C5F04"/>
    <w:pPr>
      <w:pBdr>
        <w:top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6">
    <w:name w:val="xl186"/>
    <w:basedOn w:val="Normalny"/>
    <w:rsid w:val="009C5F04"/>
    <w:pPr>
      <w:pBdr>
        <w:top w:val="double" w:sz="6" w:space="0" w:color="auto"/>
        <w:bottom w:val="single" w:sz="8"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7">
    <w:name w:val="xl187"/>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8">
    <w:name w:val="xl188"/>
    <w:basedOn w:val="Normalny"/>
    <w:rsid w:val="009C5F04"/>
    <w:pPr>
      <w:pBdr>
        <w:top w:val="single" w:sz="4"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9">
    <w:name w:val="xl189"/>
    <w:basedOn w:val="Normalny"/>
    <w:rsid w:val="009C5F04"/>
    <w:pPr>
      <w:pBdr>
        <w:top w:val="single" w:sz="4"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0">
    <w:name w:val="xl190"/>
    <w:basedOn w:val="Normalny"/>
    <w:rsid w:val="009C5F04"/>
    <w:pPr>
      <w:pBdr>
        <w:left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1">
    <w:name w:val="xl191"/>
    <w:basedOn w:val="Normalny"/>
    <w:rsid w:val="009C5F04"/>
    <w:pPr>
      <w:pBdr>
        <w:top w:val="double" w:sz="6" w:space="0" w:color="auto"/>
        <w:left w:val="double" w:sz="6" w:space="0" w:color="auto"/>
        <w:bottom w:val="single" w:sz="8"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92">
    <w:name w:val="xl192"/>
    <w:basedOn w:val="Normalny"/>
    <w:rsid w:val="009C5F04"/>
    <w:pPr>
      <w:pBdr>
        <w:top w:val="double" w:sz="6"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3">
    <w:name w:val="xl193"/>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4">
    <w:name w:val="xl194"/>
    <w:basedOn w:val="Normalny"/>
    <w:rsid w:val="009C5F04"/>
    <w:pPr>
      <w:pBdr>
        <w:top w:val="single" w:sz="4"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5">
    <w:name w:val="xl195"/>
    <w:basedOn w:val="Normalny"/>
    <w:rsid w:val="009C5F04"/>
    <w:pPr>
      <w:pBdr>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6">
    <w:name w:val="xl196"/>
    <w:basedOn w:val="Normalny"/>
    <w:rsid w:val="009C5F04"/>
    <w:pPr>
      <w:pBdr>
        <w:top w:val="double" w:sz="6" w:space="0" w:color="auto"/>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7">
    <w:name w:val="xl197"/>
    <w:basedOn w:val="Normalny"/>
    <w:rsid w:val="009C5F04"/>
    <w:pPr>
      <w:pBdr>
        <w:top w:val="double" w:sz="6"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98">
    <w:name w:val="xl198"/>
    <w:basedOn w:val="Normalny"/>
    <w:rsid w:val="009C5F04"/>
    <w:pPr>
      <w:pBdr>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9">
    <w:name w:val="xl199"/>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0">
    <w:name w:val="xl200"/>
    <w:basedOn w:val="Normalny"/>
    <w:rsid w:val="009C5F04"/>
    <w:pPr>
      <w:pBdr>
        <w:top w:val="single" w:sz="4" w:space="0" w:color="auto"/>
        <w:left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1">
    <w:name w:val="xl201"/>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2">
    <w:name w:val="xl202"/>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3">
    <w:name w:val="xl203"/>
    <w:basedOn w:val="Normalny"/>
    <w:rsid w:val="009C5F04"/>
    <w:pP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4">
    <w:name w:val="xl204"/>
    <w:basedOn w:val="Normalny"/>
    <w:rsid w:val="009C5F04"/>
    <w:pP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5">
    <w:name w:val="xl205"/>
    <w:basedOn w:val="Normalny"/>
    <w:rsid w:val="009C5F04"/>
    <w:pPr>
      <w:pBdr>
        <w:top w:val="double" w:sz="6" w:space="0" w:color="auto"/>
        <w:bottom w:val="single" w:sz="8"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6">
    <w:name w:val="xl206"/>
    <w:basedOn w:val="Normalny"/>
    <w:rsid w:val="009C5F04"/>
    <w:pPr>
      <w:pBdr>
        <w:top w:val="double" w:sz="6"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7">
    <w:name w:val="xl207"/>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8">
    <w:name w:val="xl208"/>
    <w:basedOn w:val="Normalny"/>
    <w:rsid w:val="009C5F04"/>
    <w:pPr>
      <w:pBdr>
        <w:top w:val="double" w:sz="6"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9">
    <w:name w:val="xl209"/>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0">
    <w:name w:val="xl210"/>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1">
    <w:name w:val="xl211"/>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2">
    <w:name w:val="xl212"/>
    <w:basedOn w:val="Normalny"/>
    <w:rsid w:val="009C5F04"/>
    <w:pPr>
      <w:pBdr>
        <w:top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3">
    <w:name w:val="xl213"/>
    <w:basedOn w:val="Normalny"/>
    <w:rsid w:val="009C5F04"/>
    <w:pP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4">
    <w:name w:val="xl214"/>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5">
    <w:name w:val="xl215"/>
    <w:basedOn w:val="Normalny"/>
    <w:rsid w:val="009C5F04"/>
    <w:pPr>
      <w:pBdr>
        <w:top w:val="single" w:sz="8"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6">
    <w:name w:val="xl216"/>
    <w:basedOn w:val="Normalny"/>
    <w:rsid w:val="009C5F04"/>
    <w:pPr>
      <w:pBdr>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7">
    <w:name w:val="xl217"/>
    <w:basedOn w:val="Normalny"/>
    <w:rsid w:val="009C5F04"/>
    <w:pPr>
      <w:pBdr>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8">
    <w:name w:val="xl218"/>
    <w:basedOn w:val="Normalny"/>
    <w:rsid w:val="009C5F04"/>
    <w:pPr>
      <w:pBdr>
        <w:top w:val="double" w:sz="6" w:space="0" w:color="auto"/>
        <w:bottom w:val="single" w:sz="4"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9">
    <w:name w:val="xl219"/>
    <w:basedOn w:val="Normalny"/>
    <w:rsid w:val="009C5F04"/>
    <w:pPr>
      <w:pBdr>
        <w:top w:val="single" w:sz="4"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20">
    <w:name w:val="xl220"/>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1">
    <w:name w:val="xl221"/>
    <w:basedOn w:val="Normalny"/>
    <w:rsid w:val="009C5F04"/>
    <w:pPr>
      <w:shd w:val="clear" w:color="auto" w:fill="000000"/>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222">
    <w:name w:val="xl222"/>
    <w:basedOn w:val="Normalny"/>
    <w:rsid w:val="009C5F04"/>
    <w:pPr>
      <w:pBdr>
        <w:top w:val="double" w:sz="6" w:space="0" w:color="auto"/>
        <w:bottom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3">
    <w:name w:val="xl22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4">
    <w:name w:val="xl224"/>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5">
    <w:name w:val="xl225"/>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6">
    <w:name w:val="xl226"/>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227">
    <w:name w:val="xl227"/>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ZnakZnakZnakZnakZnakZnakZnakZnakZnak1ZnakZnakZnakZnakZnakZnakZnakZnakZnakZnakZnakZnakZnakZnakZnakZnakZnakZnakZnakZnak0">
    <w:name w:val="Znak Znak Znak Znak Znak Znak Znak Znak Znak1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ZnakZnakZnakZnakZnakZnakZnakZnakZnakZnakZnak">
    <w:name w:val="Znak Znak Znak Znak Znak Znak Znak Znak Znak Znak Znak"/>
    <w:basedOn w:val="Normalny"/>
    <w:rsid w:val="00A61377"/>
    <w:pPr>
      <w:suppressAutoHyphens w:val="0"/>
    </w:pPr>
    <w:rPr>
      <w:rFonts w:ascii="Arial" w:hAnsi="Arial" w:cs="Arial"/>
      <w:lang w:eastAsia="pl-PL"/>
    </w:rPr>
  </w:style>
  <w:style w:type="character" w:customStyle="1" w:styleId="NagwekstronynieparzystejZnakZnak">
    <w:name w:val="Nagłówek strony nieparzystej Znak Znak"/>
    <w:locked/>
    <w:rsid w:val="00B10FC5"/>
    <w:rPr>
      <w:rFonts w:ascii="Arial" w:eastAsia="SimSun" w:hAnsi="Arial" w:cs="Mangal"/>
      <w:sz w:val="28"/>
      <w:szCs w:val="28"/>
      <w:lang w:eastAsia="ar-SA" w:bidi="ar-SA"/>
    </w:rPr>
  </w:style>
  <w:style w:type="paragraph" w:customStyle="1" w:styleId="Bezodstpw1">
    <w:name w:val="Bez odstępów1"/>
    <w:rsid w:val="00B10FC5"/>
    <w:rPr>
      <w:rFonts w:ascii="Calibri" w:hAnsi="Calibri" w:cs="Calibri"/>
      <w:sz w:val="22"/>
      <w:szCs w:val="22"/>
      <w:lang w:eastAsia="en-US"/>
    </w:rPr>
  </w:style>
  <w:style w:type="character" w:customStyle="1" w:styleId="TitleChar">
    <w:name w:val="Title Char"/>
    <w:locked/>
    <w:rsid w:val="00B10FC5"/>
    <w:rPr>
      <w:rFonts w:ascii="Times New Roman" w:hAnsi="Times New Roman" w:cs="Times New Roman"/>
      <w:b/>
      <w:bCs/>
      <w:sz w:val="28"/>
      <w:szCs w:val="28"/>
      <w:lang w:val="x-none" w:eastAsia="en-US"/>
    </w:rPr>
  </w:style>
  <w:style w:type="paragraph" w:styleId="Tekstpodstawowy3">
    <w:name w:val="Body Text 3"/>
    <w:basedOn w:val="Normalny"/>
    <w:link w:val="Tekstpodstawowy3Znak"/>
    <w:rsid w:val="00B10FC5"/>
    <w:pPr>
      <w:spacing w:after="120"/>
    </w:pPr>
    <w:rPr>
      <w:sz w:val="16"/>
      <w:szCs w:val="16"/>
    </w:rPr>
  </w:style>
  <w:style w:type="character" w:customStyle="1" w:styleId="Tekstpodstawowy3Znak">
    <w:name w:val="Tekst podstawowy 3 Znak"/>
    <w:link w:val="Tekstpodstawowy3"/>
    <w:rsid w:val="00B10FC5"/>
    <w:rPr>
      <w:sz w:val="16"/>
      <w:szCs w:val="16"/>
      <w:lang w:eastAsia="ar-SA"/>
    </w:rPr>
  </w:style>
  <w:style w:type="paragraph" w:customStyle="1" w:styleId="ZLITUSTzmustliter">
    <w:name w:val="Z_LIT/UST(§) – zm. ust. (§) literą"/>
    <w:basedOn w:val="Normalny"/>
    <w:uiPriority w:val="46"/>
    <w:qFormat/>
    <w:rsid w:val="00983B37"/>
    <w:pPr>
      <w:autoSpaceDE w:val="0"/>
      <w:autoSpaceDN w:val="0"/>
      <w:adjustRightInd w:val="0"/>
      <w:spacing w:line="360" w:lineRule="auto"/>
      <w:ind w:left="987" w:firstLine="510"/>
      <w:jc w:val="both"/>
    </w:pPr>
    <w:rPr>
      <w:rFonts w:ascii="Times" w:hAnsi="Times" w:cs="Arial"/>
      <w:bCs/>
      <w:szCs w:val="20"/>
      <w:lang w:eastAsia="pl-PL"/>
    </w:rPr>
  </w:style>
  <w:style w:type="character" w:styleId="Odwoanieprzypisudolnego">
    <w:name w:val="footnote reference"/>
    <w:uiPriority w:val="99"/>
    <w:semiHidden/>
    <w:rsid w:val="006B1FB2"/>
    <w:rPr>
      <w:rFonts w:cs="Times New Roman"/>
      <w:vertAlign w:val="superscript"/>
    </w:rPr>
  </w:style>
  <w:style w:type="paragraph" w:customStyle="1" w:styleId="ZTIRPKTzmpkttiret">
    <w:name w:val="Z_TIR/PKT – zm. pkt tiret"/>
    <w:basedOn w:val="Normalny"/>
    <w:uiPriority w:val="56"/>
    <w:qFormat/>
    <w:rsid w:val="006B1FB2"/>
    <w:pPr>
      <w:suppressAutoHyphens w:val="0"/>
      <w:spacing w:line="360" w:lineRule="auto"/>
      <w:ind w:left="1893" w:hanging="510"/>
      <w:jc w:val="both"/>
    </w:pPr>
    <w:rPr>
      <w:rFonts w:ascii="Times" w:hAnsi="Times" w:cs="Arial"/>
      <w:bCs/>
      <w:szCs w:val="20"/>
      <w:lang w:eastAsia="pl-PL"/>
    </w:rPr>
  </w:style>
  <w:style w:type="paragraph" w:customStyle="1" w:styleId="ZTIRLITwPKTzmlitwpkttiret">
    <w:name w:val="Z_TIR/LIT_w_PKT – zm. lit. w pkt tiret"/>
    <w:basedOn w:val="Normalny"/>
    <w:uiPriority w:val="57"/>
    <w:qFormat/>
    <w:rsid w:val="006B1FB2"/>
    <w:pPr>
      <w:suppressAutoHyphens w:val="0"/>
      <w:spacing w:line="360" w:lineRule="auto"/>
      <w:ind w:left="2336" w:hanging="476"/>
      <w:jc w:val="both"/>
    </w:pPr>
    <w:rPr>
      <w:rFonts w:ascii="Times" w:hAnsi="Times" w:cs="Arial"/>
      <w:bCs/>
      <w:szCs w:val="20"/>
      <w:lang w:eastAsia="pl-PL"/>
    </w:rPr>
  </w:style>
  <w:style w:type="paragraph" w:customStyle="1" w:styleId="ZTIRCZWSPLITwPKTzmczciwsplitwpkttiret">
    <w:name w:val="Z_TIR/CZ_WSP_LIT_w_PKT – zm. części wsp. lit. w pkt tiret"/>
    <w:basedOn w:val="Normalny"/>
    <w:uiPriority w:val="59"/>
    <w:qFormat/>
    <w:rsid w:val="006B1FB2"/>
    <w:pPr>
      <w:suppressAutoHyphens w:val="0"/>
      <w:spacing w:line="360" w:lineRule="auto"/>
      <w:ind w:left="1860"/>
      <w:jc w:val="both"/>
    </w:pPr>
    <w:rPr>
      <w:rFonts w:ascii="Times" w:hAnsi="Times" w:cs="Arial"/>
      <w:bCs/>
      <w:lang w:eastAsia="pl-PL"/>
    </w:rPr>
  </w:style>
  <w:style w:type="paragraph" w:customStyle="1" w:styleId="ODNONIKtreodnonika">
    <w:name w:val="ODNOŚNIK – treść odnośnika"/>
    <w:uiPriority w:val="19"/>
    <w:qFormat/>
    <w:rsid w:val="006B1FB2"/>
    <w:pPr>
      <w:ind w:left="284" w:hanging="284"/>
      <w:jc w:val="both"/>
    </w:pPr>
    <w:rPr>
      <w:rFonts w:cs="Arial"/>
    </w:rPr>
  </w:style>
  <w:style w:type="character" w:customStyle="1" w:styleId="IGindeksgrny">
    <w:name w:val="_IG_ – indeks górny"/>
    <w:uiPriority w:val="2"/>
    <w:qFormat/>
    <w:rsid w:val="006B1FB2"/>
    <w:rPr>
      <w:b w:val="0"/>
      <w:i w:val="0"/>
      <w:vanish w:val="0"/>
      <w:spacing w:val="0"/>
      <w:vertAlign w:val="superscript"/>
    </w:rPr>
  </w:style>
  <w:style w:type="character" w:customStyle="1" w:styleId="Kkursywa">
    <w:name w:val="_K_ – kursywa"/>
    <w:uiPriority w:val="1"/>
    <w:qFormat/>
    <w:rsid w:val="006B1FB2"/>
    <w:rPr>
      <w:i/>
    </w:rPr>
  </w:style>
  <w:style w:type="paragraph" w:customStyle="1" w:styleId="Tiret0">
    <w:name w:val="Tiret 0"/>
    <w:basedOn w:val="Normalny"/>
    <w:rsid w:val="0078507B"/>
    <w:pPr>
      <w:numPr>
        <w:numId w:val="9"/>
      </w:numPr>
      <w:suppressAutoHyphens w:val="0"/>
      <w:spacing w:before="120" w:after="120"/>
      <w:jc w:val="both"/>
    </w:pPr>
    <w:rPr>
      <w:rFonts w:eastAsia="Calibri"/>
      <w:szCs w:val="22"/>
      <w:lang w:eastAsia="en-GB"/>
    </w:rPr>
  </w:style>
  <w:style w:type="character" w:styleId="Odwoaniedokomentarza">
    <w:name w:val="annotation reference"/>
    <w:semiHidden/>
    <w:unhideWhenUsed/>
    <w:rsid w:val="003629D8"/>
    <w:rPr>
      <w:sz w:val="16"/>
      <w:szCs w:val="16"/>
    </w:rPr>
  </w:style>
  <w:style w:type="paragraph" w:styleId="Nagwekspisutreci">
    <w:name w:val="TOC Heading"/>
    <w:basedOn w:val="Nagwek1"/>
    <w:next w:val="Normalny"/>
    <w:uiPriority w:val="39"/>
    <w:unhideWhenUsed/>
    <w:qFormat/>
    <w:rsid w:val="00885129"/>
    <w:pPr>
      <w:keepLines/>
      <w:numPr>
        <w:numId w:val="0"/>
      </w:numPr>
      <w:suppressAutoHyphens w:val="0"/>
      <w:spacing w:before="480" w:after="0" w:line="276" w:lineRule="auto"/>
      <w:outlineLvl w:val="9"/>
    </w:pPr>
    <w:rPr>
      <w:rFonts w:ascii="Cambria" w:hAnsi="Cambria" w:cs="Times New Roman"/>
      <w:color w:val="365F91"/>
      <w:kern w:val="0"/>
      <w:sz w:val="28"/>
      <w:szCs w:val="28"/>
      <w:lang w:eastAsia="pl-PL"/>
    </w:rPr>
  </w:style>
  <w:style w:type="paragraph" w:styleId="Spistreci1">
    <w:name w:val="toc 1"/>
    <w:basedOn w:val="Normalny"/>
    <w:next w:val="Normalny"/>
    <w:autoRedefine/>
    <w:uiPriority w:val="39"/>
    <w:unhideWhenUsed/>
    <w:qFormat/>
    <w:rsid w:val="00732AA9"/>
    <w:pPr>
      <w:tabs>
        <w:tab w:val="left" w:pos="284"/>
        <w:tab w:val="right" w:leader="dot" w:pos="9628"/>
      </w:tabs>
      <w:spacing w:line="360" w:lineRule="auto"/>
      <w:jc w:val="both"/>
    </w:pPr>
    <w:rPr>
      <w:rFonts w:ascii="Calibri" w:hAnsi="Calibri" w:cs="Calibri"/>
      <w:noProof/>
      <w:spacing w:val="-2"/>
      <w:lang w:eastAsia="en-US"/>
    </w:rPr>
  </w:style>
  <w:style w:type="paragraph" w:styleId="Spistreci2">
    <w:name w:val="toc 2"/>
    <w:basedOn w:val="Normalny"/>
    <w:next w:val="Normalny"/>
    <w:autoRedefine/>
    <w:uiPriority w:val="39"/>
    <w:unhideWhenUsed/>
    <w:qFormat/>
    <w:rsid w:val="00C03D7A"/>
    <w:pPr>
      <w:tabs>
        <w:tab w:val="right" w:leader="dot" w:pos="9628"/>
      </w:tabs>
      <w:spacing w:line="360" w:lineRule="auto"/>
    </w:pPr>
    <w:rPr>
      <w:rFonts w:ascii="Cambria" w:hAnsi="Cambria"/>
      <w:b/>
      <w:bCs/>
      <w:noProof/>
      <w:sz w:val="20"/>
      <w:szCs w:val="20"/>
      <w:lang w:eastAsia="en-US"/>
    </w:rPr>
  </w:style>
  <w:style w:type="paragraph" w:styleId="Spistreci3">
    <w:name w:val="toc 3"/>
    <w:basedOn w:val="Normalny"/>
    <w:next w:val="Normalny"/>
    <w:autoRedefine/>
    <w:uiPriority w:val="39"/>
    <w:unhideWhenUsed/>
    <w:qFormat/>
    <w:rsid w:val="00885129"/>
    <w:pPr>
      <w:ind w:left="480"/>
    </w:pPr>
  </w:style>
  <w:style w:type="paragraph" w:styleId="Spistreci4">
    <w:name w:val="toc 4"/>
    <w:basedOn w:val="Normalny"/>
    <w:next w:val="Normalny"/>
    <w:autoRedefine/>
    <w:uiPriority w:val="39"/>
    <w:unhideWhenUsed/>
    <w:rsid w:val="00885129"/>
    <w:pPr>
      <w:suppressAutoHyphens w:val="0"/>
      <w:spacing w:after="100" w:line="276" w:lineRule="auto"/>
      <w:ind w:left="660"/>
    </w:pPr>
    <w:rPr>
      <w:rFonts w:ascii="Calibri" w:hAnsi="Calibri"/>
      <w:sz w:val="22"/>
      <w:szCs w:val="22"/>
      <w:lang w:eastAsia="pl-PL"/>
    </w:rPr>
  </w:style>
  <w:style w:type="paragraph" w:styleId="Spistreci5">
    <w:name w:val="toc 5"/>
    <w:basedOn w:val="Normalny"/>
    <w:next w:val="Normalny"/>
    <w:autoRedefine/>
    <w:uiPriority w:val="39"/>
    <w:unhideWhenUsed/>
    <w:rsid w:val="00885129"/>
    <w:pPr>
      <w:suppressAutoHyphens w:val="0"/>
      <w:spacing w:after="100" w:line="276" w:lineRule="auto"/>
      <w:ind w:left="880"/>
    </w:pPr>
    <w:rPr>
      <w:rFonts w:ascii="Calibri" w:hAnsi="Calibri"/>
      <w:sz w:val="22"/>
      <w:szCs w:val="22"/>
      <w:lang w:eastAsia="pl-PL"/>
    </w:rPr>
  </w:style>
  <w:style w:type="paragraph" w:styleId="Spistreci6">
    <w:name w:val="toc 6"/>
    <w:basedOn w:val="Normalny"/>
    <w:next w:val="Normalny"/>
    <w:autoRedefine/>
    <w:uiPriority w:val="39"/>
    <w:unhideWhenUsed/>
    <w:rsid w:val="00885129"/>
    <w:pPr>
      <w:suppressAutoHyphens w:val="0"/>
      <w:spacing w:after="100" w:line="276" w:lineRule="auto"/>
      <w:ind w:left="1100"/>
    </w:pPr>
    <w:rPr>
      <w:rFonts w:ascii="Calibri" w:hAnsi="Calibri"/>
      <w:sz w:val="22"/>
      <w:szCs w:val="22"/>
      <w:lang w:eastAsia="pl-PL"/>
    </w:rPr>
  </w:style>
  <w:style w:type="paragraph" w:styleId="Spistreci7">
    <w:name w:val="toc 7"/>
    <w:basedOn w:val="Normalny"/>
    <w:next w:val="Normalny"/>
    <w:autoRedefine/>
    <w:uiPriority w:val="39"/>
    <w:unhideWhenUsed/>
    <w:rsid w:val="00885129"/>
    <w:pPr>
      <w:suppressAutoHyphens w:val="0"/>
      <w:spacing w:after="100" w:line="276" w:lineRule="auto"/>
      <w:ind w:left="1320"/>
    </w:pPr>
    <w:rPr>
      <w:rFonts w:ascii="Calibri" w:hAnsi="Calibri"/>
      <w:sz w:val="22"/>
      <w:szCs w:val="22"/>
      <w:lang w:eastAsia="pl-PL"/>
    </w:rPr>
  </w:style>
  <w:style w:type="paragraph" w:styleId="Spistreci8">
    <w:name w:val="toc 8"/>
    <w:basedOn w:val="Normalny"/>
    <w:next w:val="Normalny"/>
    <w:autoRedefine/>
    <w:uiPriority w:val="39"/>
    <w:unhideWhenUsed/>
    <w:rsid w:val="00885129"/>
    <w:pPr>
      <w:suppressAutoHyphens w:val="0"/>
      <w:spacing w:after="100" w:line="276" w:lineRule="auto"/>
      <w:ind w:left="1540"/>
    </w:pPr>
    <w:rPr>
      <w:rFonts w:ascii="Calibri" w:hAnsi="Calibri"/>
      <w:sz w:val="22"/>
      <w:szCs w:val="22"/>
      <w:lang w:eastAsia="pl-PL"/>
    </w:rPr>
  </w:style>
  <w:style w:type="paragraph" w:styleId="Spistreci9">
    <w:name w:val="toc 9"/>
    <w:basedOn w:val="Normalny"/>
    <w:next w:val="Normalny"/>
    <w:autoRedefine/>
    <w:uiPriority w:val="39"/>
    <w:unhideWhenUsed/>
    <w:rsid w:val="00885129"/>
    <w:pPr>
      <w:suppressAutoHyphens w:val="0"/>
      <w:spacing w:after="100" w:line="276" w:lineRule="auto"/>
      <w:ind w:left="1760"/>
    </w:pPr>
    <w:rPr>
      <w:rFonts w:ascii="Calibri" w:hAnsi="Calibri"/>
      <w:sz w:val="22"/>
      <w:szCs w:val="22"/>
      <w:lang w:eastAsia="pl-PL"/>
    </w:rPr>
  </w:style>
  <w:style w:type="character" w:customStyle="1" w:styleId="Nierozpoznanawzmianka1">
    <w:name w:val="Nierozpoznana wzmianka1"/>
    <w:uiPriority w:val="99"/>
    <w:semiHidden/>
    <w:unhideWhenUsed/>
    <w:rsid w:val="00D326A1"/>
    <w:rPr>
      <w:color w:val="605E5C"/>
      <w:shd w:val="clear" w:color="auto" w:fill="E1DFDD"/>
    </w:rPr>
  </w:style>
  <w:style w:type="numbering" w:customStyle="1" w:styleId="Bezlisty1">
    <w:name w:val="Bez listy1"/>
    <w:next w:val="Bezlisty"/>
    <w:uiPriority w:val="99"/>
    <w:semiHidden/>
    <w:unhideWhenUsed/>
    <w:rsid w:val="004D78DF"/>
  </w:style>
  <w:style w:type="numbering" w:customStyle="1" w:styleId="Bezlisty11">
    <w:name w:val="Bez listy11"/>
    <w:next w:val="Bezlisty"/>
    <w:uiPriority w:val="99"/>
    <w:semiHidden/>
    <w:unhideWhenUsed/>
    <w:rsid w:val="004D78DF"/>
  </w:style>
  <w:style w:type="character" w:customStyle="1" w:styleId="StopkaZnak1">
    <w:name w:val="Stopka Znak1"/>
    <w:link w:val="Stopka"/>
    <w:uiPriority w:val="99"/>
    <w:rsid w:val="004D78DF"/>
    <w:rPr>
      <w:sz w:val="24"/>
      <w:szCs w:val="24"/>
      <w:lang w:val="x-none" w:eastAsia="ar-SA"/>
    </w:rPr>
  </w:style>
  <w:style w:type="table" w:customStyle="1" w:styleId="Tabela-Siatka1">
    <w:name w:val="Tabela - Siatka1"/>
    <w:basedOn w:val="Standardowy"/>
    <w:next w:val="Tabela-Siatka"/>
    <w:uiPriority w:val="99"/>
    <w:rsid w:val="004D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D517B"/>
    <w:rPr>
      <w:color w:val="605E5C"/>
      <w:shd w:val="clear" w:color="auto" w:fill="E1DFDD"/>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List Paragraph Znak,Obiekt Znak,List Paragraph1 Znak"/>
    <w:basedOn w:val="Domylnaczcionkaakapitu"/>
    <w:link w:val="Akapitzlist"/>
    <w:uiPriority w:val="34"/>
    <w:qFormat/>
    <w:locked/>
    <w:rsid w:val="00E55451"/>
    <w:rPr>
      <w:sz w:val="24"/>
      <w:szCs w:val="24"/>
      <w:lang w:eastAsia="ar-SA"/>
    </w:rPr>
  </w:style>
  <w:style w:type="character" w:styleId="Odwoanieprzypisukocowego">
    <w:name w:val="endnote reference"/>
    <w:basedOn w:val="Domylnaczcionkaakapitu"/>
    <w:uiPriority w:val="99"/>
    <w:semiHidden/>
    <w:unhideWhenUsed/>
    <w:rsid w:val="00DF2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80233">
      <w:bodyDiv w:val="1"/>
      <w:marLeft w:val="0"/>
      <w:marRight w:val="0"/>
      <w:marTop w:val="0"/>
      <w:marBottom w:val="0"/>
      <w:divBdr>
        <w:top w:val="none" w:sz="0" w:space="0" w:color="auto"/>
        <w:left w:val="none" w:sz="0" w:space="0" w:color="auto"/>
        <w:bottom w:val="none" w:sz="0" w:space="0" w:color="auto"/>
        <w:right w:val="none" w:sz="0" w:space="0" w:color="auto"/>
      </w:divBdr>
    </w:div>
    <w:div w:id="150029107">
      <w:bodyDiv w:val="1"/>
      <w:marLeft w:val="0"/>
      <w:marRight w:val="0"/>
      <w:marTop w:val="0"/>
      <w:marBottom w:val="0"/>
      <w:divBdr>
        <w:top w:val="none" w:sz="0" w:space="0" w:color="auto"/>
        <w:left w:val="none" w:sz="0" w:space="0" w:color="auto"/>
        <w:bottom w:val="none" w:sz="0" w:space="0" w:color="auto"/>
        <w:right w:val="none" w:sz="0" w:space="0" w:color="auto"/>
      </w:divBdr>
    </w:div>
    <w:div w:id="469716526">
      <w:bodyDiv w:val="1"/>
      <w:marLeft w:val="0"/>
      <w:marRight w:val="0"/>
      <w:marTop w:val="0"/>
      <w:marBottom w:val="0"/>
      <w:divBdr>
        <w:top w:val="none" w:sz="0" w:space="0" w:color="auto"/>
        <w:left w:val="none" w:sz="0" w:space="0" w:color="auto"/>
        <w:bottom w:val="none" w:sz="0" w:space="0" w:color="auto"/>
        <w:right w:val="none" w:sz="0" w:space="0" w:color="auto"/>
      </w:divBdr>
    </w:div>
    <w:div w:id="613824132">
      <w:bodyDiv w:val="1"/>
      <w:marLeft w:val="0"/>
      <w:marRight w:val="0"/>
      <w:marTop w:val="0"/>
      <w:marBottom w:val="0"/>
      <w:divBdr>
        <w:top w:val="none" w:sz="0" w:space="0" w:color="auto"/>
        <w:left w:val="none" w:sz="0" w:space="0" w:color="auto"/>
        <w:bottom w:val="none" w:sz="0" w:space="0" w:color="auto"/>
        <w:right w:val="none" w:sz="0" w:space="0" w:color="auto"/>
      </w:divBdr>
    </w:div>
    <w:div w:id="676731393">
      <w:bodyDiv w:val="1"/>
      <w:marLeft w:val="0"/>
      <w:marRight w:val="0"/>
      <w:marTop w:val="0"/>
      <w:marBottom w:val="0"/>
      <w:divBdr>
        <w:top w:val="none" w:sz="0" w:space="0" w:color="auto"/>
        <w:left w:val="none" w:sz="0" w:space="0" w:color="auto"/>
        <w:bottom w:val="none" w:sz="0" w:space="0" w:color="auto"/>
        <w:right w:val="none" w:sz="0" w:space="0" w:color="auto"/>
      </w:divBdr>
    </w:div>
    <w:div w:id="699018179">
      <w:bodyDiv w:val="1"/>
      <w:marLeft w:val="0"/>
      <w:marRight w:val="0"/>
      <w:marTop w:val="0"/>
      <w:marBottom w:val="0"/>
      <w:divBdr>
        <w:top w:val="none" w:sz="0" w:space="0" w:color="auto"/>
        <w:left w:val="none" w:sz="0" w:space="0" w:color="auto"/>
        <w:bottom w:val="none" w:sz="0" w:space="0" w:color="auto"/>
        <w:right w:val="none" w:sz="0" w:space="0" w:color="auto"/>
      </w:divBdr>
      <w:divsChild>
        <w:div w:id="1013461133">
          <w:marLeft w:val="0"/>
          <w:marRight w:val="0"/>
          <w:marTop w:val="0"/>
          <w:marBottom w:val="0"/>
          <w:divBdr>
            <w:top w:val="none" w:sz="0" w:space="0" w:color="auto"/>
            <w:left w:val="none" w:sz="0" w:space="0" w:color="auto"/>
            <w:bottom w:val="none" w:sz="0" w:space="0" w:color="auto"/>
            <w:right w:val="none" w:sz="0" w:space="0" w:color="auto"/>
          </w:divBdr>
          <w:divsChild>
            <w:div w:id="1167094623">
              <w:marLeft w:val="0"/>
              <w:marRight w:val="0"/>
              <w:marTop w:val="0"/>
              <w:marBottom w:val="0"/>
              <w:divBdr>
                <w:top w:val="none" w:sz="0" w:space="0" w:color="auto"/>
                <w:left w:val="none" w:sz="0" w:space="0" w:color="auto"/>
                <w:bottom w:val="none" w:sz="0" w:space="0" w:color="auto"/>
                <w:right w:val="none" w:sz="0" w:space="0" w:color="auto"/>
              </w:divBdr>
              <w:divsChild>
                <w:div w:id="1987858366">
                  <w:marLeft w:val="0"/>
                  <w:marRight w:val="0"/>
                  <w:marTop w:val="0"/>
                  <w:marBottom w:val="0"/>
                  <w:divBdr>
                    <w:top w:val="none" w:sz="0" w:space="0" w:color="auto"/>
                    <w:left w:val="none" w:sz="0" w:space="0" w:color="auto"/>
                    <w:bottom w:val="none" w:sz="0" w:space="0" w:color="auto"/>
                    <w:right w:val="none" w:sz="0" w:space="0" w:color="auto"/>
                  </w:divBdr>
                  <w:divsChild>
                    <w:div w:id="3438817">
                      <w:marLeft w:val="0"/>
                      <w:marRight w:val="0"/>
                      <w:marTop w:val="0"/>
                      <w:marBottom w:val="0"/>
                      <w:divBdr>
                        <w:top w:val="none" w:sz="0" w:space="0" w:color="auto"/>
                        <w:left w:val="none" w:sz="0" w:space="0" w:color="auto"/>
                        <w:bottom w:val="none" w:sz="0" w:space="0" w:color="auto"/>
                        <w:right w:val="none" w:sz="0" w:space="0" w:color="auto"/>
                      </w:divBdr>
                      <w:divsChild>
                        <w:div w:id="477574928">
                          <w:marLeft w:val="0"/>
                          <w:marRight w:val="0"/>
                          <w:marTop w:val="0"/>
                          <w:marBottom w:val="0"/>
                          <w:divBdr>
                            <w:top w:val="none" w:sz="0" w:space="0" w:color="auto"/>
                            <w:left w:val="none" w:sz="0" w:space="0" w:color="auto"/>
                            <w:bottom w:val="none" w:sz="0" w:space="0" w:color="auto"/>
                            <w:right w:val="none" w:sz="0" w:space="0" w:color="auto"/>
                          </w:divBdr>
                          <w:divsChild>
                            <w:div w:id="1323314140">
                              <w:marLeft w:val="0"/>
                              <w:marRight w:val="0"/>
                              <w:marTop w:val="0"/>
                              <w:marBottom w:val="0"/>
                              <w:divBdr>
                                <w:top w:val="none" w:sz="0" w:space="0" w:color="auto"/>
                                <w:left w:val="none" w:sz="0" w:space="0" w:color="auto"/>
                                <w:bottom w:val="none" w:sz="0" w:space="0" w:color="auto"/>
                                <w:right w:val="none" w:sz="0" w:space="0" w:color="auto"/>
                              </w:divBdr>
                              <w:divsChild>
                                <w:div w:id="287276363">
                                  <w:marLeft w:val="0"/>
                                  <w:marRight w:val="0"/>
                                  <w:marTop w:val="0"/>
                                  <w:marBottom w:val="0"/>
                                  <w:divBdr>
                                    <w:top w:val="single" w:sz="2" w:space="6" w:color="auto"/>
                                    <w:left w:val="single" w:sz="2" w:space="9" w:color="auto"/>
                                    <w:bottom w:val="single" w:sz="2" w:space="6" w:color="auto"/>
                                    <w:right w:val="single" w:sz="2" w:space="9" w:color="auto"/>
                                  </w:divBdr>
                                  <w:divsChild>
                                    <w:div w:id="92097088">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7679718">
      <w:bodyDiv w:val="1"/>
      <w:marLeft w:val="0"/>
      <w:marRight w:val="0"/>
      <w:marTop w:val="0"/>
      <w:marBottom w:val="0"/>
      <w:divBdr>
        <w:top w:val="none" w:sz="0" w:space="0" w:color="auto"/>
        <w:left w:val="none" w:sz="0" w:space="0" w:color="auto"/>
        <w:bottom w:val="none" w:sz="0" w:space="0" w:color="auto"/>
        <w:right w:val="none" w:sz="0" w:space="0" w:color="auto"/>
      </w:divBdr>
    </w:div>
    <w:div w:id="811942154">
      <w:bodyDiv w:val="1"/>
      <w:marLeft w:val="0"/>
      <w:marRight w:val="0"/>
      <w:marTop w:val="0"/>
      <w:marBottom w:val="0"/>
      <w:divBdr>
        <w:top w:val="none" w:sz="0" w:space="0" w:color="auto"/>
        <w:left w:val="none" w:sz="0" w:space="0" w:color="auto"/>
        <w:bottom w:val="none" w:sz="0" w:space="0" w:color="auto"/>
        <w:right w:val="none" w:sz="0" w:space="0" w:color="auto"/>
      </w:divBdr>
    </w:div>
    <w:div w:id="847402523">
      <w:bodyDiv w:val="1"/>
      <w:marLeft w:val="0"/>
      <w:marRight w:val="0"/>
      <w:marTop w:val="0"/>
      <w:marBottom w:val="0"/>
      <w:divBdr>
        <w:top w:val="none" w:sz="0" w:space="0" w:color="auto"/>
        <w:left w:val="none" w:sz="0" w:space="0" w:color="auto"/>
        <w:bottom w:val="none" w:sz="0" w:space="0" w:color="auto"/>
        <w:right w:val="none" w:sz="0" w:space="0" w:color="auto"/>
      </w:divBdr>
    </w:div>
    <w:div w:id="909654864">
      <w:bodyDiv w:val="1"/>
      <w:marLeft w:val="0"/>
      <w:marRight w:val="0"/>
      <w:marTop w:val="0"/>
      <w:marBottom w:val="0"/>
      <w:divBdr>
        <w:top w:val="none" w:sz="0" w:space="0" w:color="auto"/>
        <w:left w:val="none" w:sz="0" w:space="0" w:color="auto"/>
        <w:bottom w:val="none" w:sz="0" w:space="0" w:color="auto"/>
        <w:right w:val="none" w:sz="0" w:space="0" w:color="auto"/>
      </w:divBdr>
    </w:div>
    <w:div w:id="989821309">
      <w:bodyDiv w:val="1"/>
      <w:marLeft w:val="0"/>
      <w:marRight w:val="0"/>
      <w:marTop w:val="0"/>
      <w:marBottom w:val="0"/>
      <w:divBdr>
        <w:top w:val="none" w:sz="0" w:space="0" w:color="auto"/>
        <w:left w:val="none" w:sz="0" w:space="0" w:color="auto"/>
        <w:bottom w:val="none" w:sz="0" w:space="0" w:color="auto"/>
        <w:right w:val="none" w:sz="0" w:space="0" w:color="auto"/>
      </w:divBdr>
    </w:div>
    <w:div w:id="1009137245">
      <w:bodyDiv w:val="1"/>
      <w:marLeft w:val="0"/>
      <w:marRight w:val="0"/>
      <w:marTop w:val="0"/>
      <w:marBottom w:val="0"/>
      <w:divBdr>
        <w:top w:val="none" w:sz="0" w:space="0" w:color="auto"/>
        <w:left w:val="none" w:sz="0" w:space="0" w:color="auto"/>
        <w:bottom w:val="none" w:sz="0" w:space="0" w:color="auto"/>
        <w:right w:val="none" w:sz="0" w:space="0" w:color="auto"/>
      </w:divBdr>
    </w:div>
    <w:div w:id="1012337779">
      <w:bodyDiv w:val="1"/>
      <w:marLeft w:val="0"/>
      <w:marRight w:val="0"/>
      <w:marTop w:val="0"/>
      <w:marBottom w:val="0"/>
      <w:divBdr>
        <w:top w:val="none" w:sz="0" w:space="0" w:color="auto"/>
        <w:left w:val="none" w:sz="0" w:space="0" w:color="auto"/>
        <w:bottom w:val="none" w:sz="0" w:space="0" w:color="auto"/>
        <w:right w:val="none" w:sz="0" w:space="0" w:color="auto"/>
      </w:divBdr>
    </w:div>
    <w:div w:id="1045644949">
      <w:bodyDiv w:val="1"/>
      <w:marLeft w:val="0"/>
      <w:marRight w:val="0"/>
      <w:marTop w:val="0"/>
      <w:marBottom w:val="0"/>
      <w:divBdr>
        <w:top w:val="none" w:sz="0" w:space="0" w:color="auto"/>
        <w:left w:val="none" w:sz="0" w:space="0" w:color="auto"/>
        <w:bottom w:val="none" w:sz="0" w:space="0" w:color="auto"/>
        <w:right w:val="none" w:sz="0" w:space="0" w:color="auto"/>
      </w:divBdr>
    </w:div>
    <w:div w:id="1169517479">
      <w:bodyDiv w:val="1"/>
      <w:marLeft w:val="0"/>
      <w:marRight w:val="0"/>
      <w:marTop w:val="0"/>
      <w:marBottom w:val="0"/>
      <w:divBdr>
        <w:top w:val="none" w:sz="0" w:space="0" w:color="auto"/>
        <w:left w:val="none" w:sz="0" w:space="0" w:color="auto"/>
        <w:bottom w:val="none" w:sz="0" w:space="0" w:color="auto"/>
        <w:right w:val="none" w:sz="0" w:space="0" w:color="auto"/>
      </w:divBdr>
    </w:div>
    <w:div w:id="1285188761">
      <w:bodyDiv w:val="1"/>
      <w:marLeft w:val="0"/>
      <w:marRight w:val="0"/>
      <w:marTop w:val="0"/>
      <w:marBottom w:val="0"/>
      <w:divBdr>
        <w:top w:val="none" w:sz="0" w:space="0" w:color="auto"/>
        <w:left w:val="none" w:sz="0" w:space="0" w:color="auto"/>
        <w:bottom w:val="none" w:sz="0" w:space="0" w:color="auto"/>
        <w:right w:val="none" w:sz="0" w:space="0" w:color="auto"/>
      </w:divBdr>
    </w:div>
    <w:div w:id="1291127678">
      <w:bodyDiv w:val="1"/>
      <w:marLeft w:val="0"/>
      <w:marRight w:val="0"/>
      <w:marTop w:val="0"/>
      <w:marBottom w:val="0"/>
      <w:divBdr>
        <w:top w:val="none" w:sz="0" w:space="0" w:color="auto"/>
        <w:left w:val="none" w:sz="0" w:space="0" w:color="auto"/>
        <w:bottom w:val="none" w:sz="0" w:space="0" w:color="auto"/>
        <w:right w:val="none" w:sz="0" w:space="0" w:color="auto"/>
      </w:divBdr>
    </w:div>
    <w:div w:id="1345547330">
      <w:bodyDiv w:val="1"/>
      <w:marLeft w:val="0"/>
      <w:marRight w:val="0"/>
      <w:marTop w:val="0"/>
      <w:marBottom w:val="0"/>
      <w:divBdr>
        <w:top w:val="none" w:sz="0" w:space="0" w:color="auto"/>
        <w:left w:val="none" w:sz="0" w:space="0" w:color="auto"/>
        <w:bottom w:val="none" w:sz="0" w:space="0" w:color="auto"/>
        <w:right w:val="none" w:sz="0" w:space="0" w:color="auto"/>
      </w:divBdr>
    </w:div>
    <w:div w:id="1367752936">
      <w:bodyDiv w:val="1"/>
      <w:marLeft w:val="0"/>
      <w:marRight w:val="0"/>
      <w:marTop w:val="0"/>
      <w:marBottom w:val="0"/>
      <w:divBdr>
        <w:top w:val="none" w:sz="0" w:space="0" w:color="auto"/>
        <w:left w:val="none" w:sz="0" w:space="0" w:color="auto"/>
        <w:bottom w:val="none" w:sz="0" w:space="0" w:color="auto"/>
        <w:right w:val="none" w:sz="0" w:space="0" w:color="auto"/>
      </w:divBdr>
    </w:div>
    <w:div w:id="1446005290">
      <w:bodyDiv w:val="1"/>
      <w:marLeft w:val="0"/>
      <w:marRight w:val="0"/>
      <w:marTop w:val="0"/>
      <w:marBottom w:val="0"/>
      <w:divBdr>
        <w:top w:val="none" w:sz="0" w:space="0" w:color="auto"/>
        <w:left w:val="none" w:sz="0" w:space="0" w:color="auto"/>
        <w:bottom w:val="none" w:sz="0" w:space="0" w:color="auto"/>
        <w:right w:val="none" w:sz="0" w:space="0" w:color="auto"/>
      </w:divBdr>
    </w:div>
    <w:div w:id="1454790463">
      <w:bodyDiv w:val="1"/>
      <w:marLeft w:val="0"/>
      <w:marRight w:val="0"/>
      <w:marTop w:val="0"/>
      <w:marBottom w:val="0"/>
      <w:divBdr>
        <w:top w:val="none" w:sz="0" w:space="0" w:color="auto"/>
        <w:left w:val="none" w:sz="0" w:space="0" w:color="auto"/>
        <w:bottom w:val="none" w:sz="0" w:space="0" w:color="auto"/>
        <w:right w:val="none" w:sz="0" w:space="0" w:color="auto"/>
      </w:divBdr>
    </w:div>
    <w:div w:id="1506358223">
      <w:bodyDiv w:val="1"/>
      <w:marLeft w:val="0"/>
      <w:marRight w:val="0"/>
      <w:marTop w:val="0"/>
      <w:marBottom w:val="0"/>
      <w:divBdr>
        <w:top w:val="none" w:sz="0" w:space="0" w:color="auto"/>
        <w:left w:val="none" w:sz="0" w:space="0" w:color="auto"/>
        <w:bottom w:val="none" w:sz="0" w:space="0" w:color="auto"/>
        <w:right w:val="none" w:sz="0" w:space="0" w:color="auto"/>
      </w:divBdr>
    </w:div>
    <w:div w:id="1548294160">
      <w:bodyDiv w:val="1"/>
      <w:marLeft w:val="0"/>
      <w:marRight w:val="0"/>
      <w:marTop w:val="0"/>
      <w:marBottom w:val="0"/>
      <w:divBdr>
        <w:top w:val="none" w:sz="0" w:space="0" w:color="auto"/>
        <w:left w:val="none" w:sz="0" w:space="0" w:color="auto"/>
        <w:bottom w:val="none" w:sz="0" w:space="0" w:color="auto"/>
        <w:right w:val="none" w:sz="0" w:space="0" w:color="auto"/>
      </w:divBdr>
    </w:div>
    <w:div w:id="1638099624">
      <w:bodyDiv w:val="1"/>
      <w:marLeft w:val="0"/>
      <w:marRight w:val="0"/>
      <w:marTop w:val="0"/>
      <w:marBottom w:val="0"/>
      <w:divBdr>
        <w:top w:val="none" w:sz="0" w:space="0" w:color="auto"/>
        <w:left w:val="none" w:sz="0" w:space="0" w:color="auto"/>
        <w:bottom w:val="none" w:sz="0" w:space="0" w:color="auto"/>
        <w:right w:val="none" w:sz="0" w:space="0" w:color="auto"/>
      </w:divBdr>
    </w:div>
    <w:div w:id="1695381536">
      <w:bodyDiv w:val="1"/>
      <w:marLeft w:val="0"/>
      <w:marRight w:val="0"/>
      <w:marTop w:val="0"/>
      <w:marBottom w:val="0"/>
      <w:divBdr>
        <w:top w:val="none" w:sz="0" w:space="0" w:color="auto"/>
        <w:left w:val="none" w:sz="0" w:space="0" w:color="auto"/>
        <w:bottom w:val="none" w:sz="0" w:space="0" w:color="auto"/>
        <w:right w:val="none" w:sz="0" w:space="0" w:color="auto"/>
      </w:divBdr>
    </w:div>
    <w:div w:id="1997226322">
      <w:bodyDiv w:val="1"/>
      <w:marLeft w:val="0"/>
      <w:marRight w:val="0"/>
      <w:marTop w:val="0"/>
      <w:marBottom w:val="0"/>
      <w:divBdr>
        <w:top w:val="none" w:sz="0" w:space="0" w:color="auto"/>
        <w:left w:val="none" w:sz="0" w:space="0" w:color="auto"/>
        <w:bottom w:val="none" w:sz="0" w:space="0" w:color="auto"/>
        <w:right w:val="none" w:sz="0" w:space="0" w:color="auto"/>
      </w:divBdr>
      <w:divsChild>
        <w:div w:id="652372677">
          <w:marLeft w:val="0"/>
          <w:marRight w:val="0"/>
          <w:marTop w:val="0"/>
          <w:marBottom w:val="0"/>
          <w:divBdr>
            <w:top w:val="none" w:sz="0" w:space="0" w:color="auto"/>
            <w:left w:val="none" w:sz="0" w:space="0" w:color="auto"/>
            <w:bottom w:val="none" w:sz="0" w:space="0" w:color="auto"/>
            <w:right w:val="none" w:sz="0" w:space="0" w:color="auto"/>
          </w:divBdr>
        </w:div>
        <w:div w:id="815606119">
          <w:marLeft w:val="0"/>
          <w:marRight w:val="0"/>
          <w:marTop w:val="0"/>
          <w:marBottom w:val="0"/>
          <w:divBdr>
            <w:top w:val="none" w:sz="0" w:space="0" w:color="auto"/>
            <w:left w:val="none" w:sz="0" w:space="0" w:color="auto"/>
            <w:bottom w:val="none" w:sz="0" w:space="0" w:color="auto"/>
            <w:right w:val="none" w:sz="0" w:space="0" w:color="auto"/>
          </w:divBdr>
        </w:div>
      </w:divsChild>
    </w:div>
    <w:div w:id="2016180030">
      <w:bodyDiv w:val="1"/>
      <w:marLeft w:val="0"/>
      <w:marRight w:val="0"/>
      <w:marTop w:val="0"/>
      <w:marBottom w:val="0"/>
      <w:divBdr>
        <w:top w:val="none" w:sz="0" w:space="0" w:color="auto"/>
        <w:left w:val="none" w:sz="0" w:space="0" w:color="auto"/>
        <w:bottom w:val="none" w:sz="0" w:space="0" w:color="auto"/>
        <w:right w:val="none" w:sz="0" w:space="0" w:color="auto"/>
      </w:divBdr>
    </w:div>
    <w:div w:id="2028024982">
      <w:bodyDiv w:val="1"/>
      <w:marLeft w:val="0"/>
      <w:marRight w:val="0"/>
      <w:marTop w:val="0"/>
      <w:marBottom w:val="0"/>
      <w:divBdr>
        <w:top w:val="none" w:sz="0" w:space="0" w:color="auto"/>
        <w:left w:val="none" w:sz="0" w:space="0" w:color="auto"/>
        <w:bottom w:val="none" w:sz="0" w:space="0" w:color="auto"/>
        <w:right w:val="none" w:sz="0" w:space="0" w:color="auto"/>
      </w:divBdr>
    </w:div>
    <w:div w:id="2076278176">
      <w:bodyDiv w:val="1"/>
      <w:marLeft w:val="0"/>
      <w:marRight w:val="0"/>
      <w:marTop w:val="0"/>
      <w:marBottom w:val="0"/>
      <w:divBdr>
        <w:top w:val="none" w:sz="0" w:space="0" w:color="auto"/>
        <w:left w:val="none" w:sz="0" w:space="0" w:color="auto"/>
        <w:bottom w:val="none" w:sz="0" w:space="0" w:color="auto"/>
        <w:right w:val="none" w:sz="0" w:space="0" w:color="auto"/>
      </w:divBdr>
    </w:div>
    <w:div w:id="214646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CF4B-46D9-4FBA-A7CA-757BC0BD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15</Pages>
  <Words>3811</Words>
  <Characters>22870</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26628</CharactersWithSpaces>
  <SharedDoc>false</SharedDoc>
  <HLinks>
    <vt:vector size="300" baseType="variant">
      <vt:variant>
        <vt:i4>7340145</vt:i4>
      </vt:variant>
      <vt:variant>
        <vt:i4>288</vt:i4>
      </vt:variant>
      <vt:variant>
        <vt:i4>0</vt:i4>
      </vt:variant>
      <vt:variant>
        <vt:i4>5</vt:i4>
      </vt:variant>
      <vt:variant>
        <vt:lpwstr>http://www.interbroker.pl/</vt:lpwstr>
      </vt:variant>
      <vt:variant>
        <vt:lpwstr/>
      </vt:variant>
      <vt:variant>
        <vt:i4>1179684</vt:i4>
      </vt:variant>
      <vt:variant>
        <vt:i4>285</vt:i4>
      </vt:variant>
      <vt:variant>
        <vt:i4>0</vt:i4>
      </vt:variant>
      <vt:variant>
        <vt:i4>5</vt:i4>
      </vt:variant>
      <vt:variant>
        <vt:lpwstr>mailto:interbroker@interbroker.pl</vt:lpwstr>
      </vt:variant>
      <vt:variant>
        <vt:lpwstr/>
      </vt:variant>
      <vt:variant>
        <vt:i4>5177445</vt:i4>
      </vt:variant>
      <vt:variant>
        <vt:i4>282</vt:i4>
      </vt:variant>
      <vt:variant>
        <vt:i4>0</vt:i4>
      </vt:variant>
      <vt:variant>
        <vt:i4>5</vt:i4>
      </vt:variant>
      <vt:variant>
        <vt:lpwstr>mailto:umig@lomianki.pl</vt:lpwstr>
      </vt:variant>
      <vt:variant>
        <vt:lpwstr/>
      </vt:variant>
      <vt:variant>
        <vt:i4>6422561</vt:i4>
      </vt:variant>
      <vt:variant>
        <vt:i4>279</vt:i4>
      </vt:variant>
      <vt:variant>
        <vt:i4>0</vt:i4>
      </vt:variant>
      <vt:variant>
        <vt:i4>5</vt:i4>
      </vt:variant>
      <vt:variant>
        <vt:lpwstr>http://www.lomianki.pl/</vt:lpwstr>
      </vt:variant>
      <vt:variant>
        <vt:lpwstr/>
      </vt:variant>
      <vt:variant>
        <vt:i4>1572919</vt:i4>
      </vt:variant>
      <vt:variant>
        <vt:i4>272</vt:i4>
      </vt:variant>
      <vt:variant>
        <vt:i4>0</vt:i4>
      </vt:variant>
      <vt:variant>
        <vt:i4>5</vt:i4>
      </vt:variant>
      <vt:variant>
        <vt:lpwstr/>
      </vt:variant>
      <vt:variant>
        <vt:lpwstr>_Toc61215867</vt:lpwstr>
      </vt:variant>
      <vt:variant>
        <vt:i4>1638455</vt:i4>
      </vt:variant>
      <vt:variant>
        <vt:i4>266</vt:i4>
      </vt:variant>
      <vt:variant>
        <vt:i4>0</vt:i4>
      </vt:variant>
      <vt:variant>
        <vt:i4>5</vt:i4>
      </vt:variant>
      <vt:variant>
        <vt:lpwstr/>
      </vt:variant>
      <vt:variant>
        <vt:lpwstr>_Toc61215866</vt:lpwstr>
      </vt:variant>
      <vt:variant>
        <vt:i4>1703991</vt:i4>
      </vt:variant>
      <vt:variant>
        <vt:i4>260</vt:i4>
      </vt:variant>
      <vt:variant>
        <vt:i4>0</vt:i4>
      </vt:variant>
      <vt:variant>
        <vt:i4>5</vt:i4>
      </vt:variant>
      <vt:variant>
        <vt:lpwstr/>
      </vt:variant>
      <vt:variant>
        <vt:lpwstr>_Toc61215865</vt:lpwstr>
      </vt:variant>
      <vt:variant>
        <vt:i4>1769527</vt:i4>
      </vt:variant>
      <vt:variant>
        <vt:i4>254</vt:i4>
      </vt:variant>
      <vt:variant>
        <vt:i4>0</vt:i4>
      </vt:variant>
      <vt:variant>
        <vt:i4>5</vt:i4>
      </vt:variant>
      <vt:variant>
        <vt:lpwstr/>
      </vt:variant>
      <vt:variant>
        <vt:lpwstr>_Toc61215864</vt:lpwstr>
      </vt:variant>
      <vt:variant>
        <vt:i4>1835063</vt:i4>
      </vt:variant>
      <vt:variant>
        <vt:i4>248</vt:i4>
      </vt:variant>
      <vt:variant>
        <vt:i4>0</vt:i4>
      </vt:variant>
      <vt:variant>
        <vt:i4>5</vt:i4>
      </vt:variant>
      <vt:variant>
        <vt:lpwstr/>
      </vt:variant>
      <vt:variant>
        <vt:lpwstr>_Toc61215863</vt:lpwstr>
      </vt:variant>
      <vt:variant>
        <vt:i4>1900599</vt:i4>
      </vt:variant>
      <vt:variant>
        <vt:i4>242</vt:i4>
      </vt:variant>
      <vt:variant>
        <vt:i4>0</vt:i4>
      </vt:variant>
      <vt:variant>
        <vt:i4>5</vt:i4>
      </vt:variant>
      <vt:variant>
        <vt:lpwstr/>
      </vt:variant>
      <vt:variant>
        <vt:lpwstr>_Toc61215862</vt:lpwstr>
      </vt:variant>
      <vt:variant>
        <vt:i4>1966135</vt:i4>
      </vt:variant>
      <vt:variant>
        <vt:i4>236</vt:i4>
      </vt:variant>
      <vt:variant>
        <vt:i4>0</vt:i4>
      </vt:variant>
      <vt:variant>
        <vt:i4>5</vt:i4>
      </vt:variant>
      <vt:variant>
        <vt:lpwstr/>
      </vt:variant>
      <vt:variant>
        <vt:lpwstr>_Toc61215861</vt:lpwstr>
      </vt:variant>
      <vt:variant>
        <vt:i4>2031671</vt:i4>
      </vt:variant>
      <vt:variant>
        <vt:i4>230</vt:i4>
      </vt:variant>
      <vt:variant>
        <vt:i4>0</vt:i4>
      </vt:variant>
      <vt:variant>
        <vt:i4>5</vt:i4>
      </vt:variant>
      <vt:variant>
        <vt:lpwstr/>
      </vt:variant>
      <vt:variant>
        <vt:lpwstr>_Toc61215860</vt:lpwstr>
      </vt:variant>
      <vt:variant>
        <vt:i4>1441844</vt:i4>
      </vt:variant>
      <vt:variant>
        <vt:i4>224</vt:i4>
      </vt:variant>
      <vt:variant>
        <vt:i4>0</vt:i4>
      </vt:variant>
      <vt:variant>
        <vt:i4>5</vt:i4>
      </vt:variant>
      <vt:variant>
        <vt:lpwstr/>
      </vt:variant>
      <vt:variant>
        <vt:lpwstr>_Toc61215859</vt:lpwstr>
      </vt:variant>
      <vt:variant>
        <vt:i4>1507380</vt:i4>
      </vt:variant>
      <vt:variant>
        <vt:i4>218</vt:i4>
      </vt:variant>
      <vt:variant>
        <vt:i4>0</vt:i4>
      </vt:variant>
      <vt:variant>
        <vt:i4>5</vt:i4>
      </vt:variant>
      <vt:variant>
        <vt:lpwstr/>
      </vt:variant>
      <vt:variant>
        <vt:lpwstr>_Toc61215858</vt:lpwstr>
      </vt:variant>
      <vt:variant>
        <vt:i4>1572916</vt:i4>
      </vt:variant>
      <vt:variant>
        <vt:i4>212</vt:i4>
      </vt:variant>
      <vt:variant>
        <vt:i4>0</vt:i4>
      </vt:variant>
      <vt:variant>
        <vt:i4>5</vt:i4>
      </vt:variant>
      <vt:variant>
        <vt:lpwstr/>
      </vt:variant>
      <vt:variant>
        <vt:lpwstr>_Toc61215857</vt:lpwstr>
      </vt:variant>
      <vt:variant>
        <vt:i4>1638452</vt:i4>
      </vt:variant>
      <vt:variant>
        <vt:i4>206</vt:i4>
      </vt:variant>
      <vt:variant>
        <vt:i4>0</vt:i4>
      </vt:variant>
      <vt:variant>
        <vt:i4>5</vt:i4>
      </vt:variant>
      <vt:variant>
        <vt:lpwstr/>
      </vt:variant>
      <vt:variant>
        <vt:lpwstr>_Toc61215856</vt:lpwstr>
      </vt:variant>
      <vt:variant>
        <vt:i4>1703988</vt:i4>
      </vt:variant>
      <vt:variant>
        <vt:i4>200</vt:i4>
      </vt:variant>
      <vt:variant>
        <vt:i4>0</vt:i4>
      </vt:variant>
      <vt:variant>
        <vt:i4>5</vt:i4>
      </vt:variant>
      <vt:variant>
        <vt:lpwstr/>
      </vt:variant>
      <vt:variant>
        <vt:lpwstr>_Toc61215855</vt:lpwstr>
      </vt:variant>
      <vt:variant>
        <vt:i4>1769524</vt:i4>
      </vt:variant>
      <vt:variant>
        <vt:i4>194</vt:i4>
      </vt:variant>
      <vt:variant>
        <vt:i4>0</vt:i4>
      </vt:variant>
      <vt:variant>
        <vt:i4>5</vt:i4>
      </vt:variant>
      <vt:variant>
        <vt:lpwstr/>
      </vt:variant>
      <vt:variant>
        <vt:lpwstr>_Toc61215854</vt:lpwstr>
      </vt:variant>
      <vt:variant>
        <vt:i4>1835060</vt:i4>
      </vt:variant>
      <vt:variant>
        <vt:i4>188</vt:i4>
      </vt:variant>
      <vt:variant>
        <vt:i4>0</vt:i4>
      </vt:variant>
      <vt:variant>
        <vt:i4>5</vt:i4>
      </vt:variant>
      <vt:variant>
        <vt:lpwstr/>
      </vt:variant>
      <vt:variant>
        <vt:lpwstr>_Toc61215853</vt:lpwstr>
      </vt:variant>
      <vt:variant>
        <vt:i4>1900596</vt:i4>
      </vt:variant>
      <vt:variant>
        <vt:i4>182</vt:i4>
      </vt:variant>
      <vt:variant>
        <vt:i4>0</vt:i4>
      </vt:variant>
      <vt:variant>
        <vt:i4>5</vt:i4>
      </vt:variant>
      <vt:variant>
        <vt:lpwstr/>
      </vt:variant>
      <vt:variant>
        <vt:lpwstr>_Toc61215852</vt:lpwstr>
      </vt:variant>
      <vt:variant>
        <vt:i4>1966132</vt:i4>
      </vt:variant>
      <vt:variant>
        <vt:i4>176</vt:i4>
      </vt:variant>
      <vt:variant>
        <vt:i4>0</vt:i4>
      </vt:variant>
      <vt:variant>
        <vt:i4>5</vt:i4>
      </vt:variant>
      <vt:variant>
        <vt:lpwstr/>
      </vt:variant>
      <vt:variant>
        <vt:lpwstr>_Toc61215851</vt:lpwstr>
      </vt:variant>
      <vt:variant>
        <vt:i4>2031668</vt:i4>
      </vt:variant>
      <vt:variant>
        <vt:i4>170</vt:i4>
      </vt:variant>
      <vt:variant>
        <vt:i4>0</vt:i4>
      </vt:variant>
      <vt:variant>
        <vt:i4>5</vt:i4>
      </vt:variant>
      <vt:variant>
        <vt:lpwstr/>
      </vt:variant>
      <vt:variant>
        <vt:lpwstr>_Toc61215850</vt:lpwstr>
      </vt:variant>
      <vt:variant>
        <vt:i4>1441845</vt:i4>
      </vt:variant>
      <vt:variant>
        <vt:i4>164</vt:i4>
      </vt:variant>
      <vt:variant>
        <vt:i4>0</vt:i4>
      </vt:variant>
      <vt:variant>
        <vt:i4>5</vt:i4>
      </vt:variant>
      <vt:variant>
        <vt:lpwstr/>
      </vt:variant>
      <vt:variant>
        <vt:lpwstr>_Toc61215849</vt:lpwstr>
      </vt:variant>
      <vt:variant>
        <vt:i4>1507381</vt:i4>
      </vt:variant>
      <vt:variant>
        <vt:i4>158</vt:i4>
      </vt:variant>
      <vt:variant>
        <vt:i4>0</vt:i4>
      </vt:variant>
      <vt:variant>
        <vt:i4>5</vt:i4>
      </vt:variant>
      <vt:variant>
        <vt:lpwstr/>
      </vt:variant>
      <vt:variant>
        <vt:lpwstr>_Toc61215848</vt:lpwstr>
      </vt:variant>
      <vt:variant>
        <vt:i4>1572917</vt:i4>
      </vt:variant>
      <vt:variant>
        <vt:i4>152</vt:i4>
      </vt:variant>
      <vt:variant>
        <vt:i4>0</vt:i4>
      </vt:variant>
      <vt:variant>
        <vt:i4>5</vt:i4>
      </vt:variant>
      <vt:variant>
        <vt:lpwstr/>
      </vt:variant>
      <vt:variant>
        <vt:lpwstr>_Toc61215847</vt:lpwstr>
      </vt:variant>
      <vt:variant>
        <vt:i4>1638453</vt:i4>
      </vt:variant>
      <vt:variant>
        <vt:i4>146</vt:i4>
      </vt:variant>
      <vt:variant>
        <vt:i4>0</vt:i4>
      </vt:variant>
      <vt:variant>
        <vt:i4>5</vt:i4>
      </vt:variant>
      <vt:variant>
        <vt:lpwstr/>
      </vt:variant>
      <vt:variant>
        <vt:lpwstr>_Toc61215846</vt:lpwstr>
      </vt:variant>
      <vt:variant>
        <vt:i4>1703989</vt:i4>
      </vt:variant>
      <vt:variant>
        <vt:i4>140</vt:i4>
      </vt:variant>
      <vt:variant>
        <vt:i4>0</vt:i4>
      </vt:variant>
      <vt:variant>
        <vt:i4>5</vt:i4>
      </vt:variant>
      <vt:variant>
        <vt:lpwstr/>
      </vt:variant>
      <vt:variant>
        <vt:lpwstr>_Toc61215845</vt:lpwstr>
      </vt:variant>
      <vt:variant>
        <vt:i4>1769525</vt:i4>
      </vt:variant>
      <vt:variant>
        <vt:i4>134</vt:i4>
      </vt:variant>
      <vt:variant>
        <vt:i4>0</vt:i4>
      </vt:variant>
      <vt:variant>
        <vt:i4>5</vt:i4>
      </vt:variant>
      <vt:variant>
        <vt:lpwstr/>
      </vt:variant>
      <vt:variant>
        <vt:lpwstr>_Toc61215844</vt:lpwstr>
      </vt:variant>
      <vt:variant>
        <vt:i4>1835061</vt:i4>
      </vt:variant>
      <vt:variant>
        <vt:i4>128</vt:i4>
      </vt:variant>
      <vt:variant>
        <vt:i4>0</vt:i4>
      </vt:variant>
      <vt:variant>
        <vt:i4>5</vt:i4>
      </vt:variant>
      <vt:variant>
        <vt:lpwstr/>
      </vt:variant>
      <vt:variant>
        <vt:lpwstr>_Toc61215843</vt:lpwstr>
      </vt:variant>
      <vt:variant>
        <vt:i4>1900597</vt:i4>
      </vt:variant>
      <vt:variant>
        <vt:i4>122</vt:i4>
      </vt:variant>
      <vt:variant>
        <vt:i4>0</vt:i4>
      </vt:variant>
      <vt:variant>
        <vt:i4>5</vt:i4>
      </vt:variant>
      <vt:variant>
        <vt:lpwstr/>
      </vt:variant>
      <vt:variant>
        <vt:lpwstr>_Toc61215842</vt:lpwstr>
      </vt:variant>
      <vt:variant>
        <vt:i4>1966133</vt:i4>
      </vt:variant>
      <vt:variant>
        <vt:i4>116</vt:i4>
      </vt:variant>
      <vt:variant>
        <vt:i4>0</vt:i4>
      </vt:variant>
      <vt:variant>
        <vt:i4>5</vt:i4>
      </vt:variant>
      <vt:variant>
        <vt:lpwstr/>
      </vt:variant>
      <vt:variant>
        <vt:lpwstr>_Toc61215841</vt:lpwstr>
      </vt:variant>
      <vt:variant>
        <vt:i4>2031669</vt:i4>
      </vt:variant>
      <vt:variant>
        <vt:i4>110</vt:i4>
      </vt:variant>
      <vt:variant>
        <vt:i4>0</vt:i4>
      </vt:variant>
      <vt:variant>
        <vt:i4>5</vt:i4>
      </vt:variant>
      <vt:variant>
        <vt:lpwstr/>
      </vt:variant>
      <vt:variant>
        <vt:lpwstr>_Toc61215840</vt:lpwstr>
      </vt:variant>
      <vt:variant>
        <vt:i4>1441842</vt:i4>
      </vt:variant>
      <vt:variant>
        <vt:i4>104</vt:i4>
      </vt:variant>
      <vt:variant>
        <vt:i4>0</vt:i4>
      </vt:variant>
      <vt:variant>
        <vt:i4>5</vt:i4>
      </vt:variant>
      <vt:variant>
        <vt:lpwstr/>
      </vt:variant>
      <vt:variant>
        <vt:lpwstr>_Toc61215839</vt:lpwstr>
      </vt:variant>
      <vt:variant>
        <vt:i4>1507378</vt:i4>
      </vt:variant>
      <vt:variant>
        <vt:i4>98</vt:i4>
      </vt:variant>
      <vt:variant>
        <vt:i4>0</vt:i4>
      </vt:variant>
      <vt:variant>
        <vt:i4>5</vt:i4>
      </vt:variant>
      <vt:variant>
        <vt:lpwstr/>
      </vt:variant>
      <vt:variant>
        <vt:lpwstr>_Toc61215838</vt:lpwstr>
      </vt:variant>
      <vt:variant>
        <vt:i4>1572914</vt:i4>
      </vt:variant>
      <vt:variant>
        <vt:i4>92</vt:i4>
      </vt:variant>
      <vt:variant>
        <vt:i4>0</vt:i4>
      </vt:variant>
      <vt:variant>
        <vt:i4>5</vt:i4>
      </vt:variant>
      <vt:variant>
        <vt:lpwstr/>
      </vt:variant>
      <vt:variant>
        <vt:lpwstr>_Toc61215837</vt:lpwstr>
      </vt:variant>
      <vt:variant>
        <vt:i4>1638450</vt:i4>
      </vt:variant>
      <vt:variant>
        <vt:i4>86</vt:i4>
      </vt:variant>
      <vt:variant>
        <vt:i4>0</vt:i4>
      </vt:variant>
      <vt:variant>
        <vt:i4>5</vt:i4>
      </vt:variant>
      <vt:variant>
        <vt:lpwstr/>
      </vt:variant>
      <vt:variant>
        <vt:lpwstr>_Toc61215836</vt:lpwstr>
      </vt:variant>
      <vt:variant>
        <vt:i4>1703986</vt:i4>
      </vt:variant>
      <vt:variant>
        <vt:i4>80</vt:i4>
      </vt:variant>
      <vt:variant>
        <vt:i4>0</vt:i4>
      </vt:variant>
      <vt:variant>
        <vt:i4>5</vt:i4>
      </vt:variant>
      <vt:variant>
        <vt:lpwstr/>
      </vt:variant>
      <vt:variant>
        <vt:lpwstr>_Toc61215835</vt:lpwstr>
      </vt:variant>
      <vt:variant>
        <vt:i4>1769522</vt:i4>
      </vt:variant>
      <vt:variant>
        <vt:i4>74</vt:i4>
      </vt:variant>
      <vt:variant>
        <vt:i4>0</vt:i4>
      </vt:variant>
      <vt:variant>
        <vt:i4>5</vt:i4>
      </vt:variant>
      <vt:variant>
        <vt:lpwstr/>
      </vt:variant>
      <vt:variant>
        <vt:lpwstr>_Toc61215834</vt:lpwstr>
      </vt:variant>
      <vt:variant>
        <vt:i4>1835058</vt:i4>
      </vt:variant>
      <vt:variant>
        <vt:i4>68</vt:i4>
      </vt:variant>
      <vt:variant>
        <vt:i4>0</vt:i4>
      </vt:variant>
      <vt:variant>
        <vt:i4>5</vt:i4>
      </vt:variant>
      <vt:variant>
        <vt:lpwstr/>
      </vt:variant>
      <vt:variant>
        <vt:lpwstr>_Toc61215833</vt:lpwstr>
      </vt:variant>
      <vt:variant>
        <vt:i4>1900594</vt:i4>
      </vt:variant>
      <vt:variant>
        <vt:i4>62</vt:i4>
      </vt:variant>
      <vt:variant>
        <vt:i4>0</vt:i4>
      </vt:variant>
      <vt:variant>
        <vt:i4>5</vt:i4>
      </vt:variant>
      <vt:variant>
        <vt:lpwstr/>
      </vt:variant>
      <vt:variant>
        <vt:lpwstr>_Toc61215832</vt:lpwstr>
      </vt:variant>
      <vt:variant>
        <vt:i4>1966130</vt:i4>
      </vt:variant>
      <vt:variant>
        <vt:i4>56</vt:i4>
      </vt:variant>
      <vt:variant>
        <vt:i4>0</vt:i4>
      </vt:variant>
      <vt:variant>
        <vt:i4>5</vt:i4>
      </vt:variant>
      <vt:variant>
        <vt:lpwstr/>
      </vt:variant>
      <vt:variant>
        <vt:lpwstr>_Toc61215831</vt:lpwstr>
      </vt:variant>
      <vt:variant>
        <vt:i4>2031666</vt:i4>
      </vt:variant>
      <vt:variant>
        <vt:i4>50</vt:i4>
      </vt:variant>
      <vt:variant>
        <vt:i4>0</vt:i4>
      </vt:variant>
      <vt:variant>
        <vt:i4>5</vt:i4>
      </vt:variant>
      <vt:variant>
        <vt:lpwstr/>
      </vt:variant>
      <vt:variant>
        <vt:lpwstr>_Toc61215830</vt:lpwstr>
      </vt:variant>
      <vt:variant>
        <vt:i4>1441843</vt:i4>
      </vt:variant>
      <vt:variant>
        <vt:i4>44</vt:i4>
      </vt:variant>
      <vt:variant>
        <vt:i4>0</vt:i4>
      </vt:variant>
      <vt:variant>
        <vt:i4>5</vt:i4>
      </vt:variant>
      <vt:variant>
        <vt:lpwstr/>
      </vt:variant>
      <vt:variant>
        <vt:lpwstr>_Toc61215829</vt:lpwstr>
      </vt:variant>
      <vt:variant>
        <vt:i4>1507379</vt:i4>
      </vt:variant>
      <vt:variant>
        <vt:i4>38</vt:i4>
      </vt:variant>
      <vt:variant>
        <vt:i4>0</vt:i4>
      </vt:variant>
      <vt:variant>
        <vt:i4>5</vt:i4>
      </vt:variant>
      <vt:variant>
        <vt:lpwstr/>
      </vt:variant>
      <vt:variant>
        <vt:lpwstr>_Toc61215828</vt:lpwstr>
      </vt:variant>
      <vt:variant>
        <vt:i4>1572915</vt:i4>
      </vt:variant>
      <vt:variant>
        <vt:i4>32</vt:i4>
      </vt:variant>
      <vt:variant>
        <vt:i4>0</vt:i4>
      </vt:variant>
      <vt:variant>
        <vt:i4>5</vt:i4>
      </vt:variant>
      <vt:variant>
        <vt:lpwstr/>
      </vt:variant>
      <vt:variant>
        <vt:lpwstr>_Toc61215827</vt:lpwstr>
      </vt:variant>
      <vt:variant>
        <vt:i4>1638451</vt:i4>
      </vt:variant>
      <vt:variant>
        <vt:i4>26</vt:i4>
      </vt:variant>
      <vt:variant>
        <vt:i4>0</vt:i4>
      </vt:variant>
      <vt:variant>
        <vt:i4>5</vt:i4>
      </vt:variant>
      <vt:variant>
        <vt:lpwstr/>
      </vt:variant>
      <vt:variant>
        <vt:lpwstr>_Toc61215826</vt:lpwstr>
      </vt:variant>
      <vt:variant>
        <vt:i4>1703987</vt:i4>
      </vt:variant>
      <vt:variant>
        <vt:i4>20</vt:i4>
      </vt:variant>
      <vt:variant>
        <vt:i4>0</vt:i4>
      </vt:variant>
      <vt:variant>
        <vt:i4>5</vt:i4>
      </vt:variant>
      <vt:variant>
        <vt:lpwstr/>
      </vt:variant>
      <vt:variant>
        <vt:lpwstr>_Toc61215825</vt:lpwstr>
      </vt:variant>
      <vt:variant>
        <vt:i4>1769523</vt:i4>
      </vt:variant>
      <vt:variant>
        <vt:i4>14</vt:i4>
      </vt:variant>
      <vt:variant>
        <vt:i4>0</vt:i4>
      </vt:variant>
      <vt:variant>
        <vt:i4>5</vt:i4>
      </vt:variant>
      <vt:variant>
        <vt:lpwstr/>
      </vt:variant>
      <vt:variant>
        <vt:lpwstr>_Toc61215824</vt:lpwstr>
      </vt:variant>
      <vt:variant>
        <vt:i4>1835059</vt:i4>
      </vt:variant>
      <vt:variant>
        <vt:i4>8</vt:i4>
      </vt:variant>
      <vt:variant>
        <vt:i4>0</vt:i4>
      </vt:variant>
      <vt:variant>
        <vt:i4>5</vt:i4>
      </vt:variant>
      <vt:variant>
        <vt:lpwstr/>
      </vt:variant>
      <vt:variant>
        <vt:lpwstr>_Toc61215823</vt:lpwstr>
      </vt:variant>
      <vt:variant>
        <vt:i4>1900595</vt:i4>
      </vt:variant>
      <vt:variant>
        <vt:i4>2</vt:i4>
      </vt:variant>
      <vt:variant>
        <vt:i4>0</vt:i4>
      </vt:variant>
      <vt:variant>
        <vt:i4>5</vt:i4>
      </vt:variant>
      <vt:variant>
        <vt:lpwstr/>
      </vt:variant>
      <vt:variant>
        <vt:lpwstr>_Toc61215822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Piotr Mikuszewski</dc:creator>
  <cp:keywords/>
  <cp:lastModifiedBy>Małgorzata Tusz</cp:lastModifiedBy>
  <cp:revision>7</cp:revision>
  <cp:lastPrinted>2025-01-31T10:37:00Z</cp:lastPrinted>
  <dcterms:created xsi:type="dcterms:W3CDTF">2025-12-01T16:27:00Z</dcterms:created>
  <dcterms:modified xsi:type="dcterms:W3CDTF">2025-12-04T08:26:00Z</dcterms:modified>
</cp:coreProperties>
</file>